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7660B" w14:textId="0B30CE89" w:rsidR="005E0C12" w:rsidRPr="009D5A73" w:rsidRDefault="00A048BA" w:rsidP="009D5A73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sz w:val="20"/>
          <w:szCs w:val="20"/>
        </w:rPr>
        <w:t>Приложение № 2</w:t>
      </w:r>
      <w:bookmarkStart w:id="0" w:name="_GoBack"/>
      <w:bookmarkEnd w:id="0"/>
    </w:p>
    <w:p w14:paraId="5FD2A5F6" w14:textId="77777777" w:rsidR="005E0C12" w:rsidRDefault="005E0C12" w:rsidP="005F5A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F35B2C6" w14:textId="77777777" w:rsidR="00AB2836" w:rsidRPr="00C01AC6" w:rsidRDefault="00AB2836" w:rsidP="005F5A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01AC6">
        <w:rPr>
          <w:rFonts w:ascii="Times New Roman" w:hAnsi="Times New Roman" w:cs="Times New Roman"/>
          <w:b/>
          <w:bCs/>
          <w:sz w:val="26"/>
          <w:szCs w:val="26"/>
        </w:rPr>
        <w:t>Техническое задание</w:t>
      </w:r>
    </w:p>
    <w:p w14:paraId="7EE753C5" w14:textId="77777777" w:rsidR="000C5EE1" w:rsidRPr="000C5EE1" w:rsidRDefault="00E07D96" w:rsidP="000C5EE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7D96">
        <w:rPr>
          <w:rFonts w:ascii="Times New Roman" w:hAnsi="Times New Roman" w:cs="Times New Roman"/>
          <w:b/>
          <w:sz w:val="26"/>
          <w:szCs w:val="26"/>
        </w:rPr>
        <w:t xml:space="preserve">на оказание услуг </w:t>
      </w:r>
      <w:r w:rsidR="000C5EE1" w:rsidRPr="000C5EE1">
        <w:rPr>
          <w:rFonts w:ascii="Times New Roman" w:hAnsi="Times New Roman" w:cs="Times New Roman"/>
          <w:b/>
          <w:sz w:val="26"/>
          <w:szCs w:val="26"/>
        </w:rPr>
        <w:t xml:space="preserve">по техническому обслуживанию мостовых кранов и кранового пути </w:t>
      </w:r>
      <w:proofErr w:type="spellStart"/>
      <w:r w:rsidR="000C5EE1" w:rsidRPr="000C5EE1">
        <w:rPr>
          <w:rFonts w:ascii="Times New Roman" w:hAnsi="Times New Roman" w:cs="Times New Roman"/>
          <w:b/>
          <w:sz w:val="26"/>
          <w:szCs w:val="26"/>
        </w:rPr>
        <w:t>электродепо</w:t>
      </w:r>
      <w:proofErr w:type="spellEnd"/>
      <w:r w:rsidR="000C5EE1" w:rsidRPr="000C5EE1">
        <w:rPr>
          <w:rFonts w:ascii="Times New Roman" w:hAnsi="Times New Roman" w:cs="Times New Roman"/>
          <w:b/>
          <w:sz w:val="26"/>
          <w:szCs w:val="26"/>
        </w:rPr>
        <w:t xml:space="preserve"> «Южное»</w:t>
      </w:r>
    </w:p>
    <w:p w14:paraId="1E5A193A" w14:textId="6CE7424C" w:rsidR="00E07D96" w:rsidRDefault="00E07D96" w:rsidP="000C5E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D044A90" w14:textId="77777777" w:rsidR="005F2EF1" w:rsidRDefault="005F2EF1" w:rsidP="0090788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CDDABFF" w14:textId="77C0EBBD" w:rsidR="004C172E" w:rsidRPr="00C26264" w:rsidRDefault="004C172E" w:rsidP="0017185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6264">
        <w:rPr>
          <w:rFonts w:ascii="Times New Roman" w:hAnsi="Times New Roman" w:cs="Times New Roman"/>
          <w:b/>
          <w:bCs/>
          <w:sz w:val="24"/>
          <w:szCs w:val="24"/>
        </w:rPr>
        <w:t xml:space="preserve">1. Общие </w:t>
      </w:r>
      <w:r w:rsidR="00622CE8" w:rsidRPr="00C2626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14:paraId="46D69487" w14:textId="118DE45E" w:rsidR="00622CE8" w:rsidRPr="004C267F" w:rsidRDefault="00622CE8" w:rsidP="000C5EE1">
      <w:pPr>
        <w:pStyle w:val="affff3"/>
        <w:ind w:left="0" w:firstLine="709"/>
        <w:rPr>
          <w:bCs/>
        </w:rPr>
      </w:pPr>
      <w:r w:rsidRPr="004C267F">
        <w:rPr>
          <w:bCs/>
        </w:rPr>
        <w:t xml:space="preserve">1.1. Предмет оказания услуг: оказание услуг </w:t>
      </w:r>
      <w:r w:rsidR="000C5EE1" w:rsidRPr="004C267F">
        <w:rPr>
          <w:bCs/>
        </w:rPr>
        <w:t xml:space="preserve">по техническому обслуживанию мостовых кранов и кранового пути </w:t>
      </w:r>
      <w:proofErr w:type="spellStart"/>
      <w:r w:rsidR="000C5EE1" w:rsidRPr="004C267F">
        <w:rPr>
          <w:bCs/>
        </w:rPr>
        <w:t>электродепо</w:t>
      </w:r>
      <w:proofErr w:type="spellEnd"/>
      <w:r w:rsidR="000C5EE1" w:rsidRPr="004C267F">
        <w:rPr>
          <w:bCs/>
        </w:rPr>
        <w:t xml:space="preserve"> «Южное»</w:t>
      </w:r>
      <w:r w:rsidRPr="004C267F">
        <w:rPr>
          <w:bCs/>
        </w:rPr>
        <w:t>.</w:t>
      </w:r>
    </w:p>
    <w:p w14:paraId="6A8D15EC" w14:textId="77777777" w:rsidR="00622CE8" w:rsidRPr="004C267F" w:rsidRDefault="004C172E" w:rsidP="008661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 xml:space="preserve">1.2. </w:t>
      </w:r>
      <w:r w:rsidR="00622CE8" w:rsidRPr="004C267F">
        <w:rPr>
          <w:rFonts w:ascii="Times New Roman" w:hAnsi="Times New Roman" w:cs="Times New Roman"/>
          <w:sz w:val="24"/>
          <w:szCs w:val="24"/>
        </w:rPr>
        <w:t xml:space="preserve">Перечень </w:t>
      </w:r>
      <w:proofErr w:type="gramStart"/>
      <w:r w:rsidR="00622CE8" w:rsidRPr="004C267F">
        <w:rPr>
          <w:rFonts w:ascii="Times New Roman" w:hAnsi="Times New Roman" w:cs="Times New Roman"/>
          <w:sz w:val="24"/>
          <w:szCs w:val="24"/>
        </w:rPr>
        <w:t>документов</w:t>
      </w:r>
      <w:proofErr w:type="gramEnd"/>
      <w:r w:rsidR="00622CE8" w:rsidRPr="004C267F">
        <w:rPr>
          <w:rFonts w:ascii="Times New Roman" w:hAnsi="Times New Roman" w:cs="Times New Roman"/>
          <w:sz w:val="24"/>
          <w:szCs w:val="24"/>
        </w:rPr>
        <w:t xml:space="preserve"> на основании которых оказываются услуги: </w:t>
      </w:r>
    </w:p>
    <w:p w14:paraId="2BC91E5E" w14:textId="67932ADB" w:rsidR="00F67594" w:rsidRPr="004C267F" w:rsidRDefault="00F67594" w:rsidP="008661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- план закупок ГУП «Петербургский метрополитен» на 20</w:t>
      </w:r>
      <w:r w:rsidR="0022199F" w:rsidRPr="004C267F">
        <w:rPr>
          <w:rFonts w:ascii="Times New Roman" w:hAnsi="Times New Roman" w:cs="Times New Roman"/>
          <w:sz w:val="24"/>
          <w:szCs w:val="24"/>
        </w:rPr>
        <w:t>20</w:t>
      </w:r>
      <w:r w:rsidRPr="004C267F">
        <w:rPr>
          <w:rFonts w:ascii="Times New Roman" w:hAnsi="Times New Roman" w:cs="Times New Roman"/>
          <w:sz w:val="24"/>
          <w:szCs w:val="24"/>
        </w:rPr>
        <w:t> год;</w:t>
      </w:r>
    </w:p>
    <w:p w14:paraId="104C7954" w14:textId="0765CCF4" w:rsidR="00622CE8" w:rsidRPr="004C267F" w:rsidRDefault="00622CE8" w:rsidP="00866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 xml:space="preserve">- план финансово-хозяйственной деятельности </w:t>
      </w:r>
      <w:proofErr w:type="spellStart"/>
      <w:r w:rsidRPr="004C267F">
        <w:rPr>
          <w:rFonts w:ascii="Times New Roman" w:hAnsi="Times New Roman" w:cs="Times New Roman"/>
          <w:sz w:val="24"/>
          <w:szCs w:val="24"/>
        </w:rPr>
        <w:t>электродепо</w:t>
      </w:r>
      <w:proofErr w:type="spellEnd"/>
      <w:r w:rsidRPr="004C267F">
        <w:rPr>
          <w:rFonts w:ascii="Times New Roman" w:hAnsi="Times New Roman" w:cs="Times New Roman"/>
          <w:sz w:val="24"/>
          <w:szCs w:val="24"/>
        </w:rPr>
        <w:t xml:space="preserve"> «Южное» ГУП «Петербургский метрополитен»</w:t>
      </w:r>
      <w:r w:rsidR="007A6E0F" w:rsidRPr="004C267F">
        <w:rPr>
          <w:rFonts w:ascii="Times New Roman" w:hAnsi="Times New Roman" w:cs="Times New Roman"/>
          <w:sz w:val="24"/>
          <w:szCs w:val="24"/>
        </w:rPr>
        <w:t xml:space="preserve"> на 20</w:t>
      </w:r>
      <w:r w:rsidR="005B0EDA" w:rsidRPr="004C267F">
        <w:rPr>
          <w:rFonts w:ascii="Times New Roman" w:hAnsi="Times New Roman" w:cs="Times New Roman"/>
          <w:sz w:val="24"/>
          <w:szCs w:val="24"/>
        </w:rPr>
        <w:t>20</w:t>
      </w:r>
      <w:r w:rsidR="007A6E0F" w:rsidRPr="004C267F">
        <w:rPr>
          <w:rFonts w:ascii="Times New Roman" w:hAnsi="Times New Roman" w:cs="Times New Roman"/>
          <w:sz w:val="24"/>
          <w:szCs w:val="24"/>
        </w:rPr>
        <w:t xml:space="preserve"> год</w:t>
      </w:r>
      <w:r w:rsidR="00F67594" w:rsidRPr="004C267F">
        <w:rPr>
          <w:rFonts w:ascii="Times New Roman" w:hAnsi="Times New Roman" w:cs="Times New Roman"/>
          <w:sz w:val="24"/>
          <w:szCs w:val="24"/>
        </w:rPr>
        <w:t>;</w:t>
      </w:r>
    </w:p>
    <w:p w14:paraId="6BAD7B72" w14:textId="0A2F6E40" w:rsidR="000C5EE1" w:rsidRPr="004C267F" w:rsidRDefault="00622CE8" w:rsidP="000C5E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1.3</w:t>
      </w:r>
      <w:r w:rsidR="00672DC8" w:rsidRPr="004C267F">
        <w:rPr>
          <w:rFonts w:ascii="Times New Roman" w:hAnsi="Times New Roman" w:cs="Times New Roman"/>
          <w:sz w:val="24"/>
          <w:szCs w:val="24"/>
        </w:rPr>
        <w:t xml:space="preserve">. </w:t>
      </w:r>
      <w:r w:rsidR="005E576B" w:rsidRPr="004C267F">
        <w:rPr>
          <w:rFonts w:ascii="Times New Roman" w:hAnsi="Times New Roman" w:cs="Times New Roman"/>
          <w:sz w:val="24"/>
          <w:szCs w:val="24"/>
        </w:rPr>
        <w:t>Цель оказания</w:t>
      </w:r>
      <w:r w:rsidR="000D095D" w:rsidRPr="004C267F">
        <w:rPr>
          <w:rFonts w:ascii="Times New Roman" w:hAnsi="Times New Roman" w:cs="Times New Roman"/>
          <w:sz w:val="24"/>
          <w:szCs w:val="24"/>
        </w:rPr>
        <w:t xml:space="preserve"> </w:t>
      </w:r>
      <w:r w:rsidRPr="004C267F">
        <w:rPr>
          <w:rFonts w:ascii="Times New Roman" w:hAnsi="Times New Roman" w:cs="Times New Roman"/>
          <w:sz w:val="24"/>
          <w:szCs w:val="24"/>
        </w:rPr>
        <w:t>услуг:</w:t>
      </w:r>
      <w:r w:rsidR="000D095D" w:rsidRPr="004C267F">
        <w:rPr>
          <w:rFonts w:ascii="Times New Roman" w:hAnsi="Times New Roman" w:cs="Times New Roman"/>
          <w:sz w:val="24"/>
          <w:szCs w:val="24"/>
        </w:rPr>
        <w:t xml:space="preserve"> </w:t>
      </w:r>
      <w:r w:rsidR="000C5EE1" w:rsidRPr="004C267F">
        <w:rPr>
          <w:rFonts w:ascii="Times New Roman" w:hAnsi="Times New Roman" w:cs="Times New Roman"/>
          <w:sz w:val="24"/>
          <w:szCs w:val="24"/>
        </w:rPr>
        <w:t xml:space="preserve">обеспечения постоянной исправности и безотказного действия всех агрегатов, систем и механизмов </w:t>
      </w:r>
      <w:r w:rsidR="000C5EE1" w:rsidRPr="004C267F">
        <w:rPr>
          <w:rFonts w:ascii="Times New Roman" w:hAnsi="Times New Roman" w:cs="Times New Roman"/>
          <w:bCs/>
          <w:sz w:val="24"/>
          <w:szCs w:val="24"/>
        </w:rPr>
        <w:t>мостовых кранов</w:t>
      </w:r>
      <w:r w:rsidR="000C5EE1" w:rsidRPr="004C267F">
        <w:rPr>
          <w:rFonts w:ascii="Times New Roman" w:hAnsi="Times New Roman" w:cs="Times New Roman"/>
          <w:sz w:val="24"/>
          <w:szCs w:val="24"/>
        </w:rPr>
        <w:t xml:space="preserve"> и крановых путей </w:t>
      </w:r>
      <w:proofErr w:type="spellStart"/>
      <w:r w:rsidR="000C5EE1" w:rsidRPr="004C267F">
        <w:rPr>
          <w:rFonts w:ascii="Times New Roman" w:hAnsi="Times New Roman" w:cs="Times New Roman"/>
          <w:sz w:val="24"/>
          <w:szCs w:val="24"/>
        </w:rPr>
        <w:t>электродепо</w:t>
      </w:r>
      <w:proofErr w:type="spellEnd"/>
      <w:r w:rsidR="000C5EE1" w:rsidRPr="004C267F">
        <w:rPr>
          <w:rFonts w:ascii="Times New Roman" w:hAnsi="Times New Roman" w:cs="Times New Roman"/>
          <w:sz w:val="24"/>
          <w:szCs w:val="24"/>
        </w:rPr>
        <w:t xml:space="preserve"> «Южное» в целях осуществления следующего уставного вида деятельности предприятия: эксплуатация, техническое обслуживание, ремонт и модернизация подвижного состава и вагонного оборудования (п.2.2.6 Устава).</w:t>
      </w:r>
    </w:p>
    <w:p w14:paraId="6B491B8A" w14:textId="7CE600F3" w:rsidR="005E576B" w:rsidRPr="004C267F" w:rsidRDefault="005E576B" w:rsidP="008661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1.4. Источник финансирования</w:t>
      </w:r>
      <w:r w:rsidR="004F082D" w:rsidRPr="004C267F">
        <w:rPr>
          <w:rFonts w:ascii="Times New Roman" w:hAnsi="Times New Roman" w:cs="Times New Roman"/>
          <w:sz w:val="24"/>
          <w:szCs w:val="24"/>
        </w:rPr>
        <w:t>: собственные средства метрополитена.</w:t>
      </w:r>
    </w:p>
    <w:p w14:paraId="5DF70CA1" w14:textId="692EC2F9" w:rsidR="008421E5" w:rsidRPr="004C267F" w:rsidRDefault="00F70BE2" w:rsidP="00C02C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 xml:space="preserve">1.5. </w:t>
      </w:r>
      <w:proofErr w:type="gramStart"/>
      <w:r w:rsidR="00062C59" w:rsidRPr="004C267F">
        <w:rPr>
          <w:rFonts w:ascii="Times New Roman" w:hAnsi="Times New Roman" w:cs="Times New Roman"/>
          <w:sz w:val="24"/>
          <w:szCs w:val="24"/>
        </w:rPr>
        <w:t xml:space="preserve">Характеристика объекта оказания услуг: </w:t>
      </w:r>
      <w:r w:rsidR="000C5EE1" w:rsidRPr="004C267F">
        <w:rPr>
          <w:rFonts w:ascii="Times New Roman" w:hAnsi="Times New Roman" w:cs="Times New Roman"/>
          <w:sz w:val="24"/>
          <w:szCs w:val="24"/>
        </w:rPr>
        <w:t xml:space="preserve">мостовые краны, установленные в ОРК </w:t>
      </w:r>
      <w:proofErr w:type="spellStart"/>
      <w:r w:rsidR="000C5EE1" w:rsidRPr="004C267F">
        <w:rPr>
          <w:rFonts w:ascii="Times New Roman" w:hAnsi="Times New Roman" w:cs="Times New Roman"/>
          <w:sz w:val="24"/>
          <w:szCs w:val="24"/>
        </w:rPr>
        <w:t>электродепо</w:t>
      </w:r>
      <w:proofErr w:type="spellEnd"/>
      <w:r w:rsidR="000C5EE1" w:rsidRPr="004C267F">
        <w:rPr>
          <w:rFonts w:ascii="Times New Roman" w:hAnsi="Times New Roman" w:cs="Times New Roman"/>
          <w:sz w:val="24"/>
          <w:szCs w:val="24"/>
        </w:rPr>
        <w:t xml:space="preserve"> «Южное» ГУП «Петербургский метрополитен» (наименование, марки, грузоподъемность приведены в Перечне объектов на оказание услуг по техническому обслуживанию мостовых кранов и кранового пути (Приложение № 1 к Техническому заданию.</w:t>
      </w:r>
      <w:proofErr w:type="gramEnd"/>
    </w:p>
    <w:p w14:paraId="2E31D857" w14:textId="44E26469" w:rsidR="00B72792" w:rsidRPr="004C267F" w:rsidRDefault="00EF1106" w:rsidP="008661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1.6</w:t>
      </w:r>
      <w:r w:rsidR="00B72792" w:rsidRPr="004C267F">
        <w:rPr>
          <w:rFonts w:ascii="Times New Roman" w:hAnsi="Times New Roman" w:cs="Times New Roman"/>
          <w:sz w:val="24"/>
          <w:szCs w:val="24"/>
        </w:rPr>
        <w:t xml:space="preserve">. Сроки оказания услуг: с </w:t>
      </w:r>
      <w:r w:rsidR="00DD2468" w:rsidRPr="004C267F">
        <w:rPr>
          <w:rFonts w:ascii="Times New Roman" w:hAnsi="Times New Roman" w:cs="Times New Roman"/>
          <w:sz w:val="24"/>
          <w:szCs w:val="24"/>
        </w:rPr>
        <w:t>01</w:t>
      </w:r>
      <w:r w:rsidR="00B72792" w:rsidRPr="004C267F">
        <w:rPr>
          <w:rFonts w:ascii="Times New Roman" w:hAnsi="Times New Roman" w:cs="Times New Roman"/>
          <w:sz w:val="24"/>
          <w:szCs w:val="24"/>
        </w:rPr>
        <w:t>.</w:t>
      </w:r>
      <w:r w:rsidR="00DD2468" w:rsidRPr="004C267F">
        <w:rPr>
          <w:rFonts w:ascii="Times New Roman" w:hAnsi="Times New Roman" w:cs="Times New Roman"/>
          <w:sz w:val="24"/>
          <w:szCs w:val="24"/>
        </w:rPr>
        <w:t>10</w:t>
      </w:r>
      <w:r w:rsidR="00B72792" w:rsidRPr="004C267F">
        <w:rPr>
          <w:rFonts w:ascii="Times New Roman" w:hAnsi="Times New Roman" w:cs="Times New Roman"/>
          <w:sz w:val="24"/>
          <w:szCs w:val="24"/>
        </w:rPr>
        <w:t>.20</w:t>
      </w:r>
      <w:r w:rsidR="005B0EDA" w:rsidRPr="004C267F">
        <w:rPr>
          <w:rFonts w:ascii="Times New Roman" w:hAnsi="Times New Roman" w:cs="Times New Roman"/>
          <w:sz w:val="24"/>
          <w:szCs w:val="24"/>
        </w:rPr>
        <w:t>20</w:t>
      </w:r>
      <w:r w:rsidR="00B72792" w:rsidRPr="004C267F">
        <w:rPr>
          <w:rFonts w:ascii="Times New Roman" w:hAnsi="Times New Roman" w:cs="Times New Roman"/>
          <w:sz w:val="24"/>
          <w:szCs w:val="24"/>
        </w:rPr>
        <w:t xml:space="preserve"> по </w:t>
      </w:r>
      <w:r w:rsidR="00BE066D" w:rsidRPr="004C267F">
        <w:rPr>
          <w:rFonts w:ascii="Times New Roman" w:hAnsi="Times New Roman" w:cs="Times New Roman"/>
          <w:sz w:val="24"/>
          <w:szCs w:val="24"/>
        </w:rPr>
        <w:t>3</w:t>
      </w:r>
      <w:r w:rsidR="008421E5" w:rsidRPr="004C267F">
        <w:rPr>
          <w:rFonts w:ascii="Times New Roman" w:hAnsi="Times New Roman" w:cs="Times New Roman"/>
          <w:sz w:val="24"/>
          <w:szCs w:val="24"/>
        </w:rPr>
        <w:t>1</w:t>
      </w:r>
      <w:r w:rsidR="00B72792" w:rsidRPr="004C267F">
        <w:rPr>
          <w:rFonts w:ascii="Times New Roman" w:hAnsi="Times New Roman" w:cs="Times New Roman"/>
          <w:sz w:val="24"/>
          <w:szCs w:val="24"/>
        </w:rPr>
        <w:t>.</w:t>
      </w:r>
      <w:r w:rsidR="00DD2468" w:rsidRPr="004C267F">
        <w:rPr>
          <w:rFonts w:ascii="Times New Roman" w:hAnsi="Times New Roman" w:cs="Times New Roman"/>
          <w:sz w:val="24"/>
          <w:szCs w:val="24"/>
        </w:rPr>
        <w:t>12</w:t>
      </w:r>
      <w:r w:rsidR="00B72792" w:rsidRPr="004C267F">
        <w:rPr>
          <w:rFonts w:ascii="Times New Roman" w:hAnsi="Times New Roman" w:cs="Times New Roman"/>
          <w:sz w:val="24"/>
          <w:szCs w:val="24"/>
        </w:rPr>
        <w:t>.202</w:t>
      </w:r>
      <w:r w:rsidR="005B0EDA" w:rsidRPr="004C267F">
        <w:rPr>
          <w:rFonts w:ascii="Times New Roman" w:hAnsi="Times New Roman" w:cs="Times New Roman"/>
          <w:sz w:val="24"/>
          <w:szCs w:val="24"/>
        </w:rPr>
        <w:t>2</w:t>
      </w:r>
    </w:p>
    <w:p w14:paraId="78101366" w14:textId="53DB2A1E" w:rsidR="00F70BE2" w:rsidRPr="004C267F" w:rsidRDefault="00EF1106" w:rsidP="008661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1.7</w:t>
      </w:r>
      <w:r w:rsidR="00F70BE2" w:rsidRPr="004C267F">
        <w:rPr>
          <w:rFonts w:ascii="Times New Roman" w:hAnsi="Times New Roman" w:cs="Times New Roman"/>
          <w:sz w:val="24"/>
          <w:szCs w:val="24"/>
        </w:rPr>
        <w:t xml:space="preserve">. Место оказания услуг: г. Санкт-Петербург, п. </w:t>
      </w:r>
      <w:proofErr w:type="spellStart"/>
      <w:r w:rsidR="00F70BE2" w:rsidRPr="004C267F">
        <w:rPr>
          <w:rFonts w:ascii="Times New Roman" w:hAnsi="Times New Roman" w:cs="Times New Roman"/>
          <w:sz w:val="24"/>
          <w:szCs w:val="24"/>
        </w:rPr>
        <w:t>Шушары</w:t>
      </w:r>
      <w:proofErr w:type="spellEnd"/>
      <w:r w:rsidR="00F70BE2" w:rsidRPr="004C267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F70BE2" w:rsidRPr="004C267F">
        <w:rPr>
          <w:rFonts w:ascii="Times New Roman" w:hAnsi="Times New Roman" w:cs="Times New Roman"/>
          <w:sz w:val="24"/>
          <w:szCs w:val="24"/>
        </w:rPr>
        <w:t>Софийская</w:t>
      </w:r>
      <w:proofErr w:type="gramEnd"/>
      <w:r w:rsidR="00F70BE2" w:rsidRPr="004C267F">
        <w:rPr>
          <w:rFonts w:ascii="Times New Roman" w:hAnsi="Times New Roman" w:cs="Times New Roman"/>
          <w:sz w:val="24"/>
          <w:szCs w:val="24"/>
        </w:rPr>
        <w:t xml:space="preserve"> ул., дом 113</w:t>
      </w:r>
      <w:r w:rsidR="003427F9" w:rsidRPr="004C267F">
        <w:rPr>
          <w:rFonts w:ascii="Times New Roman" w:hAnsi="Times New Roman" w:cs="Times New Roman"/>
          <w:sz w:val="24"/>
          <w:szCs w:val="24"/>
        </w:rPr>
        <w:t>, строение 1</w:t>
      </w:r>
    </w:p>
    <w:p w14:paraId="7C028F9E" w14:textId="7FE0E7B7" w:rsidR="00F70BE2" w:rsidRPr="004C267F" w:rsidRDefault="00EF1106" w:rsidP="008661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1.8</w:t>
      </w:r>
      <w:r w:rsidR="00F70BE2" w:rsidRPr="004C267F">
        <w:rPr>
          <w:rFonts w:ascii="Times New Roman" w:hAnsi="Times New Roman" w:cs="Times New Roman"/>
          <w:sz w:val="24"/>
          <w:szCs w:val="24"/>
        </w:rPr>
        <w:t xml:space="preserve">. Время оказания услуг: в рабочие дни, с понедельника по четверг с 8:30 </w:t>
      </w:r>
      <w:r w:rsidR="00F70BE2" w:rsidRPr="004C267F">
        <w:rPr>
          <w:rFonts w:ascii="Times New Roman" w:hAnsi="Times New Roman" w:cs="Times New Roman"/>
          <w:sz w:val="24"/>
          <w:szCs w:val="24"/>
        </w:rPr>
        <w:br/>
        <w:t>до 16:00, в пятницу с 8:30 до 15:00</w:t>
      </w:r>
      <w:r w:rsidR="0034456F" w:rsidRPr="004C267F">
        <w:rPr>
          <w:rFonts w:ascii="Times New Roman" w:hAnsi="Times New Roman" w:cs="Times New Roman"/>
          <w:sz w:val="24"/>
          <w:szCs w:val="24"/>
        </w:rPr>
        <w:t>.</w:t>
      </w:r>
    </w:p>
    <w:p w14:paraId="29072DDD" w14:textId="77777777" w:rsidR="00672DC8" w:rsidRPr="004C267F" w:rsidRDefault="00672DC8" w:rsidP="0062726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775300" w14:textId="2D09C16F" w:rsidR="004C172E" w:rsidRPr="004C267F" w:rsidRDefault="004C172E" w:rsidP="00C35E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267F">
        <w:rPr>
          <w:rFonts w:ascii="Times New Roman" w:hAnsi="Times New Roman" w:cs="Times New Roman"/>
          <w:b/>
          <w:bCs/>
          <w:sz w:val="24"/>
          <w:szCs w:val="24"/>
        </w:rPr>
        <w:t xml:space="preserve">2. Требования к </w:t>
      </w:r>
      <w:r w:rsidR="00E97186" w:rsidRPr="004C267F">
        <w:rPr>
          <w:rFonts w:ascii="Times New Roman" w:hAnsi="Times New Roman" w:cs="Times New Roman"/>
          <w:b/>
          <w:bCs/>
          <w:sz w:val="24"/>
          <w:szCs w:val="24"/>
        </w:rPr>
        <w:t>оказанию услуг</w:t>
      </w:r>
    </w:p>
    <w:p w14:paraId="1DAF5A67" w14:textId="77777777" w:rsidR="00CB1543" w:rsidRPr="004C267F" w:rsidRDefault="00CB1543" w:rsidP="00C35E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8B8B55" w14:textId="18A154B8" w:rsidR="00C1572F" w:rsidRPr="004C267F" w:rsidRDefault="0041034F" w:rsidP="00C157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 xml:space="preserve">2.1. В рамках предмета договора необходимо оказать услуги по </w:t>
      </w:r>
      <w:r w:rsidRPr="004C267F">
        <w:rPr>
          <w:rFonts w:ascii="Times New Roman" w:hAnsi="Times New Roman" w:cs="Times New Roman"/>
          <w:bCs/>
          <w:sz w:val="24"/>
          <w:szCs w:val="24"/>
        </w:rPr>
        <w:t xml:space="preserve">техническому обслуживанию мостовых кранов и кранового пути </w:t>
      </w:r>
      <w:proofErr w:type="spellStart"/>
      <w:r w:rsidRPr="004C267F">
        <w:rPr>
          <w:rFonts w:ascii="Times New Roman" w:hAnsi="Times New Roman" w:cs="Times New Roman"/>
          <w:bCs/>
          <w:sz w:val="24"/>
          <w:szCs w:val="24"/>
        </w:rPr>
        <w:t>электродепо</w:t>
      </w:r>
      <w:proofErr w:type="spellEnd"/>
      <w:r w:rsidRPr="004C267F">
        <w:rPr>
          <w:rFonts w:ascii="Times New Roman" w:hAnsi="Times New Roman" w:cs="Times New Roman"/>
          <w:bCs/>
          <w:sz w:val="24"/>
          <w:szCs w:val="24"/>
        </w:rPr>
        <w:t xml:space="preserve"> «Южное» ГУП «Петербургский метрополитен»</w:t>
      </w:r>
      <w:r w:rsidRPr="004C267F">
        <w:rPr>
          <w:rFonts w:ascii="Times New Roman" w:hAnsi="Times New Roman" w:cs="Times New Roman"/>
          <w:sz w:val="24"/>
          <w:szCs w:val="24"/>
        </w:rPr>
        <w:t xml:space="preserve"> в полном объёме, предусмотренном</w:t>
      </w:r>
      <w:r w:rsidR="00C1572F" w:rsidRPr="004C267F">
        <w:rPr>
          <w:rFonts w:ascii="Times New Roman" w:hAnsi="Times New Roman" w:cs="Times New Roman"/>
          <w:sz w:val="24"/>
          <w:szCs w:val="24"/>
        </w:rPr>
        <w:t xml:space="preserve"> настоящим Техническим заданием. Услуги могут оказываться с привлечением соисполнителей.</w:t>
      </w:r>
    </w:p>
    <w:p w14:paraId="32475486" w14:textId="07F7BF4B" w:rsidR="0041034F" w:rsidRPr="004C267F" w:rsidRDefault="0041034F" w:rsidP="00410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 xml:space="preserve">2.2. </w:t>
      </w:r>
      <w:r w:rsidRPr="004C267F">
        <w:rPr>
          <w:rFonts w:ascii="Times New Roman" w:hAnsi="Times New Roman" w:cs="Times New Roman"/>
          <w:bCs/>
          <w:sz w:val="24"/>
          <w:szCs w:val="24"/>
        </w:rPr>
        <w:t>Объем услуг определяется исходя из фактической потребности Заказчика</w:t>
      </w:r>
      <w:r w:rsidRPr="004C267F">
        <w:rPr>
          <w:rFonts w:ascii="Times New Roman" w:hAnsi="Times New Roman" w:cs="Times New Roman"/>
          <w:sz w:val="24"/>
          <w:szCs w:val="24"/>
        </w:rPr>
        <w:t>. Оплата оказанных услуг, осуществляется по цене единицы услуги, исходя из объема фактически оказанных услуг, но в размере, не превышающем максимального значения цены договора.</w:t>
      </w:r>
    </w:p>
    <w:p w14:paraId="0C19F7BD" w14:textId="5F5E93F1" w:rsidR="00504667" w:rsidRPr="004C267F" w:rsidRDefault="00504667" w:rsidP="005046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В течение срока действия Договора Исполнитель оказывает услуги на основании Заявок Заказчика (Приложение № 4 к Техническому заданию).</w:t>
      </w:r>
    </w:p>
    <w:p w14:paraId="5B41C807" w14:textId="7B9919A4" w:rsidR="00504667" w:rsidRPr="004C267F" w:rsidRDefault="00504667" w:rsidP="005046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В Заявке указываются порядковый номер, дата ее составления, сроки оказания услуг, обслуживаемый объект, тип технического обслуживания и количество оказываемых услуг.</w:t>
      </w:r>
    </w:p>
    <w:p w14:paraId="05A3A17E" w14:textId="77777777" w:rsidR="00504667" w:rsidRPr="004C267F" w:rsidRDefault="00504667" w:rsidP="005046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Заявки на оказание услуг направляются в адрес Исполнителя в 2 (двух) экземплярах в соответствии с его почтовыми реквизитами, указанными в договоре, курьером или заказным письмом с уведомлением о вручении, а также по факсу или адресу электронной почты.</w:t>
      </w:r>
    </w:p>
    <w:p w14:paraId="7177164B" w14:textId="233BC65D" w:rsidR="00504667" w:rsidRPr="004C267F" w:rsidRDefault="00504667" w:rsidP="005046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 xml:space="preserve">Исполнитель в течение </w:t>
      </w:r>
      <w:r w:rsidR="00D75F72">
        <w:rPr>
          <w:rFonts w:ascii="Times New Roman" w:hAnsi="Times New Roman" w:cs="Times New Roman"/>
          <w:sz w:val="24"/>
          <w:szCs w:val="24"/>
        </w:rPr>
        <w:t>3</w:t>
      </w:r>
      <w:r w:rsidRPr="004C267F">
        <w:rPr>
          <w:rFonts w:ascii="Times New Roman" w:hAnsi="Times New Roman" w:cs="Times New Roman"/>
          <w:sz w:val="24"/>
          <w:szCs w:val="24"/>
        </w:rPr>
        <w:t xml:space="preserve"> (</w:t>
      </w:r>
      <w:r w:rsidR="00D75F72">
        <w:rPr>
          <w:rFonts w:ascii="Times New Roman" w:hAnsi="Times New Roman" w:cs="Times New Roman"/>
          <w:sz w:val="24"/>
          <w:szCs w:val="24"/>
        </w:rPr>
        <w:t>трех</w:t>
      </w:r>
      <w:r w:rsidRPr="004C267F">
        <w:rPr>
          <w:rFonts w:ascii="Times New Roman" w:hAnsi="Times New Roman" w:cs="Times New Roman"/>
          <w:sz w:val="24"/>
          <w:szCs w:val="24"/>
        </w:rPr>
        <w:t>) рабочих дней со дня получения Заявки, утверждает Заявку и направляет 1 (один) экземпляр Заказчику, курьером или заказным письмом с уведомлением о вручении, а также по факсу или адресу электронной почты.</w:t>
      </w:r>
    </w:p>
    <w:p w14:paraId="009F2BF1" w14:textId="77777777" w:rsidR="00504667" w:rsidRPr="004C267F" w:rsidRDefault="00504667" w:rsidP="005046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Со дня утверждения Заявки обеими Сторонами, данные по объему услуг, которые необходимо оказать, считаются согласованными Сторонами.</w:t>
      </w:r>
    </w:p>
    <w:p w14:paraId="75657737" w14:textId="77777777" w:rsidR="00504667" w:rsidRPr="004C267F" w:rsidRDefault="00504667" w:rsidP="005046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Срок оказания услуг по каждой Заявке не более 15 (Пятнадцати) рабочих дней со дня утверждения Заявки обеими сторонами.</w:t>
      </w:r>
    </w:p>
    <w:p w14:paraId="7087E4CA" w14:textId="3E36B79C" w:rsidR="001C14F8" w:rsidRPr="004C267F" w:rsidRDefault="00363A84" w:rsidP="001C1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4C267F" w:rsidRPr="004C267F">
        <w:rPr>
          <w:rFonts w:ascii="Times New Roman" w:hAnsi="Times New Roman" w:cs="Times New Roman"/>
          <w:sz w:val="24"/>
          <w:szCs w:val="24"/>
        </w:rPr>
        <w:t>3</w:t>
      </w:r>
      <w:r w:rsidR="003E1447" w:rsidRPr="004C267F">
        <w:rPr>
          <w:rFonts w:ascii="Times New Roman" w:hAnsi="Times New Roman" w:cs="Times New Roman"/>
          <w:sz w:val="24"/>
          <w:szCs w:val="24"/>
        </w:rPr>
        <w:t xml:space="preserve">. </w:t>
      </w:r>
      <w:r w:rsidR="001C14F8" w:rsidRPr="004C267F">
        <w:rPr>
          <w:rFonts w:ascii="Times New Roman" w:hAnsi="Times New Roman" w:cs="Times New Roman"/>
          <w:sz w:val="24"/>
          <w:szCs w:val="24"/>
        </w:rPr>
        <w:t>Перечень и состав оказываемых услуг указан в Приложени</w:t>
      </w:r>
      <w:r w:rsidR="00830625" w:rsidRPr="004C267F">
        <w:rPr>
          <w:rFonts w:ascii="Times New Roman" w:hAnsi="Times New Roman" w:cs="Times New Roman"/>
          <w:sz w:val="24"/>
          <w:szCs w:val="24"/>
        </w:rPr>
        <w:t>ях</w:t>
      </w:r>
      <w:r w:rsidR="001C14F8" w:rsidRPr="004C267F">
        <w:rPr>
          <w:rFonts w:ascii="Times New Roman" w:hAnsi="Times New Roman" w:cs="Times New Roman"/>
          <w:sz w:val="24"/>
          <w:szCs w:val="24"/>
        </w:rPr>
        <w:t xml:space="preserve"> № </w:t>
      </w:r>
      <w:r w:rsidR="00830625" w:rsidRPr="004C267F">
        <w:rPr>
          <w:rFonts w:ascii="Times New Roman" w:hAnsi="Times New Roman" w:cs="Times New Roman"/>
          <w:sz w:val="24"/>
          <w:szCs w:val="24"/>
        </w:rPr>
        <w:t>2 и № 3</w:t>
      </w:r>
      <w:r w:rsidR="001C14F8" w:rsidRPr="004C267F">
        <w:rPr>
          <w:rFonts w:ascii="Times New Roman" w:hAnsi="Times New Roman" w:cs="Times New Roman"/>
          <w:sz w:val="24"/>
          <w:szCs w:val="24"/>
        </w:rPr>
        <w:t xml:space="preserve"> к Техническому заданию.</w:t>
      </w:r>
    </w:p>
    <w:p w14:paraId="17F8061C" w14:textId="1D9D43C9" w:rsidR="009D563F" w:rsidRPr="004C267F" w:rsidRDefault="009D563F" w:rsidP="009D563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sz w:val="24"/>
          <w:szCs w:val="24"/>
        </w:rPr>
        <w:t>2.</w:t>
      </w:r>
      <w:r w:rsidR="004C267F" w:rsidRPr="004C267F">
        <w:rPr>
          <w:rFonts w:ascii="Times New Roman" w:hAnsi="Times New Roman" w:cs="Times New Roman"/>
          <w:sz w:val="24"/>
          <w:szCs w:val="24"/>
        </w:rPr>
        <w:t>4</w:t>
      </w:r>
      <w:r w:rsidRPr="004C267F">
        <w:rPr>
          <w:rFonts w:ascii="Times New Roman" w:hAnsi="Times New Roman" w:cs="Times New Roman"/>
          <w:sz w:val="24"/>
          <w:szCs w:val="24"/>
        </w:rPr>
        <w:t xml:space="preserve">. </w:t>
      </w:r>
      <w:r w:rsidRPr="004C267F">
        <w:rPr>
          <w:rFonts w:ascii="Times New Roman" w:hAnsi="Times New Roman" w:cs="Times New Roman"/>
          <w:sz w:val="24"/>
          <w:szCs w:val="24"/>
          <w:lang w:eastAsia="en-US"/>
        </w:rPr>
        <w:t xml:space="preserve">Услуги должны оказываться с соблюдением </w:t>
      </w:r>
      <w:r w:rsidRPr="004C267F">
        <w:rPr>
          <w:rFonts w:ascii="Times New Roman" w:hAnsi="Times New Roman" w:cs="Times New Roman"/>
          <w:bCs/>
          <w:sz w:val="24"/>
          <w:szCs w:val="24"/>
          <w:lang w:eastAsia="en-US"/>
        </w:rPr>
        <w:t>требований, установленных следующими документами</w:t>
      </w:r>
      <w:r w:rsidRPr="004C267F">
        <w:rPr>
          <w:rFonts w:ascii="Times New Roman" w:hAnsi="Times New Roman" w:cs="Times New Roman"/>
          <w:sz w:val="24"/>
          <w:szCs w:val="24"/>
          <w:lang w:eastAsia="en-US"/>
        </w:rPr>
        <w:t xml:space="preserve"> в действующей редакции, с учетом изменений и дополнений</w:t>
      </w:r>
      <w:r w:rsidR="00166AE7" w:rsidRPr="004C267F">
        <w:rPr>
          <w:rFonts w:ascii="Times New Roman" w:hAnsi="Times New Roman" w:cs="Times New Roman"/>
          <w:sz w:val="24"/>
          <w:szCs w:val="24"/>
          <w:lang w:eastAsia="en-US"/>
        </w:rPr>
        <w:t xml:space="preserve"> на момент оказания услуг</w:t>
      </w:r>
      <w:r w:rsidRPr="004C267F">
        <w:rPr>
          <w:rFonts w:ascii="Times New Roman" w:hAnsi="Times New Roman" w:cs="Times New Roman"/>
          <w:sz w:val="24"/>
          <w:szCs w:val="24"/>
          <w:lang w:eastAsia="en-US"/>
        </w:rPr>
        <w:t>, а именно</w:t>
      </w:r>
      <w:r w:rsidRPr="004C267F">
        <w:rPr>
          <w:rFonts w:ascii="Times New Roman" w:hAnsi="Times New Roman" w:cs="Times New Roman"/>
          <w:bCs/>
          <w:sz w:val="24"/>
          <w:szCs w:val="24"/>
          <w:lang w:eastAsia="en-US"/>
        </w:rPr>
        <w:t>:</w:t>
      </w:r>
    </w:p>
    <w:p w14:paraId="185E4D0C" w14:textId="77777777" w:rsidR="0041034F" w:rsidRPr="004C267F" w:rsidRDefault="0041034F" w:rsidP="004103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>- «Правил эксплуатации электроустановок потребителей», введённых в действие Приказом Минэнерго России от 13.01.2003 № 6;</w:t>
      </w:r>
    </w:p>
    <w:p w14:paraId="74BE7D54" w14:textId="77777777" w:rsidR="0041034F" w:rsidRPr="004C267F" w:rsidRDefault="0041034F" w:rsidP="004103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>- «Правил противопожарного режима в РФ», утвержденных Постановлением Правительства Российской Федерации от 25.04.2012 №390;</w:t>
      </w:r>
    </w:p>
    <w:p w14:paraId="4ADAF3A7" w14:textId="77777777" w:rsidR="0041034F" w:rsidRPr="004C267F" w:rsidRDefault="0041034F" w:rsidP="004103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>- ПУЭ «Правила устройства электроустановок», введённые в действие Приказом Минэнерго России от 08.07.2002 № 204;</w:t>
      </w:r>
    </w:p>
    <w:p w14:paraId="4CC23C7D" w14:textId="77777777" w:rsidR="0041034F" w:rsidRPr="004C267F" w:rsidRDefault="0041034F" w:rsidP="004103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 xml:space="preserve">- «Правил техники безопасности при эксплуатации электроустановок», введённых </w:t>
      </w:r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br/>
        <w:t xml:space="preserve">в действие Приказом Министерства труда и социальной защиты Российской Федерации </w:t>
      </w:r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br/>
        <w:t>от 24 июля 2013 года № 328н;</w:t>
      </w:r>
    </w:p>
    <w:p w14:paraId="529753B0" w14:textId="77777777" w:rsidR="0041034F" w:rsidRPr="004C267F" w:rsidRDefault="0041034F" w:rsidP="004103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>- «Правил по охране труда при работе на высоте», утвержденные приказом Министерства труда и социальной защиты РФ от 28 марта 2014 года № 155н;</w:t>
      </w:r>
    </w:p>
    <w:p w14:paraId="12725D55" w14:textId="77777777" w:rsidR="0041034F" w:rsidRPr="004C267F" w:rsidRDefault="0041034F" w:rsidP="004103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>- Федеральных норм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утвержденных приказом Федеральной службой по экологическому, технологическому и атомному надзору от 12.11.2013 № 533;</w:t>
      </w:r>
    </w:p>
    <w:p w14:paraId="487349EA" w14:textId="77777777" w:rsidR="0041034F" w:rsidRPr="004C267F" w:rsidRDefault="0041034F" w:rsidP="004103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>- ФЗ № 123 «Технический регламент о требованиях пожарной безопасности», от 22.07.2008.</w:t>
      </w:r>
    </w:p>
    <w:p w14:paraId="77496FC8" w14:textId="64A5A925" w:rsidR="008421E5" w:rsidRPr="004C267F" w:rsidRDefault="008421E5" w:rsidP="00842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 xml:space="preserve">- </w:t>
      </w:r>
      <w:proofErr w:type="gramStart"/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>Действующей</w:t>
      </w:r>
      <w:proofErr w:type="gramEnd"/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 xml:space="preserve"> «Инструкция о порядке оказания услуг сторонними организациями в эксплуатируемых сооружениях Петербургского метрополитена, в рамках исполнения договоров, заключенных по 223-ФЗ» (приказ № 1806 от 16.11.2018);</w:t>
      </w:r>
    </w:p>
    <w:p w14:paraId="57523FDE" w14:textId="06DD1D4C" w:rsidR="008421E5" w:rsidRPr="004C267F" w:rsidRDefault="008421E5" w:rsidP="00842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 xml:space="preserve">- Действующей инструкцией «О </w:t>
      </w:r>
      <w:proofErr w:type="gramStart"/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>пропускном</w:t>
      </w:r>
      <w:proofErr w:type="gramEnd"/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 xml:space="preserve"> и </w:t>
      </w:r>
      <w:proofErr w:type="spellStart"/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>внутриобъектовом</w:t>
      </w:r>
      <w:proofErr w:type="spellEnd"/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 xml:space="preserve"> режимах на объектах ГУП «Петербургский метрополитен», введенная в действие приказом начальника метрополитена от 18.10.2018 № 1594;</w:t>
      </w:r>
    </w:p>
    <w:p w14:paraId="154AA4F2" w14:textId="77777777" w:rsidR="0041034F" w:rsidRPr="004C267F" w:rsidRDefault="0041034F" w:rsidP="004103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>- Паспортов и руководств по эксплуатации на обслуживаемое оборудование;</w:t>
      </w:r>
    </w:p>
    <w:p w14:paraId="5635D308" w14:textId="671D0CEF" w:rsidR="00830625" w:rsidRPr="004C267F" w:rsidRDefault="00830625" w:rsidP="004103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color w:val="000000"/>
          <w:spacing w:val="-6"/>
          <w:sz w:val="24"/>
          <w:szCs w:val="24"/>
          <w:lang w:eastAsia="en-US"/>
        </w:rPr>
        <w:t>- СанПиН и другая действующая нормативно-техническая документация.</w:t>
      </w:r>
    </w:p>
    <w:p w14:paraId="48EF3196" w14:textId="2C1886D4" w:rsidR="008A1C4F" w:rsidRPr="004C267F" w:rsidRDefault="001C14F8" w:rsidP="004526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</w:t>
      </w:r>
      <w:r w:rsidR="004C267F" w:rsidRPr="004C267F">
        <w:rPr>
          <w:rFonts w:ascii="Times New Roman" w:hAnsi="Times New Roman" w:cs="Times New Roman"/>
          <w:sz w:val="24"/>
          <w:szCs w:val="24"/>
        </w:rPr>
        <w:t>5</w:t>
      </w:r>
      <w:r w:rsidR="00852A5E" w:rsidRPr="004C267F">
        <w:rPr>
          <w:rFonts w:ascii="Times New Roman" w:hAnsi="Times New Roman" w:cs="Times New Roman"/>
          <w:sz w:val="24"/>
          <w:szCs w:val="24"/>
        </w:rPr>
        <w:t>.</w:t>
      </w:r>
      <w:r w:rsidR="004526B9" w:rsidRPr="004C267F">
        <w:rPr>
          <w:rFonts w:ascii="Times New Roman" w:hAnsi="Times New Roman" w:cs="Times New Roman"/>
          <w:sz w:val="24"/>
          <w:szCs w:val="24"/>
        </w:rPr>
        <w:t xml:space="preserve"> </w:t>
      </w:r>
      <w:r w:rsidR="008A1C4F" w:rsidRPr="004C267F">
        <w:rPr>
          <w:rFonts w:ascii="Times New Roman" w:hAnsi="Times New Roman" w:cs="Times New Roman"/>
          <w:sz w:val="24"/>
          <w:szCs w:val="24"/>
        </w:rPr>
        <w:t xml:space="preserve">Исполнитель в течение срока действия </w:t>
      </w:r>
      <w:r w:rsidR="009C13AB" w:rsidRPr="004C267F">
        <w:rPr>
          <w:rFonts w:ascii="Times New Roman" w:hAnsi="Times New Roman" w:cs="Times New Roman"/>
          <w:sz w:val="24"/>
          <w:szCs w:val="24"/>
        </w:rPr>
        <w:t>договора</w:t>
      </w:r>
      <w:r w:rsidR="008A1C4F" w:rsidRPr="004C267F">
        <w:rPr>
          <w:rFonts w:ascii="Times New Roman" w:hAnsi="Times New Roman" w:cs="Times New Roman"/>
          <w:sz w:val="24"/>
          <w:szCs w:val="24"/>
        </w:rPr>
        <w:t xml:space="preserve"> должен привлекать к оказанию услуг лиц, имеющих гражданство РФ и/или лиц, имеющих официальное разрешение на работу на территории РФ.</w:t>
      </w:r>
    </w:p>
    <w:p w14:paraId="1B4E3231" w14:textId="4C00D682" w:rsidR="008A1C4F" w:rsidRPr="004C267F" w:rsidRDefault="001C14F8" w:rsidP="004526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</w:t>
      </w:r>
      <w:r w:rsidR="004C267F" w:rsidRPr="004C267F">
        <w:rPr>
          <w:rFonts w:ascii="Times New Roman" w:hAnsi="Times New Roman" w:cs="Times New Roman"/>
          <w:sz w:val="24"/>
          <w:szCs w:val="24"/>
        </w:rPr>
        <w:t>6</w:t>
      </w:r>
      <w:r w:rsidR="00852A5E" w:rsidRPr="004C267F">
        <w:rPr>
          <w:rFonts w:ascii="Times New Roman" w:hAnsi="Times New Roman" w:cs="Times New Roman"/>
          <w:sz w:val="24"/>
          <w:szCs w:val="24"/>
        </w:rPr>
        <w:t>.</w:t>
      </w:r>
      <w:r w:rsidR="004526B9" w:rsidRPr="004C267F">
        <w:rPr>
          <w:rFonts w:ascii="Times New Roman" w:hAnsi="Times New Roman" w:cs="Times New Roman"/>
          <w:sz w:val="24"/>
          <w:szCs w:val="24"/>
        </w:rPr>
        <w:t xml:space="preserve"> </w:t>
      </w:r>
      <w:r w:rsidR="008A1C4F" w:rsidRPr="004C267F">
        <w:rPr>
          <w:rFonts w:ascii="Times New Roman" w:hAnsi="Times New Roman" w:cs="Times New Roman"/>
          <w:sz w:val="24"/>
          <w:szCs w:val="24"/>
        </w:rPr>
        <w:t>Исполнитель несёт ответственность за привлечение к выполнению работ лиц, которые в соответствии со ст.10 Федерального закона от 09.02.2007 №16-ФЗ «О транспортной безопасности», в связи с установленными ограничениями, не принимаются на работу, связанную с обеспечением транспортной безопасности.</w:t>
      </w:r>
    </w:p>
    <w:p w14:paraId="0BEA72BC" w14:textId="38EF6F61" w:rsidR="008A1C4F" w:rsidRPr="004C267F" w:rsidRDefault="001C14F8" w:rsidP="004526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</w:t>
      </w:r>
      <w:r w:rsidR="004C267F" w:rsidRPr="004C267F">
        <w:rPr>
          <w:rFonts w:ascii="Times New Roman" w:hAnsi="Times New Roman" w:cs="Times New Roman"/>
          <w:sz w:val="24"/>
          <w:szCs w:val="24"/>
        </w:rPr>
        <w:t>7</w:t>
      </w:r>
      <w:r w:rsidR="004526B9" w:rsidRPr="004C267F">
        <w:rPr>
          <w:rFonts w:ascii="Times New Roman" w:hAnsi="Times New Roman" w:cs="Times New Roman"/>
          <w:sz w:val="24"/>
          <w:szCs w:val="24"/>
        </w:rPr>
        <w:t xml:space="preserve">. </w:t>
      </w:r>
      <w:r w:rsidR="008A1C4F" w:rsidRPr="004C267F">
        <w:rPr>
          <w:rFonts w:ascii="Times New Roman" w:hAnsi="Times New Roman" w:cs="Times New Roman"/>
          <w:sz w:val="24"/>
          <w:szCs w:val="24"/>
        </w:rPr>
        <w:t xml:space="preserve">Вход работников в эксплуатируемые сооружения должен осуществляться по </w:t>
      </w:r>
      <w:r w:rsidR="00363A84" w:rsidRPr="004C267F">
        <w:rPr>
          <w:rFonts w:ascii="Times New Roman" w:hAnsi="Times New Roman" w:cs="Times New Roman"/>
          <w:sz w:val="24"/>
          <w:szCs w:val="24"/>
        </w:rPr>
        <w:t>постоянным</w:t>
      </w:r>
      <w:r w:rsidR="008A1C4F" w:rsidRPr="004C267F">
        <w:rPr>
          <w:rFonts w:ascii="Times New Roman" w:hAnsi="Times New Roman" w:cs="Times New Roman"/>
          <w:sz w:val="24"/>
          <w:szCs w:val="24"/>
        </w:rPr>
        <w:t xml:space="preserve"> пропускам.</w:t>
      </w:r>
      <w:r w:rsidR="004526B9" w:rsidRPr="004C267F">
        <w:rPr>
          <w:rFonts w:ascii="Times New Roman" w:hAnsi="Times New Roman" w:cs="Times New Roman"/>
          <w:sz w:val="24"/>
          <w:szCs w:val="24"/>
        </w:rPr>
        <w:t xml:space="preserve"> </w:t>
      </w:r>
      <w:r w:rsidR="008A1C4F" w:rsidRPr="004C267F">
        <w:rPr>
          <w:rFonts w:ascii="Times New Roman" w:hAnsi="Times New Roman" w:cs="Times New Roman"/>
          <w:sz w:val="24"/>
          <w:szCs w:val="24"/>
        </w:rPr>
        <w:t xml:space="preserve">Исполнитель обязан обратиться за получением пропусков в соответствии с требованиями действующей инструкции «О пропускном и </w:t>
      </w:r>
      <w:proofErr w:type="spellStart"/>
      <w:r w:rsidR="008A1C4F" w:rsidRPr="004C267F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="008A1C4F" w:rsidRPr="004C267F">
        <w:rPr>
          <w:rFonts w:ascii="Times New Roman" w:hAnsi="Times New Roman" w:cs="Times New Roman"/>
          <w:sz w:val="24"/>
          <w:szCs w:val="24"/>
        </w:rPr>
        <w:t xml:space="preserve"> режиме на объектах ГУП «Петербургский метрополитен», введенной в действие приказом начальника метрополитена от 1</w:t>
      </w:r>
      <w:r w:rsidR="000A2D21" w:rsidRPr="004C267F">
        <w:rPr>
          <w:rFonts w:ascii="Times New Roman" w:hAnsi="Times New Roman" w:cs="Times New Roman"/>
          <w:sz w:val="24"/>
          <w:szCs w:val="24"/>
        </w:rPr>
        <w:t>8</w:t>
      </w:r>
      <w:r w:rsidR="008A1C4F" w:rsidRPr="004C267F">
        <w:rPr>
          <w:rFonts w:ascii="Times New Roman" w:hAnsi="Times New Roman" w:cs="Times New Roman"/>
          <w:sz w:val="24"/>
          <w:szCs w:val="24"/>
        </w:rPr>
        <w:t>.</w:t>
      </w:r>
      <w:r w:rsidR="000A2D21" w:rsidRPr="004C267F">
        <w:rPr>
          <w:rFonts w:ascii="Times New Roman" w:hAnsi="Times New Roman" w:cs="Times New Roman"/>
          <w:sz w:val="24"/>
          <w:szCs w:val="24"/>
        </w:rPr>
        <w:t>10</w:t>
      </w:r>
      <w:r w:rsidR="008A1C4F" w:rsidRPr="004C267F">
        <w:rPr>
          <w:rFonts w:ascii="Times New Roman" w:hAnsi="Times New Roman" w:cs="Times New Roman"/>
          <w:sz w:val="24"/>
          <w:szCs w:val="24"/>
        </w:rPr>
        <w:t xml:space="preserve">.2018 № </w:t>
      </w:r>
      <w:r w:rsidR="000A2D21" w:rsidRPr="004C267F">
        <w:rPr>
          <w:rFonts w:ascii="Times New Roman" w:hAnsi="Times New Roman" w:cs="Times New Roman"/>
          <w:sz w:val="24"/>
          <w:szCs w:val="24"/>
        </w:rPr>
        <w:t>1594</w:t>
      </w:r>
      <w:r w:rsidR="008A1C4F" w:rsidRPr="004C267F">
        <w:rPr>
          <w:rFonts w:ascii="Times New Roman" w:hAnsi="Times New Roman" w:cs="Times New Roman"/>
          <w:sz w:val="24"/>
          <w:szCs w:val="24"/>
        </w:rPr>
        <w:t>.</w:t>
      </w:r>
      <w:r w:rsidR="00A8273D" w:rsidRPr="004C267F">
        <w:rPr>
          <w:rFonts w:ascii="Times New Roman" w:hAnsi="Times New Roman" w:cs="Times New Roman"/>
          <w:sz w:val="24"/>
          <w:szCs w:val="24"/>
        </w:rPr>
        <w:t xml:space="preserve"> Для оформления пропусков, до начала оказания услуг, а также в дальнейшем, в случае привлечения к оказанию услуг новых сотрудников, Исполнитель </w:t>
      </w:r>
      <w:proofErr w:type="gramStart"/>
      <w:r w:rsidR="00A8273D" w:rsidRPr="004C267F">
        <w:rPr>
          <w:rFonts w:ascii="Times New Roman" w:hAnsi="Times New Roman" w:cs="Times New Roman"/>
          <w:sz w:val="24"/>
          <w:szCs w:val="24"/>
        </w:rPr>
        <w:t>обязан предоставить Заказчику сведения обо всех работающих сотрудниках на объектах, в том числе иностранных гражданах (с предоставлением заверенных копий всех разрешающих документов на каждого иностранного сотрудника)</w:t>
      </w:r>
      <w:proofErr w:type="gramEnd"/>
    </w:p>
    <w:p w14:paraId="3C38BAD8" w14:textId="4F8BE497" w:rsidR="004526B9" w:rsidRPr="004C267F" w:rsidRDefault="001C14F8" w:rsidP="004526B9">
      <w:pPr>
        <w:pStyle w:val="affff3"/>
        <w:widowControl w:val="0"/>
        <w:suppressAutoHyphens/>
        <w:ind w:left="0" w:firstLine="709"/>
        <w:contextualSpacing/>
        <w:jc w:val="both"/>
        <w:rPr>
          <w:lang w:eastAsia="zh-CN"/>
        </w:rPr>
      </w:pPr>
      <w:r w:rsidRPr="004C267F">
        <w:rPr>
          <w:lang w:eastAsia="zh-CN"/>
        </w:rPr>
        <w:t>2.</w:t>
      </w:r>
      <w:r w:rsidR="004C267F" w:rsidRPr="004C267F">
        <w:rPr>
          <w:lang w:eastAsia="zh-CN"/>
        </w:rPr>
        <w:t>8</w:t>
      </w:r>
      <w:r w:rsidR="00852A5E" w:rsidRPr="004C267F">
        <w:rPr>
          <w:lang w:eastAsia="zh-CN"/>
        </w:rPr>
        <w:t>.</w:t>
      </w:r>
      <w:r w:rsidR="004526B9" w:rsidRPr="004C267F">
        <w:rPr>
          <w:lang w:eastAsia="zh-CN"/>
        </w:rPr>
        <w:t xml:space="preserve"> </w:t>
      </w:r>
      <w:proofErr w:type="gramStart"/>
      <w:r w:rsidR="004526B9" w:rsidRPr="004C267F">
        <w:rPr>
          <w:lang w:eastAsia="zh-CN"/>
        </w:rPr>
        <w:t xml:space="preserve">Выдача постоянных пропусков на объекты метрополитена осуществляется по согласованию с уполномоченными подразделениями органов Федеральной службы безопасности Российской Федерации и органов внутренних дел в порядке, установленном действующей инструкцией «О пропускном и </w:t>
      </w:r>
      <w:proofErr w:type="spellStart"/>
      <w:r w:rsidR="004526B9" w:rsidRPr="004C267F">
        <w:rPr>
          <w:lang w:eastAsia="zh-CN"/>
        </w:rPr>
        <w:t>внутриобъектовом</w:t>
      </w:r>
      <w:proofErr w:type="spellEnd"/>
      <w:r w:rsidR="004526B9" w:rsidRPr="004C267F">
        <w:rPr>
          <w:lang w:eastAsia="zh-CN"/>
        </w:rPr>
        <w:t xml:space="preserve"> режимах на объектах ГУП «Петербургский метрополитен»</w:t>
      </w:r>
      <w:r w:rsidR="009742C1" w:rsidRPr="004C267F">
        <w:rPr>
          <w:lang w:eastAsia="zh-CN"/>
        </w:rPr>
        <w:t xml:space="preserve"> </w:t>
      </w:r>
      <w:r w:rsidR="009742C1" w:rsidRPr="004C267F">
        <w:rPr>
          <w:color w:val="000000"/>
          <w:spacing w:val="-6"/>
          <w:lang w:eastAsia="en-US"/>
        </w:rPr>
        <w:t>от 1</w:t>
      </w:r>
      <w:r w:rsidR="00A8273D" w:rsidRPr="004C267F">
        <w:rPr>
          <w:color w:val="000000"/>
          <w:spacing w:val="-6"/>
          <w:lang w:eastAsia="en-US"/>
        </w:rPr>
        <w:t>8</w:t>
      </w:r>
      <w:r w:rsidR="009742C1" w:rsidRPr="004C267F">
        <w:rPr>
          <w:color w:val="000000"/>
          <w:spacing w:val="-6"/>
          <w:lang w:eastAsia="en-US"/>
        </w:rPr>
        <w:t>.</w:t>
      </w:r>
      <w:r w:rsidR="00A8273D" w:rsidRPr="004C267F">
        <w:rPr>
          <w:color w:val="000000"/>
          <w:spacing w:val="-6"/>
          <w:lang w:eastAsia="en-US"/>
        </w:rPr>
        <w:t>10</w:t>
      </w:r>
      <w:r w:rsidR="009742C1" w:rsidRPr="004C267F">
        <w:rPr>
          <w:color w:val="000000"/>
          <w:spacing w:val="-6"/>
          <w:lang w:eastAsia="en-US"/>
        </w:rPr>
        <w:t xml:space="preserve">.2018 № </w:t>
      </w:r>
      <w:r w:rsidR="00A8273D" w:rsidRPr="004C267F">
        <w:rPr>
          <w:color w:val="000000"/>
          <w:spacing w:val="-6"/>
          <w:lang w:eastAsia="en-US"/>
        </w:rPr>
        <w:t>1594</w:t>
      </w:r>
      <w:r w:rsidR="004526B9" w:rsidRPr="004C267F">
        <w:rPr>
          <w:lang w:eastAsia="zh-CN"/>
        </w:rPr>
        <w:t xml:space="preserve"> (п. 16 Правил допуска на объект метрополитена, Постановление правительства от 05.04.2017 № 410 «Об утверждении требования по обеспечению транспортной безопасности, в</w:t>
      </w:r>
      <w:proofErr w:type="gramEnd"/>
      <w:r w:rsidR="004526B9" w:rsidRPr="004C267F">
        <w:rPr>
          <w:lang w:eastAsia="zh-CN"/>
        </w:rPr>
        <w:t xml:space="preserve"> том числе требования к антитеррористической защищенности объектов (территорий), учитывающие уровни безопасности для различных категорий метрополитенов»).</w:t>
      </w:r>
    </w:p>
    <w:p w14:paraId="4EFA7C59" w14:textId="24E552E6" w:rsidR="00147328" w:rsidRPr="004C267F" w:rsidRDefault="004526B9" w:rsidP="004526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C267F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="00C01AC6" w:rsidRPr="004C267F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="004C267F" w:rsidRPr="004C267F">
        <w:rPr>
          <w:rFonts w:ascii="Times New Roman" w:hAnsi="Times New Roman" w:cs="Times New Roman"/>
          <w:sz w:val="24"/>
          <w:szCs w:val="24"/>
          <w:lang w:eastAsia="zh-CN"/>
        </w:rPr>
        <w:t>9</w:t>
      </w:r>
      <w:r w:rsidR="00147328" w:rsidRPr="004C267F">
        <w:rPr>
          <w:rFonts w:ascii="Times New Roman" w:hAnsi="Times New Roman" w:cs="Times New Roman"/>
          <w:sz w:val="24"/>
          <w:szCs w:val="24"/>
          <w:lang w:eastAsia="zh-CN"/>
        </w:rPr>
        <w:t xml:space="preserve">. Исполнитель несет ответственность за соблюдение своими сотрудниками при оказании </w:t>
      </w:r>
      <w:r w:rsidR="00147328" w:rsidRPr="004C267F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услуг правил охраны труда, правил противопожарной безопасности, электробезопасности и охраны окружающей среды, за прохождение всех необходимых инструктажей.</w:t>
      </w:r>
    </w:p>
    <w:p w14:paraId="7A813E31" w14:textId="6F6F0DF9" w:rsidR="00147328" w:rsidRPr="004C267F" w:rsidRDefault="00C01AC6" w:rsidP="004526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C267F">
        <w:rPr>
          <w:rFonts w:ascii="Times New Roman" w:hAnsi="Times New Roman" w:cs="Times New Roman"/>
          <w:sz w:val="24"/>
          <w:szCs w:val="24"/>
          <w:lang w:eastAsia="zh-CN"/>
        </w:rPr>
        <w:t>2.</w:t>
      </w:r>
      <w:r w:rsidR="00852A5E" w:rsidRPr="004C267F">
        <w:rPr>
          <w:rFonts w:ascii="Times New Roman" w:hAnsi="Times New Roman" w:cs="Times New Roman"/>
          <w:sz w:val="24"/>
          <w:szCs w:val="24"/>
          <w:lang w:eastAsia="zh-CN"/>
        </w:rPr>
        <w:t>1</w:t>
      </w:r>
      <w:r w:rsidR="004C267F" w:rsidRPr="004C267F">
        <w:rPr>
          <w:rFonts w:ascii="Times New Roman" w:hAnsi="Times New Roman" w:cs="Times New Roman"/>
          <w:sz w:val="24"/>
          <w:szCs w:val="24"/>
          <w:lang w:eastAsia="zh-CN"/>
        </w:rPr>
        <w:t>0</w:t>
      </w:r>
      <w:r w:rsidR="004526B9" w:rsidRPr="004C267F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="00147328" w:rsidRPr="004C267F">
        <w:rPr>
          <w:rFonts w:ascii="Times New Roman" w:hAnsi="Times New Roman" w:cs="Times New Roman"/>
          <w:sz w:val="24"/>
          <w:szCs w:val="24"/>
          <w:lang w:eastAsia="zh-CN"/>
        </w:rPr>
        <w:t xml:space="preserve"> Исполнитель несет ответственность за соблюдение своими сотрудниками действующей инструкции </w:t>
      </w:r>
      <w:r w:rsidR="00607F75" w:rsidRPr="004C267F">
        <w:rPr>
          <w:rFonts w:ascii="Times New Roman" w:hAnsi="Times New Roman" w:cs="Times New Roman"/>
          <w:sz w:val="24"/>
          <w:szCs w:val="24"/>
          <w:lang w:eastAsia="zh-CN"/>
        </w:rPr>
        <w:t xml:space="preserve">«О </w:t>
      </w:r>
      <w:proofErr w:type="gramStart"/>
      <w:r w:rsidR="00607F75" w:rsidRPr="004C267F">
        <w:rPr>
          <w:rFonts w:ascii="Times New Roman" w:hAnsi="Times New Roman" w:cs="Times New Roman"/>
          <w:sz w:val="24"/>
          <w:szCs w:val="24"/>
          <w:lang w:eastAsia="zh-CN"/>
        </w:rPr>
        <w:t>пропускном</w:t>
      </w:r>
      <w:proofErr w:type="gramEnd"/>
      <w:r w:rsidR="00607F75" w:rsidRPr="004C267F"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="00607F75" w:rsidRPr="004C267F">
        <w:rPr>
          <w:rFonts w:ascii="Times New Roman" w:hAnsi="Times New Roman" w:cs="Times New Roman"/>
          <w:sz w:val="24"/>
          <w:szCs w:val="24"/>
          <w:lang w:eastAsia="zh-CN"/>
        </w:rPr>
        <w:t>внутриобъектовом</w:t>
      </w:r>
      <w:proofErr w:type="spellEnd"/>
      <w:r w:rsidR="00607F75" w:rsidRPr="004C267F">
        <w:rPr>
          <w:rFonts w:ascii="Times New Roman" w:hAnsi="Times New Roman" w:cs="Times New Roman"/>
          <w:sz w:val="24"/>
          <w:szCs w:val="24"/>
          <w:lang w:eastAsia="zh-CN"/>
        </w:rPr>
        <w:t xml:space="preserve"> режимах на объектах ГУП «Петербургский метрополитен», введенной в действие приказом начальника метрополитена от 1</w:t>
      </w:r>
      <w:r w:rsidR="000A2D21" w:rsidRPr="004C267F">
        <w:rPr>
          <w:rFonts w:ascii="Times New Roman" w:hAnsi="Times New Roman" w:cs="Times New Roman"/>
          <w:sz w:val="24"/>
          <w:szCs w:val="24"/>
          <w:lang w:eastAsia="zh-CN"/>
        </w:rPr>
        <w:t>8</w:t>
      </w:r>
      <w:r w:rsidR="00607F75" w:rsidRPr="004C267F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="000A2D21" w:rsidRPr="004C267F">
        <w:rPr>
          <w:rFonts w:ascii="Times New Roman" w:hAnsi="Times New Roman" w:cs="Times New Roman"/>
          <w:sz w:val="24"/>
          <w:szCs w:val="24"/>
          <w:lang w:eastAsia="zh-CN"/>
        </w:rPr>
        <w:t>10</w:t>
      </w:r>
      <w:r w:rsidR="00607F75" w:rsidRPr="004C267F">
        <w:rPr>
          <w:rFonts w:ascii="Times New Roman" w:hAnsi="Times New Roman" w:cs="Times New Roman"/>
          <w:sz w:val="24"/>
          <w:szCs w:val="24"/>
          <w:lang w:eastAsia="zh-CN"/>
        </w:rPr>
        <w:t xml:space="preserve">.2018 № </w:t>
      </w:r>
      <w:r w:rsidR="000A2D21" w:rsidRPr="004C267F">
        <w:rPr>
          <w:rFonts w:ascii="Times New Roman" w:hAnsi="Times New Roman" w:cs="Times New Roman"/>
          <w:sz w:val="24"/>
          <w:szCs w:val="24"/>
          <w:lang w:eastAsia="zh-CN"/>
        </w:rPr>
        <w:t>1594</w:t>
      </w:r>
    </w:p>
    <w:p w14:paraId="532259B6" w14:textId="20E547F4" w:rsidR="00147328" w:rsidRPr="004C267F" w:rsidRDefault="00C01AC6" w:rsidP="004526B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  <w:lang w:eastAsia="zh-CN"/>
        </w:rPr>
        <w:t>2.</w:t>
      </w:r>
      <w:r w:rsidR="00852A5E" w:rsidRPr="004C267F">
        <w:rPr>
          <w:rFonts w:ascii="Times New Roman" w:hAnsi="Times New Roman" w:cs="Times New Roman"/>
          <w:sz w:val="24"/>
          <w:szCs w:val="24"/>
          <w:lang w:eastAsia="zh-CN"/>
        </w:rPr>
        <w:t>1</w:t>
      </w:r>
      <w:r w:rsidR="004C267F" w:rsidRPr="004C267F">
        <w:rPr>
          <w:rFonts w:ascii="Times New Roman" w:hAnsi="Times New Roman" w:cs="Times New Roman"/>
          <w:sz w:val="24"/>
          <w:szCs w:val="24"/>
          <w:lang w:eastAsia="zh-CN"/>
        </w:rPr>
        <w:t>1</w:t>
      </w:r>
      <w:r w:rsidR="004526B9" w:rsidRPr="004C267F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="00147328" w:rsidRPr="004C267F">
        <w:rPr>
          <w:rFonts w:ascii="Times New Roman" w:hAnsi="Times New Roman" w:cs="Times New Roman"/>
          <w:sz w:val="24"/>
          <w:szCs w:val="24"/>
          <w:lang w:eastAsia="zh-CN"/>
        </w:rPr>
        <w:t xml:space="preserve"> Запрещается находиться в состоянии алкогольного, токсического или наркотического опьянения на территории объектов Заказчика, как в рабочее, так и в нерабочее время. Лица, находящиеся в состоянии алкогольного, токсического или наркотического опьянения подлежат немедленному удалению с территории метрополитена.</w:t>
      </w:r>
    </w:p>
    <w:p w14:paraId="2AE8A611" w14:textId="6286B524" w:rsidR="007036DF" w:rsidRPr="004C267F" w:rsidRDefault="007036DF" w:rsidP="000774B4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</w:t>
      </w:r>
      <w:r w:rsidR="004C267F" w:rsidRPr="004C267F">
        <w:rPr>
          <w:rFonts w:ascii="Times New Roman" w:hAnsi="Times New Roman" w:cs="Times New Roman"/>
          <w:sz w:val="24"/>
          <w:szCs w:val="24"/>
        </w:rPr>
        <w:t>12</w:t>
      </w:r>
      <w:r w:rsidRPr="004C267F">
        <w:rPr>
          <w:rFonts w:ascii="Times New Roman" w:hAnsi="Times New Roman" w:cs="Times New Roman"/>
          <w:sz w:val="24"/>
          <w:szCs w:val="24"/>
        </w:rPr>
        <w:t xml:space="preserve">. </w:t>
      </w:r>
      <w:r w:rsidRPr="004C267F">
        <w:rPr>
          <w:rFonts w:ascii="Times New Roman" w:hAnsi="Times New Roman" w:cs="Times New Roman"/>
          <w:bCs/>
          <w:sz w:val="24"/>
          <w:szCs w:val="24"/>
          <w:lang w:bidi="ru-RU"/>
        </w:rPr>
        <w:t>Все материалы</w:t>
      </w:r>
      <w:r w:rsidR="00C42AD5" w:rsidRPr="004C267F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и запасные части</w:t>
      </w:r>
      <w:r w:rsidRPr="004C267F">
        <w:rPr>
          <w:rFonts w:ascii="Times New Roman" w:hAnsi="Times New Roman" w:cs="Times New Roman"/>
          <w:bCs/>
          <w:sz w:val="24"/>
          <w:szCs w:val="24"/>
          <w:lang w:bidi="ru-RU"/>
        </w:rPr>
        <w:t>, используемые при оказании услуг, предоставляются Исполнителем и должны быть включены в стоимость услуг</w:t>
      </w:r>
    </w:p>
    <w:p w14:paraId="0A6F5E3D" w14:textId="02D96FFC" w:rsidR="00807C9E" w:rsidRPr="004C267F" w:rsidRDefault="005F2EF1" w:rsidP="00676B77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</w:t>
      </w:r>
      <w:r w:rsidR="004C267F" w:rsidRPr="004C267F">
        <w:rPr>
          <w:rFonts w:ascii="Times New Roman" w:hAnsi="Times New Roman" w:cs="Times New Roman"/>
          <w:sz w:val="24"/>
          <w:szCs w:val="24"/>
        </w:rPr>
        <w:t>13</w:t>
      </w:r>
      <w:r w:rsidRPr="004C267F">
        <w:rPr>
          <w:rFonts w:ascii="Times New Roman" w:hAnsi="Times New Roman" w:cs="Times New Roman"/>
          <w:sz w:val="24"/>
          <w:szCs w:val="24"/>
        </w:rPr>
        <w:t xml:space="preserve">. </w:t>
      </w:r>
      <w:r w:rsidR="00807C9E" w:rsidRPr="004C267F">
        <w:rPr>
          <w:rFonts w:ascii="Times New Roman" w:hAnsi="Times New Roman" w:cs="Times New Roman"/>
          <w:sz w:val="24"/>
          <w:szCs w:val="24"/>
        </w:rPr>
        <w:t>Исполнитель обязан и</w:t>
      </w:r>
      <w:r w:rsidR="000774B4" w:rsidRPr="004C267F">
        <w:rPr>
          <w:rFonts w:ascii="Times New Roman" w:hAnsi="Times New Roman" w:cs="Times New Roman"/>
          <w:sz w:val="24"/>
          <w:szCs w:val="24"/>
        </w:rPr>
        <w:t>спользовать м</w:t>
      </w:r>
      <w:r w:rsidR="004526B9" w:rsidRPr="004C267F">
        <w:rPr>
          <w:rFonts w:ascii="Times New Roman" w:hAnsi="Times New Roman" w:cs="Times New Roman"/>
          <w:sz w:val="24"/>
          <w:szCs w:val="24"/>
        </w:rPr>
        <w:t xml:space="preserve">атериалы, оборудование, </w:t>
      </w:r>
      <w:r w:rsidR="000774B4" w:rsidRPr="004C267F">
        <w:rPr>
          <w:rFonts w:ascii="Times New Roman" w:hAnsi="Times New Roman" w:cs="Times New Roman"/>
          <w:sz w:val="24"/>
          <w:szCs w:val="24"/>
        </w:rPr>
        <w:t>соответствующие</w:t>
      </w:r>
      <w:r w:rsidR="004526B9" w:rsidRPr="004C267F">
        <w:rPr>
          <w:rFonts w:ascii="Times New Roman" w:hAnsi="Times New Roman" w:cs="Times New Roman"/>
          <w:sz w:val="24"/>
          <w:szCs w:val="24"/>
        </w:rPr>
        <w:t xml:space="preserve"> санитарным, противопожарным и прочим требованиям, допускающим их использование в сооружениях ГУП «Петербургский метрополитен» и иметь сертификаты соответствия и документы, удостоверяющие их качество, в соответствии с действующим законодательством РФ.</w:t>
      </w:r>
    </w:p>
    <w:p w14:paraId="774D54EA" w14:textId="77777777" w:rsidR="00807C9E" w:rsidRPr="004C267F" w:rsidRDefault="00807C9E" w:rsidP="00807C9E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Исполнитель должен обеспечить транспортировку материалов и оборудования к месту оказания услуг и все погрузочно-разгрузочные работы своими силами.</w:t>
      </w:r>
    </w:p>
    <w:p w14:paraId="6CBF906A" w14:textId="77777777" w:rsidR="00807C9E" w:rsidRPr="004C267F" w:rsidRDefault="00807C9E" w:rsidP="00807C9E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 xml:space="preserve">Все используемое Исполнителем оборудование, инструменты и приборы, средства, предохраняющие работника от падения (металлические лестницы, металлические леса, вышки, подмости, предохранительные монтажные пояса, страховочные канаты и т.д.) должны быть технически исправны, соответствовать государственным стандартам и техническим условиям, иметь необходимые </w:t>
      </w:r>
      <w:r w:rsidRPr="004C267F">
        <w:rPr>
          <w:rFonts w:ascii="Times New Roman" w:hAnsi="Times New Roman" w:cs="Times New Roman"/>
          <w:bCs/>
          <w:sz w:val="24"/>
          <w:szCs w:val="24"/>
        </w:rPr>
        <w:t>паспорта</w:t>
      </w:r>
      <w:r w:rsidRPr="004C267F">
        <w:rPr>
          <w:rFonts w:ascii="Times New Roman" w:hAnsi="Times New Roman" w:cs="Times New Roman"/>
          <w:sz w:val="24"/>
          <w:szCs w:val="24"/>
        </w:rPr>
        <w:t xml:space="preserve"> и действующие свидетельства о поверке.</w:t>
      </w:r>
    </w:p>
    <w:p w14:paraId="14C23548" w14:textId="0CDDCF32" w:rsidR="00676B77" w:rsidRPr="004C267F" w:rsidRDefault="005F2EF1" w:rsidP="00807C9E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</w:t>
      </w:r>
      <w:r w:rsidR="004C267F" w:rsidRPr="004C267F">
        <w:rPr>
          <w:rFonts w:ascii="Times New Roman" w:hAnsi="Times New Roman" w:cs="Times New Roman"/>
          <w:sz w:val="24"/>
          <w:szCs w:val="24"/>
        </w:rPr>
        <w:t>14</w:t>
      </w:r>
      <w:r w:rsidRPr="004C267F">
        <w:rPr>
          <w:rFonts w:ascii="Times New Roman" w:hAnsi="Times New Roman" w:cs="Times New Roman"/>
          <w:sz w:val="24"/>
          <w:szCs w:val="24"/>
        </w:rPr>
        <w:t xml:space="preserve">. </w:t>
      </w:r>
      <w:r w:rsidR="00807C9E" w:rsidRPr="004C267F">
        <w:rPr>
          <w:rFonts w:ascii="Times New Roman" w:hAnsi="Times New Roman" w:cs="Times New Roman"/>
          <w:sz w:val="24"/>
          <w:szCs w:val="24"/>
        </w:rPr>
        <w:t xml:space="preserve">При оказании услуг, для обеспечения совместимости с действующим оборудованием должны использоваться только оригинальные материалы, в соответствии с технической документацией производителя. </w:t>
      </w:r>
      <w:r w:rsidR="00676B77" w:rsidRPr="004C267F">
        <w:rPr>
          <w:rFonts w:ascii="Times New Roman" w:hAnsi="Times New Roman" w:cs="Times New Roman"/>
          <w:sz w:val="24"/>
          <w:szCs w:val="24"/>
        </w:rPr>
        <w:t>При оказании услуг использование эквивалентного материала не допускается, в целях обеспечения совместимости с оборудованием, используемым Заказчиком, в соответствии с технической документацией на оборудование.</w:t>
      </w:r>
    </w:p>
    <w:p w14:paraId="0DA5E27E" w14:textId="3F87A48F" w:rsidR="003F3C66" w:rsidRPr="004C267F" w:rsidRDefault="004C267F" w:rsidP="003F3C66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2.15</w:t>
      </w:r>
      <w:r w:rsidR="003F3C66" w:rsidRPr="004C267F">
        <w:rPr>
          <w:rFonts w:ascii="Times New Roman" w:hAnsi="Times New Roman" w:cs="Times New Roman"/>
          <w:sz w:val="24"/>
          <w:szCs w:val="24"/>
        </w:rPr>
        <w:t>. Исполнитель во время оказания услуг должен применять исправные измерительные приборы, прошедшие соответствующую аттестацию (поверку) в соответствии с п. 31 «Перечня средств измерений, поверка которых осуществляется только аккредитованными государственными региональными центрами метрологии», утвержденного Постановлением Правительства Российской Федерации от 20 апреля 2010 года № 250. Копии действующих на момент начала оказания услуг свидетельств о поверке предоставить Заказчику до начала оказания услуг.</w:t>
      </w:r>
    </w:p>
    <w:p w14:paraId="5C8184A7" w14:textId="6D97733E" w:rsidR="00781DC3" w:rsidRPr="004C267F" w:rsidRDefault="00781DC3" w:rsidP="00781DC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2.1</w:t>
      </w:r>
      <w:r w:rsidR="004C267F" w:rsidRPr="004C267F">
        <w:rPr>
          <w:rFonts w:ascii="Times New Roman" w:hAnsi="Times New Roman" w:cs="Times New Roman"/>
          <w:sz w:val="24"/>
          <w:szCs w:val="24"/>
        </w:rPr>
        <w:t>6</w:t>
      </w:r>
      <w:r w:rsidRPr="004C267F">
        <w:rPr>
          <w:rFonts w:ascii="Times New Roman" w:hAnsi="Times New Roman" w:cs="Times New Roman"/>
          <w:sz w:val="24"/>
          <w:szCs w:val="24"/>
        </w:rPr>
        <w:t>. Персонал, производящий техническое обслуживание, должен иметь соответствующую квалификацию в области промышленной безопасности, что должно быть подтверждено документально. Протоколы проверки знаний по промышленной безопасности предъявить перед началом оказания услуг. Копии указанных протоколов предоставить Заказчику до начала оказания услуг.</w:t>
      </w:r>
    </w:p>
    <w:p w14:paraId="6FCADB53" w14:textId="69BD61F0" w:rsidR="00781DC3" w:rsidRPr="004C267F" w:rsidRDefault="004C267F" w:rsidP="00781DC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2.17</w:t>
      </w:r>
      <w:r w:rsidR="00781DC3" w:rsidRPr="004C267F">
        <w:rPr>
          <w:rFonts w:ascii="Times New Roman" w:hAnsi="Times New Roman" w:cs="Times New Roman"/>
          <w:sz w:val="24"/>
          <w:szCs w:val="24"/>
        </w:rPr>
        <w:t>. Персонал, оказывающий услуги на высоте должен иметь соответствующую квалификацию, что должно быть подтверждено документально. Удостоверения о допуске работ на высоте предъявить перед началом оказания услуг на объектах. Копии указанных удостоверений предоставить Заказчику до начала оказания услуг.</w:t>
      </w:r>
    </w:p>
    <w:p w14:paraId="3D70ED7C" w14:textId="71238872" w:rsidR="00413BD4" w:rsidRPr="004C267F" w:rsidRDefault="004C267F" w:rsidP="00413BD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2.18</w:t>
      </w:r>
      <w:r w:rsidR="00413BD4" w:rsidRPr="004C267F">
        <w:rPr>
          <w:rFonts w:ascii="Times New Roman" w:hAnsi="Times New Roman" w:cs="Times New Roman"/>
          <w:sz w:val="24"/>
          <w:szCs w:val="24"/>
        </w:rPr>
        <w:t>. После оказания услуг по нивелировке крановых путей должны быть составлены акты нивелировки (графики планово-высотного положения крановых путей), которые должны быть переданы подразделениям-владельцам.</w:t>
      </w:r>
    </w:p>
    <w:p w14:paraId="305372AF" w14:textId="6FF77C30" w:rsidR="00413BD4" w:rsidRPr="004C267F" w:rsidRDefault="004C267F" w:rsidP="00413BD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2.19</w:t>
      </w:r>
      <w:r w:rsidR="00413BD4" w:rsidRPr="004C267F">
        <w:rPr>
          <w:rFonts w:ascii="Times New Roman" w:hAnsi="Times New Roman" w:cs="Times New Roman"/>
          <w:sz w:val="24"/>
          <w:szCs w:val="24"/>
        </w:rPr>
        <w:t>. После оказания услуг по проверке приборов и устройств безопасности должны быть составлены акты настройки приборов и устройств безопасности, которые должны быть переданы подразделениям-владельцам.</w:t>
      </w:r>
    </w:p>
    <w:p w14:paraId="0910BD71" w14:textId="107BBDEC" w:rsidR="00637355" w:rsidRPr="004C267F" w:rsidRDefault="004C267F" w:rsidP="006373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2.20</w:t>
      </w:r>
      <w:r w:rsidR="00637355" w:rsidRPr="004C267F">
        <w:rPr>
          <w:rFonts w:ascii="Times New Roman" w:hAnsi="Times New Roman" w:cs="Times New Roman"/>
          <w:sz w:val="24"/>
          <w:szCs w:val="24"/>
        </w:rPr>
        <w:t>. В случае обнаружения во время технического обслуживания неисправностей, препятствующих эксплуатации оборудования Исполнителем составляется акт, согласованный с Заказчиком, с указанием причины неисправности и мероприятий, необходимых для ее устранения.</w:t>
      </w:r>
    </w:p>
    <w:p w14:paraId="386E6E7A" w14:textId="6B09AF13" w:rsidR="00B1235F" w:rsidRPr="004C267F" w:rsidRDefault="004C267F" w:rsidP="00B1235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2.21</w:t>
      </w:r>
      <w:r w:rsidR="00B1235F" w:rsidRPr="004C267F">
        <w:rPr>
          <w:rFonts w:ascii="Times New Roman" w:hAnsi="Times New Roman" w:cs="Times New Roman"/>
          <w:sz w:val="24"/>
          <w:szCs w:val="24"/>
        </w:rPr>
        <w:t xml:space="preserve">. До начала оказания услуг на основании Технического задания Исполнитель разрабатывает Порядок оказания услуг (далее - ПОУ), в соответствии с требованиями </w:t>
      </w:r>
      <w:r w:rsidR="00B1235F" w:rsidRPr="004C267F">
        <w:rPr>
          <w:rFonts w:ascii="Times New Roman" w:hAnsi="Times New Roman" w:cs="Times New Roman"/>
          <w:sz w:val="24"/>
          <w:szCs w:val="24"/>
        </w:rPr>
        <w:lastRenderedPageBreak/>
        <w:t>«Инструкции о порядке оказания услуг сторонними организациями в эксплуатируемых сооружениях Петербургского метрополитена, в рамках исполнения договоров по 223-ФЗ» (приказ № 1806 от 16.11.2018). Срок разработки и согласования ПОУ входит в общий срок оказания услуг.</w:t>
      </w:r>
    </w:p>
    <w:p w14:paraId="7F911C47" w14:textId="77777777" w:rsidR="00B1235F" w:rsidRPr="004C267F" w:rsidRDefault="00B1235F" w:rsidP="00B1235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Исполнитель выполняет согласование ПОУ с Заказчиком, а также со Службой транспортной безопасности (СТБ), Службой пожарной безопасности (СПБ), Электромеханической службой (сектор охраны окружающей среды).</w:t>
      </w:r>
    </w:p>
    <w:p w14:paraId="7CF6C773" w14:textId="77777777" w:rsidR="00B1235F" w:rsidRPr="004C267F" w:rsidRDefault="00B1235F" w:rsidP="00B1235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В состав ПОУ, в обязательном порядке включается раздел «Перечень мероприятий по охране окружающей среды».</w:t>
      </w:r>
    </w:p>
    <w:p w14:paraId="224E8A21" w14:textId="0AC1A12B" w:rsidR="00B1235F" w:rsidRPr="004C267F" w:rsidRDefault="00B1235F" w:rsidP="00B1235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</w:t>
      </w:r>
      <w:r w:rsidR="004C267F" w:rsidRPr="004C267F">
        <w:rPr>
          <w:rFonts w:ascii="Times New Roman" w:hAnsi="Times New Roman" w:cs="Times New Roman"/>
          <w:sz w:val="24"/>
          <w:szCs w:val="24"/>
        </w:rPr>
        <w:t>22</w:t>
      </w:r>
      <w:r w:rsidRPr="004C267F">
        <w:rPr>
          <w:rFonts w:ascii="Times New Roman" w:hAnsi="Times New Roman" w:cs="Times New Roman"/>
          <w:sz w:val="24"/>
          <w:szCs w:val="24"/>
        </w:rPr>
        <w:t>. При оказании услуг Исполнитель должен вести Журнал учета оказания услуг в соответствии с требованиями «Инструкции о порядке оказания услуг сторонними организациями в эксплуатируемых сооружениях Петербургского метрополитена, в рамках исполнения договоров по 223-ФЗ» (приказ № 1806 от 16.11.2018). Журнал предоставляется для проверки по требованию Заказчика в течени</w:t>
      </w:r>
      <w:proofErr w:type="gramStart"/>
      <w:r w:rsidRPr="004C267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4C267F">
        <w:rPr>
          <w:rFonts w:ascii="Times New Roman" w:hAnsi="Times New Roman" w:cs="Times New Roman"/>
          <w:sz w:val="24"/>
          <w:szCs w:val="24"/>
        </w:rPr>
        <w:t xml:space="preserve"> суток.</w:t>
      </w:r>
    </w:p>
    <w:p w14:paraId="4E70C5E7" w14:textId="4CD4D159" w:rsidR="007D45ED" w:rsidRPr="004C267F" w:rsidRDefault="005F2EF1" w:rsidP="007D45E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</w:t>
      </w:r>
      <w:r w:rsidR="004C267F" w:rsidRPr="004C267F">
        <w:rPr>
          <w:rFonts w:ascii="Times New Roman" w:hAnsi="Times New Roman" w:cs="Times New Roman"/>
          <w:sz w:val="24"/>
          <w:szCs w:val="24"/>
        </w:rPr>
        <w:t>23</w:t>
      </w:r>
      <w:r w:rsidRPr="004C267F">
        <w:rPr>
          <w:rFonts w:ascii="Times New Roman" w:hAnsi="Times New Roman" w:cs="Times New Roman"/>
          <w:sz w:val="24"/>
          <w:szCs w:val="24"/>
        </w:rPr>
        <w:t xml:space="preserve">. </w:t>
      </w:r>
      <w:r w:rsidR="00D274EA" w:rsidRPr="004C267F">
        <w:rPr>
          <w:rFonts w:ascii="Times New Roman" w:hAnsi="Times New Roman" w:cs="Times New Roman"/>
          <w:sz w:val="24"/>
          <w:szCs w:val="24"/>
        </w:rPr>
        <w:t>В случае необходимости</w:t>
      </w:r>
      <w:r w:rsidR="00815D10" w:rsidRPr="004C267F">
        <w:rPr>
          <w:rFonts w:ascii="Times New Roman" w:hAnsi="Times New Roman" w:cs="Times New Roman"/>
          <w:sz w:val="24"/>
          <w:szCs w:val="24"/>
        </w:rPr>
        <w:t>,</w:t>
      </w:r>
      <w:r w:rsidR="00D274EA" w:rsidRPr="004C267F">
        <w:rPr>
          <w:rFonts w:ascii="Times New Roman" w:hAnsi="Times New Roman" w:cs="Times New Roman"/>
          <w:sz w:val="24"/>
          <w:szCs w:val="24"/>
        </w:rPr>
        <w:t xml:space="preserve"> Исполнитель </w:t>
      </w:r>
      <w:r w:rsidR="00815D10" w:rsidRPr="004C267F">
        <w:rPr>
          <w:rFonts w:ascii="Times New Roman" w:hAnsi="Times New Roman" w:cs="Times New Roman"/>
          <w:sz w:val="24"/>
          <w:szCs w:val="24"/>
        </w:rPr>
        <w:t>обязан</w:t>
      </w:r>
      <w:r w:rsidR="00D274EA" w:rsidRPr="004C267F">
        <w:rPr>
          <w:rFonts w:ascii="Times New Roman" w:hAnsi="Times New Roman" w:cs="Times New Roman"/>
          <w:sz w:val="24"/>
          <w:szCs w:val="24"/>
        </w:rPr>
        <w:t xml:space="preserve"> использовать автономные средства для получения электроэнергии или обратится в Службу электроснабжения для заключения договора на подключение к устройствам электроснабжения метрополитена</w:t>
      </w:r>
      <w:r w:rsidR="007D45ED" w:rsidRPr="004C267F">
        <w:rPr>
          <w:rFonts w:ascii="Times New Roman" w:hAnsi="Times New Roman" w:cs="Times New Roman"/>
          <w:sz w:val="24"/>
          <w:szCs w:val="24"/>
        </w:rPr>
        <w:t>. В случае необходимости</w:t>
      </w:r>
      <w:r w:rsidR="00815D10" w:rsidRPr="004C267F">
        <w:rPr>
          <w:rFonts w:ascii="Times New Roman" w:hAnsi="Times New Roman" w:cs="Times New Roman"/>
          <w:sz w:val="24"/>
          <w:szCs w:val="24"/>
        </w:rPr>
        <w:t>,</w:t>
      </w:r>
      <w:r w:rsidR="007D45ED" w:rsidRPr="004C267F">
        <w:rPr>
          <w:rFonts w:ascii="Times New Roman" w:hAnsi="Times New Roman" w:cs="Times New Roman"/>
          <w:sz w:val="24"/>
          <w:szCs w:val="24"/>
        </w:rPr>
        <w:t xml:space="preserve"> осуществлять временное обеспечение водоснабжением и водоотведением по договору с Электромеханической службой или направить информационное письмо, что подключение к сетям водоснабжения метрополитена для оказания услуг не требуется.</w:t>
      </w:r>
    </w:p>
    <w:p w14:paraId="4ACF269F" w14:textId="39CAF3BF" w:rsidR="005B7330" w:rsidRPr="004C267F" w:rsidRDefault="00E74B47" w:rsidP="005B733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</w:t>
      </w:r>
      <w:r w:rsidR="00852A5E" w:rsidRPr="004C267F">
        <w:rPr>
          <w:rFonts w:ascii="Times New Roman" w:hAnsi="Times New Roman" w:cs="Times New Roman"/>
          <w:sz w:val="24"/>
          <w:szCs w:val="24"/>
        </w:rPr>
        <w:t>2</w:t>
      </w:r>
      <w:r w:rsidR="004C267F" w:rsidRPr="004C267F">
        <w:rPr>
          <w:rFonts w:ascii="Times New Roman" w:hAnsi="Times New Roman" w:cs="Times New Roman"/>
          <w:sz w:val="24"/>
          <w:szCs w:val="24"/>
        </w:rPr>
        <w:t>4</w:t>
      </w:r>
      <w:r w:rsidRPr="004C267F">
        <w:rPr>
          <w:rFonts w:ascii="Times New Roman" w:hAnsi="Times New Roman" w:cs="Times New Roman"/>
          <w:sz w:val="24"/>
          <w:szCs w:val="24"/>
        </w:rPr>
        <w:t xml:space="preserve">. </w:t>
      </w:r>
      <w:r w:rsidR="00686166" w:rsidRPr="004C267F">
        <w:rPr>
          <w:rFonts w:ascii="Times New Roman" w:hAnsi="Times New Roman" w:cs="Times New Roman"/>
          <w:sz w:val="24"/>
          <w:szCs w:val="24"/>
        </w:rPr>
        <w:t>Собственником отходов, образующихся при оказании услуг</w:t>
      </w:r>
      <w:r w:rsidR="00CB1543" w:rsidRPr="004C267F">
        <w:rPr>
          <w:rFonts w:ascii="Times New Roman" w:hAnsi="Times New Roman" w:cs="Times New Roman"/>
          <w:sz w:val="24"/>
          <w:szCs w:val="24"/>
        </w:rPr>
        <w:t>,</w:t>
      </w:r>
      <w:r w:rsidR="00686166" w:rsidRPr="004C267F">
        <w:rPr>
          <w:rFonts w:ascii="Times New Roman" w:hAnsi="Times New Roman" w:cs="Times New Roman"/>
          <w:sz w:val="24"/>
          <w:szCs w:val="24"/>
        </w:rPr>
        <w:t xml:space="preserve"> является Заказчик</w:t>
      </w:r>
      <w:r w:rsidR="00C36231" w:rsidRPr="004C267F">
        <w:rPr>
          <w:rFonts w:ascii="Times New Roman" w:hAnsi="Times New Roman" w:cs="Times New Roman"/>
          <w:sz w:val="24"/>
          <w:szCs w:val="24"/>
        </w:rPr>
        <w:t>.</w:t>
      </w:r>
      <w:r w:rsidR="005B7330" w:rsidRPr="004C267F">
        <w:rPr>
          <w:rFonts w:ascii="Times New Roman" w:hAnsi="Times New Roman" w:cs="Times New Roman"/>
          <w:sz w:val="24"/>
          <w:szCs w:val="24"/>
        </w:rPr>
        <w:t xml:space="preserve"> Отходы должны своевременно удаляться из зон оказания услуг. Места складирования материалов, оборудования и утилизация отходов должны быть указаны в ПОУ.</w:t>
      </w:r>
    </w:p>
    <w:p w14:paraId="03B5122A" w14:textId="11F1ED44" w:rsidR="00686166" w:rsidRPr="004C267F" w:rsidRDefault="00686166" w:rsidP="007D45E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 xml:space="preserve">При этом твердые коммунальные отходы и иные отходы, образующиеся в результате жизнедеятельности сотрудников Исполнителя, являются собственностью </w:t>
      </w:r>
      <w:r w:rsidR="001728EA" w:rsidRPr="004C267F">
        <w:rPr>
          <w:rFonts w:ascii="Times New Roman" w:hAnsi="Times New Roman" w:cs="Times New Roman"/>
          <w:sz w:val="24"/>
          <w:szCs w:val="24"/>
        </w:rPr>
        <w:t>И</w:t>
      </w:r>
      <w:r w:rsidRPr="004C267F">
        <w:rPr>
          <w:rFonts w:ascii="Times New Roman" w:hAnsi="Times New Roman" w:cs="Times New Roman"/>
          <w:sz w:val="24"/>
          <w:szCs w:val="24"/>
        </w:rPr>
        <w:t>сполнителя, и обращение с отходами осуществляется Исполнителем.</w:t>
      </w:r>
    </w:p>
    <w:p w14:paraId="54869ACA" w14:textId="25AB0DEC" w:rsidR="00686166" w:rsidRPr="004C267F" w:rsidRDefault="00035A05" w:rsidP="007D45E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7F">
        <w:rPr>
          <w:rFonts w:ascii="Times New Roman" w:hAnsi="Times New Roman" w:cs="Times New Roman"/>
          <w:sz w:val="24"/>
          <w:szCs w:val="24"/>
        </w:rPr>
        <w:t>2.2</w:t>
      </w:r>
      <w:r w:rsidR="004C267F" w:rsidRPr="004C267F">
        <w:rPr>
          <w:rFonts w:ascii="Times New Roman" w:hAnsi="Times New Roman" w:cs="Times New Roman"/>
          <w:sz w:val="24"/>
          <w:szCs w:val="24"/>
        </w:rPr>
        <w:t>5</w:t>
      </w:r>
      <w:r w:rsidR="00686166" w:rsidRPr="004C267F">
        <w:rPr>
          <w:rFonts w:ascii="Times New Roman" w:hAnsi="Times New Roman" w:cs="Times New Roman"/>
          <w:sz w:val="24"/>
          <w:szCs w:val="24"/>
        </w:rPr>
        <w:t>. Заказчик производит плату за негативное воздействие на окружающую среду (размещение отходов производства и потребления) в соответствии с требованиями действующего законодательства РФ.</w:t>
      </w:r>
    </w:p>
    <w:p w14:paraId="1F9DEF28" w14:textId="30F3BD61" w:rsidR="002535AF" w:rsidRPr="004C267F" w:rsidRDefault="005F2EF1" w:rsidP="002535A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sz w:val="24"/>
          <w:szCs w:val="24"/>
        </w:rPr>
        <w:t>2.</w:t>
      </w:r>
      <w:r w:rsidR="00852A5E" w:rsidRPr="004C267F">
        <w:rPr>
          <w:rFonts w:ascii="Times New Roman" w:hAnsi="Times New Roman" w:cs="Times New Roman"/>
          <w:sz w:val="24"/>
          <w:szCs w:val="24"/>
        </w:rPr>
        <w:t>2</w:t>
      </w:r>
      <w:r w:rsidR="004C267F" w:rsidRPr="004C267F">
        <w:rPr>
          <w:rFonts w:ascii="Times New Roman" w:hAnsi="Times New Roman" w:cs="Times New Roman"/>
          <w:sz w:val="24"/>
          <w:szCs w:val="24"/>
        </w:rPr>
        <w:t>6</w:t>
      </w:r>
      <w:r w:rsidRPr="004C267F">
        <w:rPr>
          <w:rFonts w:ascii="Times New Roman" w:hAnsi="Times New Roman" w:cs="Times New Roman"/>
          <w:sz w:val="24"/>
          <w:szCs w:val="24"/>
        </w:rPr>
        <w:t xml:space="preserve">. </w:t>
      </w:r>
      <w:r w:rsidR="002535AF" w:rsidRPr="004C267F">
        <w:rPr>
          <w:rFonts w:ascii="Times New Roman" w:hAnsi="Times New Roman" w:cs="Times New Roman"/>
          <w:sz w:val="24"/>
          <w:szCs w:val="24"/>
          <w:lang w:eastAsia="en-US"/>
        </w:rPr>
        <w:t>Исполнитель несет ответственность за соблюдение требований действующего законодательства РФ в области охраны окружающей среды и санитарно-эпидемиологического благополучия населения, в том числе по обращению с отходами производства и потребления, на период оказания услуг на объектах метрополитена.</w:t>
      </w:r>
    </w:p>
    <w:p w14:paraId="5AA554FC" w14:textId="68C596A2" w:rsidR="002535AF" w:rsidRPr="004C267F" w:rsidRDefault="005F2EF1" w:rsidP="002535A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sz w:val="24"/>
          <w:szCs w:val="24"/>
        </w:rPr>
        <w:t>2.</w:t>
      </w:r>
      <w:r w:rsidR="004C267F" w:rsidRPr="004C267F">
        <w:rPr>
          <w:rFonts w:ascii="Times New Roman" w:hAnsi="Times New Roman" w:cs="Times New Roman"/>
          <w:sz w:val="24"/>
          <w:szCs w:val="24"/>
        </w:rPr>
        <w:t>27</w:t>
      </w:r>
      <w:r w:rsidRPr="004C267F">
        <w:rPr>
          <w:rFonts w:ascii="Times New Roman" w:hAnsi="Times New Roman" w:cs="Times New Roman"/>
          <w:sz w:val="24"/>
          <w:szCs w:val="24"/>
        </w:rPr>
        <w:t xml:space="preserve">. </w:t>
      </w:r>
      <w:r w:rsidR="002535AF" w:rsidRPr="004C267F">
        <w:rPr>
          <w:rFonts w:ascii="Times New Roman" w:hAnsi="Times New Roman" w:cs="Times New Roman"/>
          <w:sz w:val="24"/>
          <w:szCs w:val="24"/>
          <w:lang w:eastAsia="en-US"/>
        </w:rPr>
        <w:t>Исполнитель возмещает Заказчику затраты, понесенные Заказчиком в результате неисполнения или ненадлежащего исполнения Исполнителем требований в области охраны окружающей среды при оказании услуг, в том числе причиненный вред окружающей среде.</w:t>
      </w:r>
    </w:p>
    <w:p w14:paraId="1E87A346" w14:textId="0D4698C9" w:rsidR="00D274EA" w:rsidRPr="004C267F" w:rsidRDefault="00ED109E" w:rsidP="00D274E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sz w:val="24"/>
          <w:szCs w:val="24"/>
          <w:lang w:eastAsia="en-US"/>
        </w:rPr>
        <w:t>2.2</w:t>
      </w:r>
      <w:r w:rsidR="004C267F" w:rsidRPr="004C267F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Pr="004C267F">
        <w:rPr>
          <w:rFonts w:ascii="Times New Roman" w:hAnsi="Times New Roman" w:cs="Times New Roman"/>
          <w:sz w:val="24"/>
          <w:szCs w:val="24"/>
          <w:lang w:eastAsia="en-US"/>
        </w:rPr>
        <w:t>. Исполнитель обеспечивает при оказании услуг</w:t>
      </w:r>
      <w:r w:rsidR="00D629A8" w:rsidRPr="004C267F">
        <w:rPr>
          <w:rFonts w:ascii="Times New Roman" w:hAnsi="Times New Roman" w:cs="Times New Roman"/>
          <w:sz w:val="24"/>
          <w:szCs w:val="24"/>
          <w:lang w:eastAsia="en-US"/>
        </w:rPr>
        <w:t xml:space="preserve"> на объектах метрополитена</w:t>
      </w:r>
      <w:r w:rsidRPr="004C267F">
        <w:rPr>
          <w:rFonts w:ascii="Times New Roman" w:hAnsi="Times New Roman" w:cs="Times New Roman"/>
          <w:sz w:val="24"/>
          <w:szCs w:val="24"/>
          <w:lang w:eastAsia="en-US"/>
        </w:rPr>
        <w:t xml:space="preserve"> соблюдение требований в области охраны окружающей среды, накопление (складирование) отходов производства и потребления в согласованных местах, уборку территории, прилегающей к месту оказания услуг.</w:t>
      </w:r>
    </w:p>
    <w:p w14:paraId="70EF66C7" w14:textId="4A7C1968" w:rsidR="00ED109E" w:rsidRPr="004C267F" w:rsidRDefault="00035A05" w:rsidP="00D274E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sz w:val="24"/>
          <w:szCs w:val="24"/>
          <w:lang w:eastAsia="en-US"/>
        </w:rPr>
        <w:t>2.2</w:t>
      </w:r>
      <w:r w:rsidR="004C267F" w:rsidRPr="004C267F">
        <w:rPr>
          <w:rFonts w:ascii="Times New Roman" w:hAnsi="Times New Roman" w:cs="Times New Roman"/>
          <w:sz w:val="24"/>
          <w:szCs w:val="24"/>
          <w:lang w:eastAsia="en-US"/>
        </w:rPr>
        <w:t>9</w:t>
      </w:r>
      <w:r w:rsidR="00ED109E" w:rsidRPr="004C267F">
        <w:rPr>
          <w:rFonts w:ascii="Times New Roman" w:hAnsi="Times New Roman" w:cs="Times New Roman"/>
          <w:sz w:val="24"/>
          <w:szCs w:val="24"/>
          <w:lang w:eastAsia="en-US"/>
        </w:rPr>
        <w:t>. Исполнитель обеспечивает исполнение предписаний об устранении нарушений требований в области охраны окружающей среды, допущенных при оказании услуг.</w:t>
      </w:r>
    </w:p>
    <w:p w14:paraId="6617AC98" w14:textId="7038FE04" w:rsidR="001728EA" w:rsidRPr="004C267F" w:rsidRDefault="004C267F" w:rsidP="00D274E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sz w:val="24"/>
          <w:szCs w:val="24"/>
          <w:lang w:eastAsia="en-US"/>
        </w:rPr>
        <w:t>2.30</w:t>
      </w:r>
      <w:r w:rsidR="001728EA" w:rsidRPr="004C267F">
        <w:rPr>
          <w:rFonts w:ascii="Times New Roman" w:hAnsi="Times New Roman" w:cs="Times New Roman"/>
          <w:sz w:val="24"/>
          <w:szCs w:val="24"/>
          <w:lang w:eastAsia="en-US"/>
        </w:rPr>
        <w:t>. За каждый факт нарушения Исполнителем требований в области охраны окружающей среды при оказании услуг на объектах метрополитена, неисполнения или ненадлежащего исполнения предписаний об устранении нарушений требований в области охраны окружающей среды Заказчик вправе взыскать с исполнителя неустойку (штраф), возмещение убытков.</w:t>
      </w:r>
    </w:p>
    <w:p w14:paraId="67A11043" w14:textId="101E5243" w:rsidR="00035A05" w:rsidRPr="004C267F" w:rsidRDefault="004C267F" w:rsidP="00D274E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C267F">
        <w:rPr>
          <w:rFonts w:ascii="Times New Roman" w:hAnsi="Times New Roman" w:cs="Times New Roman"/>
          <w:sz w:val="24"/>
          <w:szCs w:val="24"/>
          <w:lang w:eastAsia="en-US"/>
        </w:rPr>
        <w:t>2.31</w:t>
      </w:r>
      <w:r w:rsidR="00035A05" w:rsidRPr="004C267F">
        <w:rPr>
          <w:rFonts w:ascii="Times New Roman" w:hAnsi="Times New Roman" w:cs="Times New Roman"/>
          <w:sz w:val="24"/>
          <w:szCs w:val="24"/>
          <w:lang w:eastAsia="en-US"/>
        </w:rPr>
        <w:t>. Сбор, транспортирование, утилизация, обезвреживание, размещение отходов, образующихся при оказании услуг, осуществляется Заказчиком, за исключением отходов, указанных во втором абзаце п. 2.2</w:t>
      </w:r>
      <w:r w:rsidRPr="004C267F"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="00035A05" w:rsidRPr="004C267F">
        <w:rPr>
          <w:rFonts w:ascii="Times New Roman" w:hAnsi="Times New Roman" w:cs="Times New Roman"/>
          <w:sz w:val="24"/>
          <w:szCs w:val="24"/>
          <w:lang w:eastAsia="en-US"/>
        </w:rPr>
        <w:t xml:space="preserve"> настоящего Технического задания.</w:t>
      </w:r>
    </w:p>
    <w:p w14:paraId="12BA8065" w14:textId="77777777" w:rsidR="00ED109E" w:rsidRPr="004C267F" w:rsidRDefault="00ED109E" w:rsidP="00D274E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C71092" w14:textId="20B6F17B" w:rsidR="004C172E" w:rsidRPr="004C267F" w:rsidRDefault="004C172E" w:rsidP="00E07D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267F">
        <w:rPr>
          <w:rFonts w:ascii="Times New Roman" w:hAnsi="Times New Roman" w:cs="Times New Roman"/>
          <w:b/>
          <w:bCs/>
          <w:sz w:val="24"/>
          <w:szCs w:val="24"/>
        </w:rPr>
        <w:t>3. Требования к гарантийному сроку услуг и (или) объему предоставления гарантий их качества</w:t>
      </w:r>
    </w:p>
    <w:p w14:paraId="420A3C12" w14:textId="77777777" w:rsidR="00CB1543" w:rsidRPr="004C267F" w:rsidRDefault="00CB1543" w:rsidP="00E07D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090E15" w14:textId="77777777" w:rsidR="00BB49C0" w:rsidRPr="004C267F" w:rsidRDefault="00BB49C0" w:rsidP="00BB49C0">
      <w:pPr>
        <w:pStyle w:val="32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3.1. Гарантийный срок на услуги должен составлять не менее 3 (трех) месяцев </w:t>
      </w:r>
      <w:proofErr w:type="gramStart"/>
      <w:r w:rsidRPr="004C267F">
        <w:rPr>
          <w:rFonts w:ascii="Times New Roman" w:hAnsi="Times New Roman" w:cs="Times New Roman"/>
          <w:color w:val="000000"/>
          <w:sz w:val="24"/>
          <w:szCs w:val="24"/>
        </w:rPr>
        <w:t>с даты подписания</w:t>
      </w:r>
      <w:proofErr w:type="gramEnd"/>
      <w:r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 акта об оказанных услугах. </w:t>
      </w:r>
    </w:p>
    <w:p w14:paraId="4E6E1924" w14:textId="77777777" w:rsidR="00BB49C0" w:rsidRPr="004C267F" w:rsidRDefault="00BB49C0" w:rsidP="00BB49C0">
      <w:pPr>
        <w:pStyle w:val="32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3.2. Гарантийный срок на материалы, </w:t>
      </w:r>
      <w:r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>применяемые при оказании услуг, устанавливается в соответствии с гарантией завода изготовителя</w:t>
      </w:r>
      <w:r w:rsidRPr="004C267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11B38C8" w14:textId="0CBFA90B" w:rsidR="00D07094" w:rsidRPr="004C267F" w:rsidRDefault="00885C4D" w:rsidP="00BB49C0">
      <w:pPr>
        <w:pStyle w:val="32"/>
        <w:keepNext w:val="0"/>
        <w:keepLines w:val="0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605C7D" w:rsidRPr="004C267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A47BF" w:rsidRPr="004C267F">
        <w:rPr>
          <w:rFonts w:ascii="Times New Roman" w:hAnsi="Times New Roman" w:cs="Times New Roman"/>
          <w:color w:val="000000"/>
          <w:sz w:val="24"/>
          <w:szCs w:val="24"/>
        </w:rPr>
        <w:t>. В случае выявления</w:t>
      </w:r>
      <w:r w:rsidR="00605C7D"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Заказчиком</w:t>
      </w:r>
      <w:r w:rsidR="008A47BF"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 неисправностей в работе оборудования, Исполнитель обязан прибыть в течение 24 часов с момента информирования, для определения причины и возможности оперативного устранения неисправности (восстановление работоспособности и (или) составление заключения о техническом состоянии). Информирование Исполнителя производится официальным письмом, направленным по электронной почте или с использованием факсимильной связи, с фиксацией в журнале учета оказания услуг.</w:t>
      </w:r>
    </w:p>
    <w:p w14:paraId="7DD9CC6B" w14:textId="77777777" w:rsidR="00F130B0" w:rsidRPr="004C267F" w:rsidRDefault="00F130B0" w:rsidP="008A47BF">
      <w:pPr>
        <w:pStyle w:val="32"/>
        <w:keepNext w:val="0"/>
        <w:keepLines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4C5E373C" w14:textId="3A098445" w:rsidR="004C172E" w:rsidRPr="004C267F" w:rsidRDefault="004C172E" w:rsidP="0015768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="00EF7C63" w:rsidRPr="004C26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Порядок контроля и приемк</w:t>
      </w:r>
      <w:r w:rsidR="0089682F" w:rsidRPr="004C26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</w:t>
      </w:r>
    </w:p>
    <w:p w14:paraId="336EF06C" w14:textId="77777777" w:rsidR="00CB1543" w:rsidRPr="004C267F" w:rsidRDefault="00CB1543" w:rsidP="0015768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A21F213" w14:textId="77777777" w:rsidR="00B47E6B" w:rsidRPr="004C267F" w:rsidRDefault="00B47E6B" w:rsidP="00B47E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>4.1. Услуги должны оказываться в строгом соответствии с требованиями «Инструкции о порядке оказания услуг сторонними организациями в эксплуатируемых сооружениях Петербургского метрополитена, в рамках исполнения договоров, заключенных по 223-ФЗ» (приказ № 1806 от 16.11.2018).</w:t>
      </w:r>
    </w:p>
    <w:p w14:paraId="7350880F" w14:textId="77777777" w:rsidR="00B47E6B" w:rsidRPr="004C267F" w:rsidRDefault="00B47E6B" w:rsidP="00B47E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4.2. </w:t>
      </w:r>
      <w:proofErr w:type="gramStart"/>
      <w:r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Вход работников в эксплуатируемые сооружения должен осуществляться в соответствии с инструкцией «О пропускном и </w:t>
      </w:r>
      <w:proofErr w:type="spellStart"/>
      <w:r w:rsidRPr="004C267F">
        <w:rPr>
          <w:rFonts w:ascii="Times New Roman" w:hAnsi="Times New Roman" w:cs="Times New Roman"/>
          <w:color w:val="000000"/>
          <w:sz w:val="24"/>
          <w:szCs w:val="24"/>
        </w:rPr>
        <w:t>внутриобъектовом</w:t>
      </w:r>
      <w:proofErr w:type="spellEnd"/>
      <w:r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 режимах на объектах ГУП «Петербургский метрополитен», введенной в действие приказом начальника метрополитена от 18.10.2018 № 1594.</w:t>
      </w:r>
      <w:proofErr w:type="gramEnd"/>
    </w:p>
    <w:p w14:paraId="73809A63" w14:textId="77777777" w:rsidR="00B47E6B" w:rsidRPr="004C267F" w:rsidRDefault="00B47E6B" w:rsidP="00B47E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>4.3. В период оказания услуг, а также в период устранения недостатков в оказанных услугах Исполнитель должен обеспечивать сохранность имущества, материалов, оборудования, зданий и сооружений.</w:t>
      </w:r>
    </w:p>
    <w:p w14:paraId="27AFBA62" w14:textId="77777777" w:rsidR="00B47E6B" w:rsidRPr="004C267F" w:rsidRDefault="00B47E6B" w:rsidP="00B47E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4.4. </w:t>
      </w:r>
      <w:proofErr w:type="gramStart"/>
      <w:r w:rsidRPr="004C267F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 сроками и качеством оказания услуг производится представителями Заказчика, назначенными приказом по подразделению.</w:t>
      </w:r>
    </w:p>
    <w:p w14:paraId="1B8E032B" w14:textId="77777777" w:rsidR="00B47E6B" w:rsidRPr="004C267F" w:rsidRDefault="00B47E6B" w:rsidP="00B47E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>4.5. Исполнитель должен гарантировать качество оказания услуг и оперативность их проведения в соответствии с Техническим заданием.</w:t>
      </w:r>
    </w:p>
    <w:p w14:paraId="17A7EC03" w14:textId="77777777" w:rsidR="00D32CAA" w:rsidRPr="004C267F" w:rsidRDefault="00B47E6B" w:rsidP="00D32CA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x-none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4.6. </w:t>
      </w:r>
      <w:r w:rsidR="00D32CAA" w:rsidRPr="004C267F">
        <w:rPr>
          <w:rFonts w:ascii="Times New Roman" w:hAnsi="Times New Roman" w:cs="Times New Roman"/>
          <w:color w:val="000000"/>
          <w:sz w:val="24"/>
          <w:szCs w:val="24"/>
          <w:lang w:val="x-none"/>
        </w:rPr>
        <w:t>В день окончания оказания услуг по каждой Заявке Исполнитель передает Заказчику оформленные надлежащим образом сопроводительные документы:</w:t>
      </w:r>
    </w:p>
    <w:p w14:paraId="2015E6FD" w14:textId="77777777" w:rsidR="00D32CAA" w:rsidRPr="004C267F" w:rsidRDefault="00D32CAA" w:rsidP="00D32C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>- акт об оказанных услугах в 2-х экземплярах;</w:t>
      </w:r>
    </w:p>
    <w:p w14:paraId="034B3EB9" w14:textId="77777777" w:rsidR="00D32CAA" w:rsidRPr="004C267F" w:rsidRDefault="00D32CAA" w:rsidP="00D32C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>- счет, счет-фактуру (при необходимости);</w:t>
      </w:r>
    </w:p>
    <w:p w14:paraId="78B1E544" w14:textId="77777777" w:rsidR="00D32CAA" w:rsidRPr="004C267F" w:rsidRDefault="00D32CAA" w:rsidP="00D32C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>- документы, подтверждающие происхождение и качество используемых материалов (оборудования);</w:t>
      </w:r>
    </w:p>
    <w:p w14:paraId="5BB56C65" w14:textId="77777777" w:rsidR="00D32CAA" w:rsidRPr="004C267F" w:rsidRDefault="00D32CAA" w:rsidP="00D32C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- иные документы, предусмотренные требованиями </w:t>
      </w:r>
      <w:r w:rsidRPr="004C267F">
        <w:rPr>
          <w:rFonts w:ascii="Times New Roman" w:hAnsi="Times New Roman" w:cs="Times New Roman"/>
          <w:color w:val="000000"/>
          <w:sz w:val="24"/>
          <w:szCs w:val="24"/>
        </w:rPr>
        <w:t>Договора</w:t>
      </w:r>
      <w:r w:rsidRPr="004C267F">
        <w:rPr>
          <w:rFonts w:ascii="Times New Roman" w:hAnsi="Times New Roman" w:cs="Times New Roman"/>
          <w:color w:val="000000"/>
          <w:sz w:val="24"/>
          <w:szCs w:val="24"/>
          <w:lang w:val="x-none"/>
        </w:rPr>
        <w:t>.</w:t>
      </w:r>
    </w:p>
    <w:p w14:paraId="5A0C57D9" w14:textId="77777777" w:rsidR="00D32CAA" w:rsidRPr="004C267F" w:rsidRDefault="00D32CAA" w:rsidP="00D32CA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x-none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  <w:lang w:val="x-none"/>
        </w:rPr>
        <w:t>По окончании оказания услуг по Договору Исполнитель предоставляет Заказчику:</w:t>
      </w:r>
    </w:p>
    <w:p w14:paraId="26931506" w14:textId="77777777" w:rsidR="00D32CAA" w:rsidRPr="004C267F" w:rsidRDefault="00D32CAA" w:rsidP="00D32C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>- наряды на оказание услуг;</w:t>
      </w:r>
    </w:p>
    <w:p w14:paraId="739A3DF3" w14:textId="77777777" w:rsidR="00D32CAA" w:rsidRPr="004C267F" w:rsidRDefault="00D32CAA" w:rsidP="00D32C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>- порядок оказания услуг со штампом «Исполнено»;</w:t>
      </w:r>
    </w:p>
    <w:p w14:paraId="7F478B02" w14:textId="77777777" w:rsidR="00D32CAA" w:rsidRPr="004C267F" w:rsidRDefault="00D32CAA" w:rsidP="00D32C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>- заверенные копии пропусков на территорию ГУП «Петербургского метрополитена»;</w:t>
      </w:r>
    </w:p>
    <w:p w14:paraId="76ACD61E" w14:textId="04FEBA61" w:rsidR="00D32CAA" w:rsidRPr="004C267F" w:rsidRDefault="00781DC3" w:rsidP="00D32C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>- журнал учета оказания</w:t>
      </w:r>
      <w:r w:rsidR="00D32CAA"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 услуг.</w:t>
      </w:r>
    </w:p>
    <w:p w14:paraId="5F9F299E" w14:textId="77777777" w:rsidR="00D32CAA" w:rsidRPr="004C267F" w:rsidRDefault="00D32CAA" w:rsidP="00D32CA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x-none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267F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Без данного комплекта документов или при предоставлении комплекта документов, оформленного ненадлежащим образом, Заказчик имеет право не принимать оказанные услуги. </w:t>
      </w:r>
    </w:p>
    <w:p w14:paraId="6F999C86" w14:textId="1B689EFC" w:rsidR="00171858" w:rsidRPr="004C267F" w:rsidRDefault="00171858" w:rsidP="00D32C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>4.7. Приемка оказанных услуг производится Заказчиком на объекте Заказчика. При приемке проверяются объемы, номенклатура и качество оказанных услуг в соответствии с требованиями Договора.</w:t>
      </w:r>
    </w:p>
    <w:p w14:paraId="7316AFB8" w14:textId="77777777" w:rsidR="00171858" w:rsidRPr="004C267F" w:rsidRDefault="00171858" w:rsidP="001718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4.8. Заказчик в течение 5 (пяти) рабочих дней со дня получения документов, указанных </w:t>
      </w:r>
      <w:r w:rsidRPr="004C267F">
        <w:rPr>
          <w:rFonts w:ascii="Times New Roman" w:hAnsi="Times New Roman" w:cs="Times New Roman"/>
          <w:color w:val="000000"/>
          <w:sz w:val="24"/>
          <w:szCs w:val="24"/>
        </w:rPr>
        <w:br/>
        <w:t>в п. 4.6., обязан подписать их и один экземпляр возвратить Исполнителю, или направить Исполнителю мотивированный отказ.</w:t>
      </w:r>
    </w:p>
    <w:p w14:paraId="48602D8A" w14:textId="77777777" w:rsidR="00171858" w:rsidRPr="004C267F" w:rsidRDefault="00171858" w:rsidP="001718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x-none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4.9. </w:t>
      </w:r>
      <w:r w:rsidRPr="004C267F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В случае отрицательного заключения Заказчик направляет Исполнителю в день приёмки мотивированный отказ от приемки с указанием недостатков. Исполнитель обязан устранить недостатки в течение 3 (трех) рабочих дней и представить результат оказанных услуг или надлежаще оформленные сопроводительные документы. Исправление недостатков </w:t>
      </w:r>
      <w:r w:rsidRPr="004C267F">
        <w:rPr>
          <w:rFonts w:ascii="Times New Roman" w:hAnsi="Times New Roman" w:cs="Times New Roman"/>
          <w:color w:val="000000"/>
          <w:sz w:val="24"/>
          <w:szCs w:val="24"/>
          <w:lang w:val="x-none"/>
        </w:rPr>
        <w:br/>
        <w:t>не освобождает Исполнителя от уплаты пеней (неустойки) за просрочку сдачи результата оказанных услуг.</w:t>
      </w:r>
    </w:p>
    <w:p w14:paraId="2CBFDF2D" w14:textId="77777777" w:rsidR="00171858" w:rsidRPr="004C267F" w:rsidRDefault="00171858" w:rsidP="001718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x-none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4.10. </w:t>
      </w:r>
      <w:r w:rsidRPr="004C267F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В случае если Исполнитель не согласен с указанными недостатками в оказанных услугах, Исполнитель обязан самостоятельно подтвердить качество оказанных услуг заключением эксперта, экспертной организации и оригинал экспертного заключения представить Заказчику. Выбор эксперта, экспертной организации осуществляется Исполнителем. Оплата услуг эксперта, экспертной организации, а также всех расходов для проведения экспертизы осуществляется Исполнителем. </w:t>
      </w:r>
    </w:p>
    <w:p w14:paraId="57E1853B" w14:textId="77777777" w:rsidR="00171858" w:rsidRPr="004C267F" w:rsidRDefault="00171858" w:rsidP="001718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x-none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4.11. При обнаружении в процессе оказания услуг, несоответствия оказываемых услуг требованиям, предусмотренным Договором, а также требованиям государственных стандартов, нормативно-технической документации, устанавливающей требования к качеству данного вида услуг, Заказчиком составляется акт об обнаруженных недостатках со сроками устранения обнаруженных несоответствий. </w:t>
      </w:r>
    </w:p>
    <w:p w14:paraId="01C11802" w14:textId="77777777" w:rsidR="00171858" w:rsidRPr="004C267F" w:rsidRDefault="00171858" w:rsidP="001718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4.12. Исполнитель обязан устранить указанные в акте недостатки своими силами и за свой счет в срок, установленный Заказчиком. Срок устранения недостатков, если иное не указано в акте, не должен превышать 10 (десяти) дней со дня составления акта. </w:t>
      </w:r>
    </w:p>
    <w:p w14:paraId="67C2A398" w14:textId="77777777" w:rsidR="00171858" w:rsidRPr="004C267F" w:rsidRDefault="00171858" w:rsidP="001718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color w:val="000000"/>
          <w:sz w:val="24"/>
          <w:szCs w:val="24"/>
        </w:rPr>
        <w:t xml:space="preserve">4.13. </w:t>
      </w:r>
      <w:r w:rsidRPr="004C267F">
        <w:rPr>
          <w:rFonts w:ascii="Times New Roman" w:hAnsi="Times New Roman" w:cs="Times New Roman"/>
          <w:color w:val="000000"/>
          <w:sz w:val="24"/>
          <w:szCs w:val="24"/>
          <w:lang w:val="x-none"/>
        </w:rPr>
        <w:t>Датой принятия Заказчиком результата оказанных услуг считается дата подписания Сторонами акта об оказанных услугах.</w:t>
      </w:r>
    </w:p>
    <w:p w14:paraId="3F182925" w14:textId="77777777" w:rsidR="00171858" w:rsidRPr="004C267F" w:rsidRDefault="00171858" w:rsidP="00D238B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14EE388" w14:textId="2165F6DA" w:rsidR="00D238BF" w:rsidRPr="004C267F" w:rsidRDefault="00D238BF" w:rsidP="00D238B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Порядок оплаты.</w:t>
      </w:r>
    </w:p>
    <w:p w14:paraId="15CADE3D" w14:textId="77777777" w:rsidR="00CB1543" w:rsidRPr="004C267F" w:rsidRDefault="00CB1543" w:rsidP="00D238B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DBD83D" w14:textId="25480D4C" w:rsidR="004266C2" w:rsidRPr="004C267F" w:rsidRDefault="00D238BF" w:rsidP="004266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5.1. Оплата </w:t>
      </w:r>
      <w:r w:rsidR="004266C2"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>фактически оказанных услуг</w:t>
      </w:r>
      <w:r w:rsidR="00D1564B"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 каждой Заявке</w:t>
      </w:r>
      <w:r w:rsidR="004266C2"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производится Заказчиком</w:t>
      </w:r>
      <w:r w:rsidR="00741986"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266C2"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основании актов об оказанных услугах, подписанных Заказчиком и Исполнителем, в срок не более </w:t>
      </w:r>
      <w:r w:rsidR="00B47E6B"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>15</w:t>
      </w:r>
      <w:r w:rsidR="004266C2"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r w:rsidR="00B47E6B"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>пятнадцати</w:t>
      </w:r>
      <w:r w:rsidR="004266C2"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</w:t>
      </w:r>
      <w:r w:rsidR="00B47E6B"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>рабочих</w:t>
      </w:r>
      <w:r w:rsidR="004266C2"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дней </w:t>
      </w:r>
      <w:proofErr w:type="gramStart"/>
      <w:r w:rsidR="004266C2"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>с даты подписания</w:t>
      </w:r>
      <w:proofErr w:type="gramEnd"/>
      <w:r w:rsidR="004266C2"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Заказчиком акта об оказанных услугах при условии предоставления Исполнителем счета, счета-фактуры (при необходимости).</w:t>
      </w:r>
    </w:p>
    <w:p w14:paraId="03732EC5" w14:textId="1E1102FE" w:rsidR="009C73F3" w:rsidRPr="004C267F" w:rsidRDefault="009C73F3" w:rsidP="009C73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>5.2. Авансирование не предусматривается.</w:t>
      </w:r>
    </w:p>
    <w:p w14:paraId="4D78D857" w14:textId="69B752BE" w:rsidR="00D1564B" w:rsidRPr="004C267F" w:rsidRDefault="00D1564B" w:rsidP="009C73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5.3. Оплата оказанной услуги осуществляется по цене единицы услуги, исходя из объема фактически оказанных услуг, но в </w:t>
      </w:r>
      <w:proofErr w:type="gramStart"/>
      <w:r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>размере</w:t>
      </w:r>
      <w:proofErr w:type="gramEnd"/>
      <w:r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не превышающем максимального значения цены </w:t>
      </w:r>
      <w:r w:rsidR="00570B63"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>д</w:t>
      </w:r>
      <w:r w:rsidRPr="004C267F">
        <w:rPr>
          <w:rFonts w:ascii="Times New Roman" w:hAnsi="Times New Roman" w:cs="Times New Roman"/>
          <w:bCs/>
          <w:color w:val="000000"/>
          <w:sz w:val="24"/>
          <w:szCs w:val="24"/>
        </w:rPr>
        <w:t>оговора.</w:t>
      </w:r>
    </w:p>
    <w:p w14:paraId="711590D9" w14:textId="77777777" w:rsidR="000F592E" w:rsidRPr="004C267F" w:rsidRDefault="000F592E" w:rsidP="009C73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0918A8E" w14:textId="7E1E03B1" w:rsidR="004C172E" w:rsidRPr="004C267F" w:rsidRDefault="00D238BF" w:rsidP="0015768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26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="004C172E" w:rsidRPr="004C26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Перечень приложений,</w:t>
      </w:r>
    </w:p>
    <w:p w14:paraId="3A7D1E1D" w14:textId="77777777" w:rsidR="004C172E" w:rsidRPr="004C267F" w:rsidRDefault="004C172E" w:rsidP="00F67B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4C26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являющихся</w:t>
      </w:r>
      <w:proofErr w:type="gramEnd"/>
      <w:r w:rsidRPr="004C26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неотъемлемой частью технического задания.</w:t>
      </w:r>
    </w:p>
    <w:p w14:paraId="6D5772AB" w14:textId="77777777" w:rsidR="00C26264" w:rsidRPr="004C267F" w:rsidRDefault="00C26264" w:rsidP="00F67B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AA06266" w14:textId="6E93E189" w:rsidR="00DD2468" w:rsidRPr="004C267F" w:rsidRDefault="00396919" w:rsidP="00396919">
      <w:pPr>
        <w:pStyle w:val="aa"/>
        <w:jc w:val="both"/>
        <w:rPr>
          <w:color w:val="000000"/>
        </w:rPr>
      </w:pPr>
      <w:r>
        <w:rPr>
          <w:color w:val="000000"/>
        </w:rPr>
        <w:tab/>
      </w:r>
      <w:r w:rsidR="00DD2468" w:rsidRPr="004C267F">
        <w:rPr>
          <w:color w:val="000000"/>
        </w:rPr>
        <w:t xml:space="preserve">6.1. Приложение № 1 - Перечень объектов на оказание услуг по техническому обслуживанию </w:t>
      </w:r>
      <w:r w:rsidR="00DD2468" w:rsidRPr="004C267F">
        <w:rPr>
          <w:bCs/>
          <w:color w:val="000000"/>
        </w:rPr>
        <w:t xml:space="preserve">мостовых кранов </w:t>
      </w:r>
      <w:r w:rsidR="00DD2468" w:rsidRPr="004C267F">
        <w:rPr>
          <w:color w:val="000000"/>
        </w:rPr>
        <w:t>и кранового пути</w:t>
      </w:r>
    </w:p>
    <w:p w14:paraId="28B377E7" w14:textId="0598F526" w:rsidR="00DD2468" w:rsidRPr="004C267F" w:rsidRDefault="00DD2468" w:rsidP="00396919">
      <w:pPr>
        <w:pStyle w:val="aa"/>
        <w:jc w:val="both"/>
        <w:rPr>
          <w:color w:val="000000"/>
        </w:rPr>
      </w:pPr>
      <w:r w:rsidRPr="004C267F">
        <w:rPr>
          <w:color w:val="000000"/>
        </w:rPr>
        <w:t xml:space="preserve">6.2. Приложение № 2 – Перечень и состав услуг по техническому обслуживанию </w:t>
      </w:r>
      <w:r w:rsidRPr="004C267F">
        <w:rPr>
          <w:bCs/>
          <w:color w:val="000000"/>
        </w:rPr>
        <w:t>мостовых кранов</w:t>
      </w:r>
      <w:r w:rsidRPr="004C267F">
        <w:rPr>
          <w:color w:val="000000"/>
        </w:rPr>
        <w:t>.</w:t>
      </w:r>
    </w:p>
    <w:p w14:paraId="080BADE4" w14:textId="48DD4868" w:rsidR="00DD2468" w:rsidRPr="004C267F" w:rsidRDefault="00DD2468" w:rsidP="00396919">
      <w:pPr>
        <w:pStyle w:val="aa"/>
        <w:jc w:val="both"/>
        <w:rPr>
          <w:color w:val="000000"/>
        </w:rPr>
      </w:pPr>
      <w:r w:rsidRPr="004C267F">
        <w:rPr>
          <w:color w:val="000000"/>
        </w:rPr>
        <w:t>6.3. Приложение № 3 – Перечень и состав услуг по техническому обслуживанию надземного кранового пути мостовых кранов.</w:t>
      </w:r>
    </w:p>
    <w:p w14:paraId="431AB68E" w14:textId="77BBED3C" w:rsidR="00DD2468" w:rsidRPr="004C267F" w:rsidRDefault="00DD2468" w:rsidP="00396919">
      <w:pPr>
        <w:pStyle w:val="aa"/>
        <w:jc w:val="both"/>
        <w:rPr>
          <w:color w:val="000000"/>
        </w:rPr>
      </w:pPr>
      <w:r w:rsidRPr="004C267F">
        <w:rPr>
          <w:color w:val="000000"/>
        </w:rPr>
        <w:t xml:space="preserve">6.4. Приложение № 4 – </w:t>
      </w:r>
      <w:r w:rsidRPr="004C267F">
        <w:rPr>
          <w:bCs/>
          <w:color w:val="000000"/>
        </w:rPr>
        <w:t>Форма заявки на оказание услуг</w:t>
      </w:r>
      <w:r w:rsidRPr="004C267F">
        <w:rPr>
          <w:color w:val="000000"/>
        </w:rPr>
        <w:t>.</w:t>
      </w:r>
    </w:p>
    <w:p w14:paraId="1945AF67" w14:textId="77777777" w:rsidR="00B6747A" w:rsidRPr="004C267F" w:rsidRDefault="00B6747A" w:rsidP="00B6747A">
      <w:pPr>
        <w:pStyle w:val="aa"/>
        <w:rPr>
          <w:sz w:val="26"/>
          <w:szCs w:val="26"/>
          <w:lang w:eastAsia="x-none"/>
        </w:rPr>
      </w:pPr>
    </w:p>
    <w:p w14:paraId="2166B12D" w14:textId="77777777" w:rsidR="005F5AE2" w:rsidRPr="004C267F" w:rsidRDefault="005F5AE2" w:rsidP="00B6747A">
      <w:pPr>
        <w:pStyle w:val="aa"/>
        <w:rPr>
          <w:sz w:val="26"/>
          <w:szCs w:val="26"/>
          <w:lang w:eastAsia="x-none"/>
        </w:rPr>
      </w:pPr>
    </w:p>
    <w:p w14:paraId="558B7B7C" w14:textId="6BF145D2" w:rsidR="005323FD" w:rsidRPr="004C267F" w:rsidRDefault="005323FD" w:rsidP="00D070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x-none"/>
        </w:rPr>
      </w:pPr>
    </w:p>
    <w:p w14:paraId="7313F3E0" w14:textId="77777777" w:rsidR="00317337" w:rsidRDefault="00317337" w:rsidP="00CE3E89">
      <w:pPr>
        <w:spacing w:after="0"/>
        <w:rPr>
          <w:rFonts w:ascii="Times New Roman" w:hAnsi="Times New Roman" w:cs="Times New Roman"/>
          <w:sz w:val="26"/>
          <w:szCs w:val="26"/>
          <w:lang w:eastAsia="x-none"/>
        </w:rPr>
      </w:pPr>
    </w:p>
    <w:p w14:paraId="5F7FDAE6" w14:textId="77777777" w:rsidR="00317337" w:rsidRPr="00001E14" w:rsidRDefault="00317337" w:rsidP="00CE3E89">
      <w:pPr>
        <w:spacing w:after="0"/>
        <w:rPr>
          <w:rFonts w:ascii="Times New Roman" w:hAnsi="Times New Roman" w:cs="Times New Roman"/>
          <w:sz w:val="26"/>
          <w:szCs w:val="26"/>
          <w:lang w:eastAsia="x-none"/>
        </w:rPr>
        <w:sectPr w:rsidR="00317337" w:rsidRPr="00001E14" w:rsidSect="0078517E">
          <w:headerReference w:type="default" r:id="rId9"/>
          <w:footerReference w:type="default" r:id="rId10"/>
          <w:pgSz w:w="11906" w:h="16838"/>
          <w:pgMar w:top="-993" w:right="567" w:bottom="568" w:left="1134" w:header="709" w:footer="0" w:gutter="0"/>
          <w:cols w:space="708"/>
          <w:docGrid w:linePitch="360"/>
        </w:sectPr>
      </w:pPr>
    </w:p>
    <w:p w14:paraId="4C010C7E" w14:textId="77777777" w:rsidR="00DD2468" w:rsidRPr="00DD2468" w:rsidRDefault="00DD2468" w:rsidP="00DD24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D2468">
        <w:rPr>
          <w:rFonts w:ascii="Times New Roman" w:hAnsi="Times New Roman" w:cs="Times New Roman"/>
          <w:sz w:val="26"/>
          <w:szCs w:val="26"/>
        </w:rPr>
        <w:lastRenderedPageBreak/>
        <w:t>Приложение № 1 к техническому заданию</w:t>
      </w:r>
    </w:p>
    <w:p w14:paraId="5F491B48" w14:textId="77777777" w:rsidR="00DD2468" w:rsidRPr="00DD2468" w:rsidRDefault="00DD2468" w:rsidP="00DD24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2A88D60" w14:textId="77777777" w:rsidR="00DD2468" w:rsidRPr="00DD2468" w:rsidRDefault="00DD2468" w:rsidP="00DD24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2468">
        <w:rPr>
          <w:rFonts w:ascii="Times New Roman" w:hAnsi="Times New Roman" w:cs="Times New Roman"/>
          <w:b/>
          <w:sz w:val="26"/>
          <w:szCs w:val="26"/>
        </w:rPr>
        <w:t xml:space="preserve">Перечень объектов на оказание услуг по техническому обслуживанию </w:t>
      </w:r>
      <w:r w:rsidRPr="00DD2468">
        <w:rPr>
          <w:rFonts w:ascii="Times New Roman" w:hAnsi="Times New Roman" w:cs="Times New Roman"/>
          <w:b/>
          <w:bCs/>
          <w:sz w:val="26"/>
          <w:szCs w:val="26"/>
        </w:rPr>
        <w:t xml:space="preserve">мостовых кранов </w:t>
      </w:r>
      <w:r w:rsidRPr="00DD2468">
        <w:rPr>
          <w:rFonts w:ascii="Times New Roman" w:hAnsi="Times New Roman" w:cs="Times New Roman"/>
          <w:b/>
          <w:sz w:val="26"/>
          <w:szCs w:val="26"/>
        </w:rPr>
        <w:t>и кранового пути</w:t>
      </w:r>
    </w:p>
    <w:p w14:paraId="674444C9" w14:textId="77777777" w:rsidR="00DD2468" w:rsidRPr="00DD2468" w:rsidRDefault="00DD2468" w:rsidP="00DD24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0FB39A" w14:textId="77777777" w:rsidR="00DD2468" w:rsidRPr="00DD2468" w:rsidRDefault="00DD2468" w:rsidP="00DD24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468">
        <w:rPr>
          <w:rFonts w:ascii="Times New Roman" w:hAnsi="Times New Roman" w:cs="Times New Roman"/>
          <w:sz w:val="24"/>
          <w:szCs w:val="24"/>
        </w:rPr>
        <w:t xml:space="preserve">Таблица 1. Перечень объектов на оказание услуг по техническому обслуживанию </w:t>
      </w:r>
      <w:r w:rsidRPr="00DD2468">
        <w:rPr>
          <w:rFonts w:ascii="Times New Roman" w:hAnsi="Times New Roman" w:cs="Times New Roman"/>
          <w:bCs/>
          <w:sz w:val="24"/>
          <w:szCs w:val="24"/>
        </w:rPr>
        <w:t>мостовых кранов</w:t>
      </w: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745"/>
        <w:gridCol w:w="1559"/>
        <w:gridCol w:w="1657"/>
        <w:gridCol w:w="1701"/>
        <w:gridCol w:w="1418"/>
        <w:gridCol w:w="1701"/>
        <w:gridCol w:w="992"/>
        <w:gridCol w:w="992"/>
        <w:gridCol w:w="2127"/>
      </w:tblGrid>
      <w:tr w:rsidR="00DD2468" w:rsidRPr="00DD2468" w14:paraId="14A279C8" w14:textId="77777777" w:rsidTr="00B27F09">
        <w:trPr>
          <w:trHeight w:val="111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9F9F5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п.п</w:t>
            </w:r>
            <w:proofErr w:type="spellEnd"/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A6EBC6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подъемного сооружения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AE25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Грузоподъемность, </w:t>
            </w:r>
            <w:proofErr w:type="gramStart"/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8A985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основного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C1241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основного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537A2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Инвентарный 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0A89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Единицы оборудования (из SAP ERP)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4E496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Заводской 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23EE2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Регистрационный №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34FA0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расположения (полный адрес)</w:t>
            </w:r>
          </w:p>
        </w:tc>
      </w:tr>
      <w:tr w:rsidR="00B1145B" w:rsidRPr="00DD2468" w14:paraId="52982994" w14:textId="77777777" w:rsidTr="00B27F09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69A2A" w14:textId="166CE0F4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  <w:szCs w:val="24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F5130D" w14:textId="6891C894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  <w:szCs w:val="24"/>
              </w:rPr>
              <w:t>мостовой кран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B2BD" w14:textId="1EDA29E7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  <w:szCs w:val="24"/>
              </w:rPr>
              <w:t>16/3,2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DCE68" w14:textId="64A1D2AD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</w:rPr>
              <w:t xml:space="preserve">Кран мостовой электрический </w:t>
            </w:r>
            <w:proofErr w:type="spellStart"/>
            <w:r w:rsidRPr="00B1145B">
              <w:rPr>
                <w:rFonts w:ascii="Times New Roman" w:hAnsi="Times New Roman" w:cs="Times New Roman"/>
                <w:bCs/>
              </w:rPr>
              <w:t>двухбалочный</w:t>
            </w:r>
            <w:proofErr w:type="spellEnd"/>
            <w:r w:rsidRPr="00B1145B">
              <w:rPr>
                <w:rFonts w:ascii="Times New Roman" w:hAnsi="Times New Roman" w:cs="Times New Roman"/>
                <w:bCs/>
              </w:rPr>
              <w:t xml:space="preserve"> опорный </w:t>
            </w:r>
            <w:proofErr w:type="gramStart"/>
            <w:r w:rsidRPr="00B1145B">
              <w:rPr>
                <w:rFonts w:ascii="Times New Roman" w:hAnsi="Times New Roman" w:cs="Times New Roman"/>
                <w:bCs/>
              </w:rPr>
              <w:t>КМ</w:t>
            </w:r>
            <w:proofErr w:type="gramEnd"/>
            <w:r w:rsidRPr="00B1145B">
              <w:rPr>
                <w:rFonts w:ascii="Times New Roman" w:hAnsi="Times New Roman" w:cs="Times New Roman"/>
                <w:bCs/>
              </w:rPr>
              <w:t xml:space="preserve"> 16/3,2-УК-А5-28,5-8/8 УЗ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44C23" w14:textId="6692F540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</w:rPr>
              <w:t>5056280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9CB2F" w14:textId="1B128497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</w:rPr>
              <w:t>5056280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49647" w14:textId="1F3C4CDB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</w:rPr>
              <w:t>251000004061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5F138" w14:textId="7A648C77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</w:rPr>
              <w:t>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3B981" w14:textId="4FC9F1D4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</w:rPr>
              <w:t>104053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03A44" w14:textId="2688B444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  <w:szCs w:val="24"/>
              </w:rPr>
              <w:t xml:space="preserve">г. Санкт-Петербург, п. </w:t>
            </w:r>
            <w:proofErr w:type="spellStart"/>
            <w:r w:rsidRPr="00B1145B">
              <w:rPr>
                <w:rFonts w:ascii="Times New Roman" w:hAnsi="Times New Roman" w:cs="Times New Roman"/>
                <w:bCs/>
                <w:szCs w:val="24"/>
              </w:rPr>
              <w:t>Шушары</w:t>
            </w:r>
            <w:proofErr w:type="spellEnd"/>
            <w:r w:rsidRPr="00B1145B">
              <w:rPr>
                <w:rFonts w:ascii="Times New Roman" w:hAnsi="Times New Roman" w:cs="Times New Roman"/>
                <w:bCs/>
                <w:szCs w:val="24"/>
              </w:rPr>
              <w:t xml:space="preserve">, </w:t>
            </w:r>
            <w:proofErr w:type="gramStart"/>
            <w:r w:rsidRPr="00B1145B">
              <w:rPr>
                <w:rFonts w:ascii="Times New Roman" w:hAnsi="Times New Roman" w:cs="Times New Roman"/>
                <w:bCs/>
                <w:szCs w:val="24"/>
              </w:rPr>
              <w:t>Софийская</w:t>
            </w:r>
            <w:proofErr w:type="gramEnd"/>
            <w:r w:rsidRPr="00B1145B">
              <w:rPr>
                <w:rFonts w:ascii="Times New Roman" w:hAnsi="Times New Roman" w:cs="Times New Roman"/>
                <w:bCs/>
                <w:szCs w:val="24"/>
              </w:rPr>
              <w:t xml:space="preserve"> ул., дом 113, строение 1, здание ОРК</w:t>
            </w:r>
          </w:p>
        </w:tc>
      </w:tr>
      <w:tr w:rsidR="00B1145B" w:rsidRPr="00DD2468" w14:paraId="3117DB10" w14:textId="77777777" w:rsidTr="00B27F09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FFBAB" w14:textId="54AF04C6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  <w:szCs w:val="24"/>
              </w:rPr>
              <w:t>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E68DFC" w14:textId="7CDA9CA5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  <w:szCs w:val="24"/>
              </w:rPr>
              <w:t>мостовой кран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E599" w14:textId="5F144F24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  <w:szCs w:val="24"/>
              </w:rPr>
              <w:t>16/3,2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1EB89" w14:textId="3C7A73D8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</w:rPr>
              <w:t xml:space="preserve">Кран мостовой электрический </w:t>
            </w:r>
            <w:proofErr w:type="spellStart"/>
            <w:r w:rsidRPr="00B1145B">
              <w:rPr>
                <w:rFonts w:ascii="Times New Roman" w:hAnsi="Times New Roman" w:cs="Times New Roman"/>
                <w:bCs/>
              </w:rPr>
              <w:t>двухбалочный</w:t>
            </w:r>
            <w:proofErr w:type="spellEnd"/>
            <w:r w:rsidRPr="00B1145B">
              <w:rPr>
                <w:rFonts w:ascii="Times New Roman" w:hAnsi="Times New Roman" w:cs="Times New Roman"/>
                <w:bCs/>
              </w:rPr>
              <w:t xml:space="preserve"> опорный </w:t>
            </w:r>
            <w:proofErr w:type="gramStart"/>
            <w:r w:rsidRPr="00B1145B">
              <w:rPr>
                <w:rFonts w:ascii="Times New Roman" w:hAnsi="Times New Roman" w:cs="Times New Roman"/>
                <w:bCs/>
              </w:rPr>
              <w:t>КМ</w:t>
            </w:r>
            <w:proofErr w:type="gramEnd"/>
            <w:r w:rsidRPr="00B1145B">
              <w:rPr>
                <w:rFonts w:ascii="Times New Roman" w:hAnsi="Times New Roman" w:cs="Times New Roman"/>
                <w:bCs/>
              </w:rPr>
              <w:t xml:space="preserve"> 16/3,2-УК-А5-28,5-8/8 УЗ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AF26" w14:textId="61CFE0A3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</w:rPr>
              <w:t>5056281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D3079" w14:textId="6524F0F9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</w:rPr>
              <w:t>5056281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92E9" w14:textId="2DD4E63F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</w:rPr>
              <w:t>251000004062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5BF5A" w14:textId="05F1E0B6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</w:rPr>
              <w:t>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A96D8" w14:textId="4452749E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</w:rPr>
              <w:t>104054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9AA51" w14:textId="71537106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  <w:szCs w:val="24"/>
              </w:rPr>
              <w:t xml:space="preserve">г. Санкт-Петербург, п. </w:t>
            </w:r>
            <w:proofErr w:type="spellStart"/>
            <w:r w:rsidRPr="00B1145B">
              <w:rPr>
                <w:rFonts w:ascii="Times New Roman" w:hAnsi="Times New Roman" w:cs="Times New Roman"/>
                <w:bCs/>
                <w:szCs w:val="24"/>
              </w:rPr>
              <w:t>Шушары</w:t>
            </w:r>
            <w:proofErr w:type="spellEnd"/>
            <w:r w:rsidRPr="00B1145B">
              <w:rPr>
                <w:rFonts w:ascii="Times New Roman" w:hAnsi="Times New Roman" w:cs="Times New Roman"/>
                <w:bCs/>
                <w:szCs w:val="24"/>
              </w:rPr>
              <w:t xml:space="preserve">, </w:t>
            </w:r>
            <w:proofErr w:type="gramStart"/>
            <w:r w:rsidRPr="00B1145B">
              <w:rPr>
                <w:rFonts w:ascii="Times New Roman" w:hAnsi="Times New Roman" w:cs="Times New Roman"/>
                <w:bCs/>
                <w:szCs w:val="24"/>
              </w:rPr>
              <w:t>Софийская</w:t>
            </w:r>
            <w:proofErr w:type="gramEnd"/>
            <w:r w:rsidRPr="00B1145B">
              <w:rPr>
                <w:rFonts w:ascii="Times New Roman" w:hAnsi="Times New Roman" w:cs="Times New Roman"/>
                <w:bCs/>
                <w:szCs w:val="24"/>
              </w:rPr>
              <w:t xml:space="preserve"> ул., дом 113, строение 1, здание ОРК</w:t>
            </w:r>
          </w:p>
        </w:tc>
      </w:tr>
    </w:tbl>
    <w:p w14:paraId="645B0949" w14:textId="77777777" w:rsidR="00B1145B" w:rsidRDefault="00B1145B" w:rsidP="00DD24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3BD58B" w14:textId="77777777" w:rsidR="00DD2468" w:rsidRPr="00DD2468" w:rsidRDefault="00DD2468" w:rsidP="00DD24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468">
        <w:rPr>
          <w:rFonts w:ascii="Times New Roman" w:hAnsi="Times New Roman" w:cs="Times New Roman"/>
          <w:sz w:val="24"/>
          <w:szCs w:val="24"/>
        </w:rPr>
        <w:t>Таблица 2. Перечень объектов на оказание услуг по техническому обслуживанию кранового пути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614"/>
        <w:gridCol w:w="1995"/>
        <w:gridCol w:w="1050"/>
        <w:gridCol w:w="1743"/>
        <w:gridCol w:w="1851"/>
        <w:gridCol w:w="1751"/>
        <w:gridCol w:w="1899"/>
        <w:gridCol w:w="3713"/>
      </w:tblGrid>
      <w:tr w:rsidR="00DD2468" w:rsidRPr="00DD2468" w14:paraId="638F39CD" w14:textId="77777777" w:rsidTr="00B27F09">
        <w:trPr>
          <w:trHeight w:val="643"/>
          <w:tblHeader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C2271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п.п</w:t>
            </w:r>
            <w:proofErr w:type="spellEnd"/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22716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24F42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Длина, </w:t>
            </w:r>
            <w:proofErr w:type="gramStart"/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6FC4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основного средства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79568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основного средства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BA382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Инвентарный №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C54D9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Единицы оборудования (из SAP ERP)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FB92A" w14:textId="77777777" w:rsidR="00DD2468" w:rsidRPr="00DD2468" w:rsidRDefault="00DD2468" w:rsidP="00DD246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расположения (полный адрес)</w:t>
            </w:r>
          </w:p>
        </w:tc>
      </w:tr>
      <w:tr w:rsidR="00B1145B" w:rsidRPr="00DD2468" w14:paraId="0E19B646" w14:textId="77777777" w:rsidTr="00B27F09">
        <w:trPr>
          <w:trHeight w:val="23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95A7F" w14:textId="76D48F67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  <w:szCs w:val="24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178A0" w14:textId="14904BCC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  <w:szCs w:val="24"/>
              </w:rPr>
              <w:t>Надземный крановый путь мостовых кранов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D7EB3" w14:textId="06CEEB29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  <w:szCs w:val="24"/>
              </w:rPr>
              <w:t>186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25413" w14:textId="2EAB412B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1145B">
              <w:rPr>
                <w:rFonts w:ascii="Times New Roman" w:hAnsi="Times New Roman" w:cs="Times New Roman"/>
                <w:bCs/>
              </w:rPr>
              <w:t>Отстойно</w:t>
            </w:r>
            <w:proofErr w:type="spellEnd"/>
            <w:r w:rsidRPr="00B1145B">
              <w:rPr>
                <w:rFonts w:ascii="Times New Roman" w:hAnsi="Times New Roman" w:cs="Times New Roman"/>
                <w:bCs/>
              </w:rPr>
              <w:t>-ремонтный корпус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0157A" w14:textId="5CD8F507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</w:rPr>
              <w:t>3201339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4A21D" w14:textId="5D34EFE5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</w:rPr>
              <w:t>3201339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C2699" w14:textId="0F8F8AD7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</w:rPr>
              <w:t>251000004063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1AEBF" w14:textId="4D16D15A" w:rsidR="00B1145B" w:rsidRPr="00DD2468" w:rsidRDefault="00B1145B" w:rsidP="00B114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45B">
              <w:rPr>
                <w:rFonts w:ascii="Times New Roman" w:hAnsi="Times New Roman" w:cs="Times New Roman"/>
                <w:bCs/>
                <w:szCs w:val="24"/>
              </w:rPr>
              <w:t xml:space="preserve">г. Санкт-Петербург, п. </w:t>
            </w:r>
            <w:proofErr w:type="spellStart"/>
            <w:r w:rsidRPr="00B1145B">
              <w:rPr>
                <w:rFonts w:ascii="Times New Roman" w:hAnsi="Times New Roman" w:cs="Times New Roman"/>
                <w:bCs/>
                <w:szCs w:val="24"/>
              </w:rPr>
              <w:t>Шушары</w:t>
            </w:r>
            <w:proofErr w:type="spellEnd"/>
            <w:r w:rsidRPr="00B1145B">
              <w:rPr>
                <w:rFonts w:ascii="Times New Roman" w:hAnsi="Times New Roman" w:cs="Times New Roman"/>
                <w:bCs/>
                <w:szCs w:val="24"/>
              </w:rPr>
              <w:t xml:space="preserve">, </w:t>
            </w:r>
            <w:proofErr w:type="gramStart"/>
            <w:r w:rsidRPr="00B1145B">
              <w:rPr>
                <w:rFonts w:ascii="Times New Roman" w:hAnsi="Times New Roman" w:cs="Times New Roman"/>
                <w:bCs/>
                <w:szCs w:val="24"/>
              </w:rPr>
              <w:t>Софийская</w:t>
            </w:r>
            <w:proofErr w:type="gramEnd"/>
            <w:r w:rsidRPr="00B1145B">
              <w:rPr>
                <w:rFonts w:ascii="Times New Roman" w:hAnsi="Times New Roman" w:cs="Times New Roman"/>
                <w:bCs/>
                <w:szCs w:val="24"/>
              </w:rPr>
              <w:t xml:space="preserve"> ул., дом 113, строение 1, здание ОРК</w:t>
            </w:r>
          </w:p>
        </w:tc>
      </w:tr>
    </w:tbl>
    <w:p w14:paraId="0B724997" w14:textId="77777777" w:rsidR="00DD2468" w:rsidRDefault="00DD2468" w:rsidP="00DD24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EF4348" w14:textId="77777777" w:rsidR="00E1522B" w:rsidRDefault="00E1522B" w:rsidP="00DD24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F4D143" w14:textId="77777777" w:rsidR="00E1522B" w:rsidRPr="00DD2468" w:rsidRDefault="00E1522B" w:rsidP="00DD24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7DD523" w14:textId="77777777" w:rsidR="00DD2468" w:rsidRPr="00DD2468" w:rsidRDefault="00DD2468" w:rsidP="00DD24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D2468" w:rsidRPr="00DD2468" w:rsidSect="001A545E">
          <w:pgSz w:w="16838" w:h="11906" w:orient="landscape"/>
          <w:pgMar w:top="709" w:right="1134" w:bottom="567" w:left="1134" w:header="709" w:footer="709" w:gutter="0"/>
          <w:cols w:space="708"/>
          <w:docGrid w:linePitch="360"/>
        </w:sectPr>
      </w:pPr>
    </w:p>
    <w:p w14:paraId="08666ACC" w14:textId="77777777" w:rsidR="00DD2468" w:rsidRPr="00DD2468" w:rsidRDefault="00DD2468" w:rsidP="00DD24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D2468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2 к техническому заданию</w:t>
      </w:r>
    </w:p>
    <w:p w14:paraId="5C1BC7BC" w14:textId="77777777" w:rsidR="00DD2468" w:rsidRPr="00DD2468" w:rsidRDefault="00DD2468" w:rsidP="00DD24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95A9F44" w14:textId="148C94CB" w:rsidR="003769B5" w:rsidRPr="003769B5" w:rsidRDefault="00B81B31" w:rsidP="003769B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Перечень и с</w:t>
      </w:r>
      <w:r w:rsidR="003769B5" w:rsidRPr="003769B5">
        <w:rPr>
          <w:rFonts w:ascii="Times New Roman" w:hAnsi="Times New Roman" w:cs="Times New Roman"/>
          <w:b/>
          <w:bCs/>
          <w:sz w:val="26"/>
          <w:szCs w:val="26"/>
        </w:rPr>
        <w:t>остав услуг по техническому обслуживанию мостовых кранов</w:t>
      </w:r>
    </w:p>
    <w:p w14:paraId="549CF40F" w14:textId="77777777" w:rsidR="003769B5" w:rsidRPr="003769B5" w:rsidRDefault="003769B5" w:rsidP="003769B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880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13"/>
        <w:gridCol w:w="1529"/>
        <w:gridCol w:w="6662"/>
      </w:tblGrid>
      <w:tr w:rsidR="003769B5" w:rsidRPr="003769B5" w14:paraId="0D5FA418" w14:textId="77777777" w:rsidTr="00B27F09">
        <w:trPr>
          <w:trHeight w:val="764"/>
          <w:tblHeader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BB3B3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3769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п.п</w:t>
            </w:r>
            <w:proofErr w:type="spellEnd"/>
            <w:r w:rsidRPr="003769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9A21D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технического обслуживания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CDBF8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услуг по техническому обслуживанию</w:t>
            </w:r>
          </w:p>
        </w:tc>
      </w:tr>
      <w:tr w:rsidR="003769B5" w:rsidRPr="003769B5" w14:paraId="2ABA1452" w14:textId="77777777" w:rsidTr="00B27F09">
        <w:trPr>
          <w:trHeight w:val="206"/>
          <w:tblHeader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EEE2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7167D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690B5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3769B5" w:rsidRPr="003769B5" w14:paraId="42B74D21" w14:textId="77777777" w:rsidTr="00B27F09">
        <w:trPr>
          <w:trHeight w:val="76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A59D7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74F6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ТО-1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4AB67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1. Проверка тупиковых упоров, их состояния и крепления, подтяжка гаек и болтов крепления.</w:t>
            </w:r>
          </w:p>
          <w:p w14:paraId="4C50646F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2. Проверка правильности установки и крепления предохранительных устройств буферов и ограничителей передвижения, подтяжка гайки болтов крепления.</w:t>
            </w:r>
          </w:p>
          <w:p w14:paraId="4329E43F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3. Проверка тормозов:</w:t>
            </w:r>
          </w:p>
          <w:p w14:paraId="39260A45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осмотреть состояние узлов и деталей и их крепление;</w:t>
            </w:r>
          </w:p>
          <w:p w14:paraId="0364DA8D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4. Проверка редукторов:</w:t>
            </w:r>
          </w:p>
          <w:p w14:paraId="4F2112C3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визуальный контроль;</w:t>
            </w:r>
          </w:p>
          <w:p w14:paraId="42D99DE1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проверка уровня шума во время работы;</w:t>
            </w:r>
          </w:p>
          <w:p w14:paraId="318A8ED1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уровень масла, доливка до уровня;</w:t>
            </w:r>
          </w:p>
          <w:p w14:paraId="2B95A5BE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затяжку гаек болтов крепления крышки и корпуса редуктора, подтянуть болты крепления;</w:t>
            </w:r>
          </w:p>
          <w:p w14:paraId="27043E3F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состояние крепления крышек люков для осмотра подшипников валов редукторов, подтянуть болты крепления;</w:t>
            </w:r>
          </w:p>
          <w:p w14:paraId="68D4B0A7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проверить состояние и затяжку пробок </w:t>
            </w:r>
            <w:proofErr w:type="spellStart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маслозаливного</w:t>
            </w:r>
            <w:proofErr w:type="spellEnd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маслоспускного</w:t>
            </w:r>
            <w:proofErr w:type="spellEnd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отверстия, подтянуть пробки.</w:t>
            </w:r>
          </w:p>
          <w:p w14:paraId="4289F898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5. Осмотр и проверка барабанов:</w:t>
            </w:r>
          </w:p>
          <w:p w14:paraId="4212B7B6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состояние крепления канатов и корпуса подшипников;</w:t>
            </w:r>
          </w:p>
          <w:p w14:paraId="631E8872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износ гребня нарезки барабанов;</w:t>
            </w:r>
          </w:p>
          <w:p w14:paraId="25657A9F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исправность зажимных устрой</w:t>
            </w:r>
            <w:proofErr w:type="gramStart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ств дл</w:t>
            </w:r>
            <w:proofErr w:type="gramEnd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я канатов;</w:t>
            </w:r>
          </w:p>
          <w:p w14:paraId="411DED3E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состояние цилиндрической части, боковых дисков ступиц барабанов.</w:t>
            </w:r>
          </w:p>
          <w:p w14:paraId="3423484E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6. Ревизия крюковой подвески и проверка величины износа крюков в опасных сечениях.</w:t>
            </w:r>
          </w:p>
          <w:p w14:paraId="48999793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7. Осмотр и проверка канатных блоков:</w:t>
            </w:r>
          </w:p>
          <w:p w14:paraId="4758C7EE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крепление осей и подшипников;</w:t>
            </w:r>
          </w:p>
          <w:p w14:paraId="33FAD406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свободное проворачивание блоков на осях.</w:t>
            </w:r>
          </w:p>
          <w:p w14:paraId="38A4A67F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состояние реборд и ручьев блоков.</w:t>
            </w:r>
          </w:p>
          <w:p w14:paraId="1F943872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8. Осмотр и проверка канатов:</w:t>
            </w:r>
          </w:p>
          <w:p w14:paraId="14462CE2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очистить канат от пыли и грязи, осмотреть его по всей длине.</w:t>
            </w:r>
          </w:p>
          <w:p w14:paraId="633487CE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proofErr w:type="gramStart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ромыть и смазать канат.</w:t>
            </w:r>
          </w:p>
          <w:p w14:paraId="714AE265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proofErr w:type="gramStart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роверить крепление обоймы и траверсы крюка, подтяжка гаек;</w:t>
            </w:r>
          </w:p>
          <w:p w14:paraId="60DC207F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9. Осмотр колес:</w:t>
            </w:r>
          </w:p>
          <w:p w14:paraId="77D77FE0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величину износа по кругу катания и ребордам.</w:t>
            </w:r>
          </w:p>
          <w:p w14:paraId="2151A91E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proofErr w:type="gramStart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ровести осмотр ходовых колес.</w:t>
            </w:r>
          </w:p>
          <w:p w14:paraId="54D19760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10. Осмотр металлоконструкций:</w:t>
            </w:r>
          </w:p>
          <w:p w14:paraId="07A90F8D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внешнее состояние металлоконструкции (отсутствие трещин и вспучивания на поверхности, толщину элементов, подверженных коррозии.);</w:t>
            </w:r>
          </w:p>
          <w:p w14:paraId="7BC6473F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проверить сварные швы на несущих элементах (отсутствие трещин в самом шве или в </w:t>
            </w:r>
            <w:proofErr w:type="spellStart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околошовной</w:t>
            </w:r>
            <w:proofErr w:type="spellEnd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зоне.);</w:t>
            </w:r>
          </w:p>
          <w:p w14:paraId="00A8307B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монтажные стыки концевых балок;</w:t>
            </w:r>
          </w:p>
          <w:p w14:paraId="4F588412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места крепления букс ходовых колес.</w:t>
            </w:r>
          </w:p>
          <w:p w14:paraId="11CF98E2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11. Осмотр и проверка </w:t>
            </w:r>
            <w:proofErr w:type="spellStart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подтележечных</w:t>
            </w:r>
            <w:proofErr w:type="spellEnd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путей:</w:t>
            </w:r>
          </w:p>
          <w:p w14:paraId="6428DC15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крепление рельсов, состояние сварных швов в местах стыка рельсов;</w:t>
            </w:r>
          </w:p>
          <w:p w14:paraId="0E90047F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степень износа рельса.</w:t>
            </w:r>
          </w:p>
          <w:p w14:paraId="46094112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12. Проверка и осмотр электродвигателей:</w:t>
            </w:r>
          </w:p>
          <w:p w14:paraId="6C122D92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проверить целостность доступных осмотру частей двигателя (внешней изоляции катушек, </w:t>
            </w:r>
            <w:proofErr w:type="spellStart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межкатушечных</w:t>
            </w:r>
            <w:proofErr w:type="spellEnd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соединений и лобовых частей обмотки якоря);</w:t>
            </w:r>
          </w:p>
          <w:p w14:paraId="106B38AC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проверить состояние наконечников токоподводящих подводов и их </w:t>
            </w: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крепление к клеммам, подтянуть гайки </w:t>
            </w:r>
            <w:proofErr w:type="spellStart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клеммовых</w:t>
            </w:r>
            <w:proofErr w:type="spellEnd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соединений, предварительно очистив клеммы и наконечники проводов от пыли, грязи и окисления;</w:t>
            </w:r>
          </w:p>
          <w:p w14:paraId="7C69D10F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состояние щеткодержателей, щеток и рычагов, прижимающих щетки к кольцам, очистить их от пыли и грязи;</w:t>
            </w:r>
          </w:p>
          <w:p w14:paraId="02861D98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плотность прилегания поверхностей щетки к контактным кольцам;</w:t>
            </w:r>
          </w:p>
          <w:p w14:paraId="6E2A0E7B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состояние крепления проводов, идущих от щеток к клеммам, подтянуть гайки крепления;</w:t>
            </w:r>
          </w:p>
          <w:p w14:paraId="5E7A82B7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состояние колец, давление щеток на кольцо и плавность хода рычага;</w:t>
            </w:r>
          </w:p>
          <w:p w14:paraId="1CF584F8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состояние заземления электродвигателя;</w:t>
            </w:r>
          </w:p>
          <w:p w14:paraId="11FAD372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крышки коробки клемм токоподводящих проводов и крышки коробки щеткодержателей;</w:t>
            </w:r>
          </w:p>
          <w:p w14:paraId="5E8E7C7A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крепление подшипниковых щитов и крышек подшипников;</w:t>
            </w:r>
          </w:p>
          <w:p w14:paraId="1B4A39C7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измерить сопротивление изоляции двигателя;</w:t>
            </w:r>
          </w:p>
          <w:p w14:paraId="09973886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убедиться в отсутствии сотрясений и вибрации электродвигателя.</w:t>
            </w:r>
          </w:p>
          <w:p w14:paraId="09602D1F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13. Осмотр и проверка путевых выключателей:</w:t>
            </w:r>
          </w:p>
          <w:p w14:paraId="49AFB9D4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поворот вала выключателя;</w:t>
            </w:r>
          </w:p>
          <w:p w14:paraId="7578E35D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действие устройства самовозврата в исходное положение и действие контактных элементов;</w:t>
            </w:r>
          </w:p>
          <w:p w14:paraId="39B74F76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14.Очистка контактов от копоти и грязи:</w:t>
            </w:r>
          </w:p>
          <w:p w14:paraId="48703244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смещение между подвижными и неподвижными контактами;</w:t>
            </w:r>
          </w:p>
          <w:p w14:paraId="134530B9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степень износа поверхностей трения контактного рычага.</w:t>
            </w:r>
          </w:p>
          <w:p w14:paraId="606AF0C3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15. Очистка шейки вала от грязи и ржавчины:</w:t>
            </w:r>
          </w:p>
          <w:p w14:paraId="01A35497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надежность соединения рычага с валом и затяжку клинового болта крепления;</w:t>
            </w:r>
          </w:p>
          <w:p w14:paraId="71F0DFF9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свободный ход рычага и положение отклонений линейки.</w:t>
            </w:r>
          </w:p>
          <w:p w14:paraId="40CD395C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16.Проверка пусковых сопротивлений;</w:t>
            </w:r>
          </w:p>
          <w:p w14:paraId="1C1E6500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болты креплений секций и ящиков резисторов;</w:t>
            </w:r>
          </w:p>
          <w:p w14:paraId="55157E06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проверить болты клемм </w:t>
            </w:r>
            <w:proofErr w:type="spellStart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токоподвода</w:t>
            </w:r>
            <w:proofErr w:type="spellEnd"/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3490A1E5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проверить отсутствие поломок или обрывов проводников в секции резисторов;</w:t>
            </w:r>
          </w:p>
          <w:p w14:paraId="2B9F8F61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очистить сопротивления от пыли и грязи;</w:t>
            </w:r>
          </w:p>
          <w:p w14:paraId="234C5721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- продуть сопротивления сжатым воздухом.</w:t>
            </w:r>
          </w:p>
        </w:tc>
      </w:tr>
      <w:tr w:rsidR="003769B5" w:rsidRPr="003769B5" w14:paraId="36FDE63C" w14:textId="77777777" w:rsidTr="00B27F09">
        <w:trPr>
          <w:trHeight w:val="76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6B10D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2ECD5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ТО-2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6831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1. Выполнение объемов ТО-1 + следующие работы:</w:t>
            </w:r>
          </w:p>
          <w:p w14:paraId="256DFE36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1.1. Проверка крепления ходовых колес, подтяжка гаек и болтов крепления букс.</w:t>
            </w:r>
          </w:p>
          <w:p w14:paraId="07BE325D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1.2. Проверка состояния подшипников барабана, блоков, подвесок и букс, смазка.</w:t>
            </w:r>
          </w:p>
          <w:p w14:paraId="269EDDF9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1.3. Проверка состояния подшипников электродвигателей, смазка.</w:t>
            </w:r>
          </w:p>
          <w:p w14:paraId="37B6582C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1.4. Проверка работы крана;</w:t>
            </w:r>
          </w:p>
          <w:p w14:paraId="69616B18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1.5. Проверка остановки механизмов в конечных положениях;</w:t>
            </w:r>
          </w:p>
          <w:p w14:paraId="59567320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1.6. Проверка без груза срабатывания конечных выключателей верхнего положения крюка;</w:t>
            </w:r>
          </w:p>
          <w:p w14:paraId="648B72AE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1.7. Измерение скорости движения механизмов;</w:t>
            </w:r>
          </w:p>
          <w:p w14:paraId="54BB782B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Cs/>
                <w:sz w:val="20"/>
                <w:szCs w:val="20"/>
              </w:rPr>
              <w:t>1.8. Проверка тормозов механизма подъема.</w:t>
            </w:r>
          </w:p>
        </w:tc>
      </w:tr>
    </w:tbl>
    <w:p w14:paraId="3BF160AE" w14:textId="77777777" w:rsidR="00E1522B" w:rsidRDefault="00E1522B" w:rsidP="00E152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x-none"/>
        </w:rPr>
      </w:pPr>
    </w:p>
    <w:p w14:paraId="457652C1" w14:textId="77777777" w:rsidR="003769B5" w:rsidRPr="003769B5" w:rsidRDefault="003769B5" w:rsidP="003769B5">
      <w:pPr>
        <w:spacing w:after="160" w:line="259" w:lineRule="auto"/>
        <w:rPr>
          <w:rFonts w:eastAsia="Calibri" w:cs="Times New Roman"/>
          <w:lang w:eastAsia="en-US"/>
        </w:rPr>
      </w:pPr>
    </w:p>
    <w:p w14:paraId="66625C53" w14:textId="77777777" w:rsidR="00DD2468" w:rsidRPr="00DD2468" w:rsidRDefault="00DD2468" w:rsidP="00DD24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D84708" w14:textId="77777777" w:rsidR="003769B5" w:rsidRDefault="003769B5" w:rsidP="003E2C47">
      <w:pPr>
        <w:tabs>
          <w:tab w:val="left" w:pos="840"/>
        </w:tabs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6"/>
          <w:szCs w:val="26"/>
        </w:rPr>
        <w:sectPr w:rsidR="003769B5" w:rsidSect="00DD2468">
          <w:footerReference w:type="default" r:id="rId11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446A6293" w14:textId="041FCA2A" w:rsidR="003769B5" w:rsidRPr="003769B5" w:rsidRDefault="003769B5" w:rsidP="003769B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69B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769B5">
        <w:rPr>
          <w:rFonts w:ascii="Times New Roman" w:hAnsi="Times New Roman" w:cs="Times New Roman"/>
          <w:sz w:val="24"/>
          <w:szCs w:val="24"/>
        </w:rPr>
        <w:t xml:space="preserve"> к техническому заданию</w:t>
      </w:r>
    </w:p>
    <w:p w14:paraId="4873E725" w14:textId="77777777" w:rsidR="003769B5" w:rsidRDefault="003769B5" w:rsidP="003769B5">
      <w:pPr>
        <w:tabs>
          <w:tab w:val="left" w:pos="840"/>
        </w:tabs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217745B8" w14:textId="77777777" w:rsidR="003769B5" w:rsidRDefault="003769B5" w:rsidP="003769B5">
      <w:pPr>
        <w:tabs>
          <w:tab w:val="left" w:pos="84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71A92135" w14:textId="3F0A33A8" w:rsidR="003769B5" w:rsidRDefault="00B81B31" w:rsidP="003769B5">
      <w:pPr>
        <w:tabs>
          <w:tab w:val="left" w:pos="84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Перечень и с</w:t>
      </w:r>
      <w:r w:rsidR="003769B5" w:rsidRPr="003769B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остав услуг по техническому обслуживанию надземного кранового пути мостовых кранов</w:t>
      </w:r>
    </w:p>
    <w:p w14:paraId="5EAAF06C" w14:textId="77777777" w:rsidR="003769B5" w:rsidRDefault="003769B5" w:rsidP="003769B5">
      <w:pPr>
        <w:tabs>
          <w:tab w:val="left" w:pos="84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5ED64C8E" w14:textId="77777777" w:rsidR="003769B5" w:rsidRPr="003769B5" w:rsidRDefault="003769B5" w:rsidP="003769B5">
      <w:pPr>
        <w:tabs>
          <w:tab w:val="left" w:pos="84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tbl>
      <w:tblPr>
        <w:tblW w:w="880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13"/>
        <w:gridCol w:w="1529"/>
        <w:gridCol w:w="6662"/>
      </w:tblGrid>
      <w:tr w:rsidR="003769B5" w:rsidRPr="009F4406" w14:paraId="7E15B1CB" w14:textId="77777777" w:rsidTr="00B27F09">
        <w:trPr>
          <w:trHeight w:val="764"/>
          <w:tblHeader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4EDB9" w14:textId="77777777" w:rsidR="003769B5" w:rsidRPr="009F4406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44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9F44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п.п</w:t>
            </w:r>
            <w:proofErr w:type="spellEnd"/>
            <w:r w:rsidRPr="009F44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07DE3" w14:textId="77777777" w:rsidR="003769B5" w:rsidRPr="009F4406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44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технического обслуживания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A69B2" w14:textId="77777777" w:rsidR="003769B5" w:rsidRPr="009F4406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44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услуг</w:t>
            </w:r>
            <w:r w:rsidRPr="009F44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техническому обслуживанию</w:t>
            </w:r>
          </w:p>
        </w:tc>
      </w:tr>
      <w:tr w:rsidR="003769B5" w:rsidRPr="009F4406" w14:paraId="19F9B8F2" w14:textId="77777777" w:rsidTr="00B27F09">
        <w:trPr>
          <w:trHeight w:val="206"/>
          <w:tblHeader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2BAAD" w14:textId="77777777" w:rsidR="003769B5" w:rsidRPr="009F4406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44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0311F" w14:textId="77777777" w:rsidR="003769B5" w:rsidRPr="009F4406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44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96DE5" w14:textId="77777777" w:rsidR="003769B5" w:rsidRPr="009F4406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44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3769B5" w:rsidRPr="009F4406" w14:paraId="06E762F0" w14:textId="77777777" w:rsidTr="00B27F09">
        <w:trPr>
          <w:trHeight w:val="76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8CBB9" w14:textId="77777777" w:rsidR="003769B5" w:rsidRPr="009F4406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440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2756" w14:textId="77777777" w:rsidR="003769B5" w:rsidRPr="009F4406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ТО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DF1C0" w14:textId="77777777" w:rsidR="003769B5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 Очистка от пыли и грязи поверхностей рельса и элементов крепления;</w:t>
            </w:r>
          </w:p>
          <w:p w14:paraId="43200E9E" w14:textId="77777777" w:rsidR="003769B5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 Выборочная рихтовка и выравнивание пути по нивелиру;</w:t>
            </w:r>
          </w:p>
          <w:p w14:paraId="3FDDA242" w14:textId="77777777" w:rsidR="003769B5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 Проверка затяжки болтовых соединений;</w:t>
            </w:r>
          </w:p>
          <w:p w14:paraId="34A6962B" w14:textId="77777777" w:rsidR="003769B5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4. Проверка и регулировка зазоров в стыках рельс;</w:t>
            </w:r>
          </w:p>
          <w:p w14:paraId="75DBC171" w14:textId="77777777" w:rsidR="003769B5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5. Проверка и регулировка правильности установки и срабатывания отключающих линеек и крепления тупиковых упоров;</w:t>
            </w:r>
          </w:p>
          <w:p w14:paraId="0A98F361" w14:textId="77777777" w:rsidR="003769B5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6. Проверка контрольных параметров рельсовых путей:</w:t>
            </w:r>
          </w:p>
          <w:p w14:paraId="28BD964C" w14:textId="77777777" w:rsidR="003769B5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размер колеи;</w:t>
            </w:r>
          </w:p>
          <w:p w14:paraId="0C3BB515" w14:textId="77777777" w:rsidR="003769B5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прямолинейность и горизонтальность пути;</w:t>
            </w:r>
          </w:p>
          <w:p w14:paraId="699EA771" w14:textId="77777777" w:rsidR="003769B5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инструментальные замеры колеи в плане и по высоте.</w:t>
            </w:r>
          </w:p>
          <w:p w14:paraId="068A7877" w14:textId="77777777" w:rsidR="003769B5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 Осмотр шейки рельса, поверхности и концов рельсов на стыках;</w:t>
            </w:r>
          </w:p>
          <w:p w14:paraId="093C1B9D" w14:textId="77777777" w:rsidR="003769B5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8. Осмотр и проверка креплений рельса к подкрановой балке и между собой;</w:t>
            </w:r>
          </w:p>
          <w:p w14:paraId="61FC1A38" w14:textId="77777777" w:rsidR="003769B5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9. Осмотр состояния и крепления стыковых накладок;</w:t>
            </w:r>
          </w:p>
          <w:p w14:paraId="1F86BB6D" w14:textId="77777777" w:rsidR="003769B5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10. Оценка общего состояния подкрановых балок;</w:t>
            </w:r>
          </w:p>
          <w:p w14:paraId="0ED0F95A" w14:textId="77777777" w:rsidR="003769B5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 Осмотр и оценка состояния упругих элементов крепления рельсового пути;</w:t>
            </w:r>
          </w:p>
          <w:p w14:paraId="01FAA061" w14:textId="77777777" w:rsidR="003769B5" w:rsidRPr="007102E0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 Осмотр и оценка состояния троллеев и изоляторов.</w:t>
            </w:r>
          </w:p>
        </w:tc>
      </w:tr>
      <w:tr w:rsidR="003769B5" w:rsidRPr="009F4406" w14:paraId="07338611" w14:textId="77777777" w:rsidTr="00B27F09">
        <w:trPr>
          <w:trHeight w:val="76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B3F6B" w14:textId="77777777" w:rsidR="003769B5" w:rsidRPr="009F4406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6205D" w14:textId="67DAEF5D" w:rsidR="003769B5" w:rsidRPr="009F4406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Нивелировка кранового пути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46FD8" w14:textId="77777777" w:rsidR="003769B5" w:rsidRPr="009F4406" w:rsidRDefault="003769B5" w:rsidP="00B27F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Нивелировка (контрольная геодезическая проверка) кранового пути, с составлением акта нивелировки (график планово-высотного положения кранового пути)</w:t>
            </w:r>
          </w:p>
        </w:tc>
      </w:tr>
    </w:tbl>
    <w:p w14:paraId="73E6A4B9" w14:textId="77777777" w:rsidR="003769B5" w:rsidRDefault="003769B5" w:rsidP="003769B5">
      <w:pPr>
        <w:tabs>
          <w:tab w:val="left" w:pos="840"/>
        </w:tabs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14:paraId="3616B5D3" w14:textId="77777777" w:rsidR="00E1522B" w:rsidRDefault="00E1522B" w:rsidP="003769B5">
      <w:pPr>
        <w:tabs>
          <w:tab w:val="left" w:pos="840"/>
        </w:tabs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14:paraId="204A257D" w14:textId="77777777" w:rsidR="00E1522B" w:rsidRDefault="00E1522B" w:rsidP="003769B5">
      <w:pPr>
        <w:tabs>
          <w:tab w:val="left" w:pos="840"/>
        </w:tabs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14:paraId="578CEAF9" w14:textId="77777777" w:rsidR="00E1522B" w:rsidRDefault="00E1522B" w:rsidP="003769B5">
      <w:pPr>
        <w:tabs>
          <w:tab w:val="left" w:pos="840"/>
        </w:tabs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14:paraId="541F45FF" w14:textId="77777777" w:rsidR="00E1522B" w:rsidRDefault="00E1522B" w:rsidP="003769B5">
      <w:pPr>
        <w:tabs>
          <w:tab w:val="left" w:pos="840"/>
        </w:tabs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  <w:sectPr w:rsidR="00E1522B" w:rsidSect="00DD246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460E2BA2" w14:textId="4CEA6F66" w:rsidR="003769B5" w:rsidRPr="003769B5" w:rsidRDefault="007C5FFF" w:rsidP="003769B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  <w:r w:rsidR="003769B5" w:rsidRPr="003769B5">
        <w:rPr>
          <w:rFonts w:ascii="Times New Roman" w:hAnsi="Times New Roman" w:cs="Times New Roman"/>
          <w:sz w:val="24"/>
          <w:szCs w:val="24"/>
        </w:rPr>
        <w:t xml:space="preserve"> к техническому заданию</w:t>
      </w:r>
    </w:p>
    <w:p w14:paraId="28ACBA5F" w14:textId="77777777" w:rsidR="003769B5" w:rsidRPr="003769B5" w:rsidRDefault="003769B5" w:rsidP="00376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576A429" w14:textId="77777777" w:rsidR="003769B5" w:rsidRPr="003769B5" w:rsidRDefault="003769B5" w:rsidP="003769B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 w:rsidRPr="003769B5">
        <w:rPr>
          <w:rFonts w:ascii="Times New Roman" w:hAnsi="Times New Roman" w:cs="Times New Roman"/>
          <w:b/>
          <w:i/>
          <w:sz w:val="24"/>
          <w:szCs w:val="24"/>
          <w:lang w:eastAsia="ar-SA"/>
        </w:rPr>
        <w:t>ФОРМА ЗАЯВКИ</w:t>
      </w:r>
    </w:p>
    <w:p w14:paraId="33845D9C" w14:textId="77777777" w:rsidR="003769B5" w:rsidRPr="003769B5" w:rsidRDefault="003769B5" w:rsidP="003769B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80803A8" w14:textId="77777777" w:rsidR="003769B5" w:rsidRPr="003769B5" w:rsidRDefault="003769B5" w:rsidP="003769B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769B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ЗАЯВКА </w:t>
      </w:r>
      <w:r w:rsidRPr="003769B5">
        <w:rPr>
          <w:rFonts w:ascii="Times New Roman" w:hAnsi="Times New Roman" w:cs="Times New Roman"/>
          <w:sz w:val="24"/>
          <w:szCs w:val="24"/>
          <w:lang w:eastAsia="ar-SA"/>
        </w:rPr>
        <w:t xml:space="preserve"> № ____   от  «___»____________20  г.</w:t>
      </w:r>
    </w:p>
    <w:p w14:paraId="66814A00" w14:textId="77777777" w:rsidR="003769B5" w:rsidRPr="003769B5" w:rsidRDefault="003769B5" w:rsidP="003769B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900D984" w14:textId="77777777" w:rsidR="003769B5" w:rsidRPr="003769B5" w:rsidRDefault="003769B5" w:rsidP="003769B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3769B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на </w:t>
      </w:r>
      <w:r w:rsidRPr="003769B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оказание услуг по техническому обслуживанию мостовых кранов и кранового пути </w:t>
      </w:r>
      <w:proofErr w:type="spellStart"/>
      <w:r w:rsidRPr="003769B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электродепо</w:t>
      </w:r>
      <w:proofErr w:type="spellEnd"/>
      <w:r w:rsidRPr="003769B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«Южное»</w:t>
      </w:r>
    </w:p>
    <w:p w14:paraId="00A54592" w14:textId="77777777" w:rsidR="003769B5" w:rsidRPr="003769B5" w:rsidRDefault="003769B5" w:rsidP="003769B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F6A9062" w14:textId="77777777" w:rsidR="003769B5" w:rsidRPr="003769B5" w:rsidRDefault="003769B5" w:rsidP="003769B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tbl>
      <w:tblPr>
        <w:tblW w:w="851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"/>
        <w:gridCol w:w="272"/>
        <w:gridCol w:w="2575"/>
        <w:gridCol w:w="1984"/>
        <w:gridCol w:w="1843"/>
        <w:gridCol w:w="1134"/>
        <w:gridCol w:w="426"/>
      </w:tblGrid>
      <w:tr w:rsidR="003769B5" w:rsidRPr="003769B5" w14:paraId="40525B9E" w14:textId="77777777" w:rsidTr="00B27F09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1EF19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3769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п.п</w:t>
            </w:r>
            <w:proofErr w:type="spellEnd"/>
            <w:r w:rsidRPr="003769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5BD0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0A37" w14:textId="6AA34C19" w:rsidR="003769B5" w:rsidRPr="003769B5" w:rsidRDefault="00570B63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технического обслуживания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596AD" w14:textId="77777777" w:rsidR="003769B5" w:rsidRPr="003769B5" w:rsidRDefault="003769B5" w:rsidP="003769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69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</w:t>
            </w:r>
          </w:p>
        </w:tc>
      </w:tr>
      <w:tr w:rsidR="003769B5" w:rsidRPr="003769B5" w14:paraId="080E6895" w14:textId="77777777" w:rsidTr="00B27F09">
        <w:tc>
          <w:tcPr>
            <w:tcW w:w="554" w:type="dxa"/>
            <w:gridSpan w:val="2"/>
            <w:tcBorders>
              <w:bottom w:val="single" w:sz="4" w:space="0" w:color="auto"/>
            </w:tcBorders>
          </w:tcPr>
          <w:p w14:paraId="32918BE6" w14:textId="77777777" w:rsidR="003769B5" w:rsidRPr="003769B5" w:rsidRDefault="003769B5" w:rsidP="003769B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</w:pPr>
          </w:p>
        </w:tc>
        <w:tc>
          <w:tcPr>
            <w:tcW w:w="2575" w:type="dxa"/>
            <w:tcBorders>
              <w:bottom w:val="single" w:sz="4" w:space="0" w:color="auto"/>
            </w:tcBorders>
          </w:tcPr>
          <w:p w14:paraId="14B0C5AF" w14:textId="77777777" w:rsidR="003769B5" w:rsidRPr="003769B5" w:rsidRDefault="003769B5" w:rsidP="003769B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14:paraId="5C9C76DB" w14:textId="77777777" w:rsidR="003769B5" w:rsidRPr="003769B5" w:rsidRDefault="003769B5" w:rsidP="003769B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14:paraId="798896CE" w14:textId="77777777" w:rsidR="003769B5" w:rsidRPr="003769B5" w:rsidRDefault="003769B5" w:rsidP="003769B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</w:pPr>
          </w:p>
        </w:tc>
      </w:tr>
      <w:tr w:rsidR="003769B5" w:rsidRPr="003769B5" w14:paraId="39EC8639" w14:textId="77777777" w:rsidTr="00B27F09">
        <w:tc>
          <w:tcPr>
            <w:tcW w:w="554" w:type="dxa"/>
            <w:gridSpan w:val="2"/>
            <w:tcBorders>
              <w:bottom w:val="single" w:sz="4" w:space="0" w:color="auto"/>
            </w:tcBorders>
          </w:tcPr>
          <w:p w14:paraId="2BCEC677" w14:textId="77777777" w:rsidR="003769B5" w:rsidRPr="003769B5" w:rsidRDefault="003769B5" w:rsidP="003769B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</w:pPr>
          </w:p>
        </w:tc>
        <w:tc>
          <w:tcPr>
            <w:tcW w:w="2575" w:type="dxa"/>
            <w:tcBorders>
              <w:bottom w:val="single" w:sz="4" w:space="0" w:color="auto"/>
            </w:tcBorders>
          </w:tcPr>
          <w:p w14:paraId="36A08EC2" w14:textId="77777777" w:rsidR="003769B5" w:rsidRPr="003769B5" w:rsidRDefault="003769B5" w:rsidP="003769B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14:paraId="489185E9" w14:textId="77777777" w:rsidR="003769B5" w:rsidRPr="003769B5" w:rsidRDefault="003769B5" w:rsidP="003769B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14:paraId="11CB28E5" w14:textId="77777777" w:rsidR="003769B5" w:rsidRPr="003769B5" w:rsidRDefault="003769B5" w:rsidP="003769B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</w:pPr>
          </w:p>
        </w:tc>
      </w:tr>
      <w:tr w:rsidR="003769B5" w:rsidRPr="003769B5" w14:paraId="50A2C061" w14:textId="77777777" w:rsidTr="00B27F09">
        <w:tblPrEx>
          <w:tblLook w:val="04A0" w:firstRow="1" w:lastRow="0" w:firstColumn="1" w:lastColumn="0" w:noHBand="0" w:noVBand="1"/>
        </w:tblPrEx>
        <w:tc>
          <w:tcPr>
            <w:tcW w:w="2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E618EA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</w:pPr>
          </w:p>
        </w:tc>
        <w:tc>
          <w:tcPr>
            <w:tcW w:w="66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6AB8A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</w:pP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  <w:t>Срок оказания услуг:</w:t>
            </w:r>
          </w:p>
          <w:p w14:paraId="1EFFA181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</w:pPr>
          </w:p>
          <w:p w14:paraId="4FE39992" w14:textId="196AF60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  <w:t xml:space="preserve">Ответственное лицо от </w:t>
            </w:r>
            <w:proofErr w:type="spellStart"/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  <w:t>электродепо</w:t>
            </w:r>
            <w:proofErr w:type="spellEnd"/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  <w:t>Южное</w:t>
            </w: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  <w:t>»</w:t>
            </w: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        </w:t>
            </w:r>
          </w:p>
          <w:p w14:paraId="6987495B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ГУП «Петербургский метрополитен»                                                  </w:t>
            </w:r>
          </w:p>
          <w:p w14:paraId="061627AA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1AFC650D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     _______________________</w:t>
            </w:r>
          </w:p>
          <w:p w14:paraId="5FBD515A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(должность)                          (Ф.И.О.)    </w:t>
            </w:r>
          </w:p>
          <w:p w14:paraId="7CE6DB49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</w:t>
            </w:r>
          </w:p>
          <w:p w14:paraId="3F776772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«____» __________ 20__г.     _____________                                                              </w:t>
            </w:r>
          </w:p>
          <w:p w14:paraId="62C857DB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(подпись)</w:t>
            </w:r>
          </w:p>
          <w:p w14:paraId="3ADF456D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772A69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</w:pPr>
          </w:p>
        </w:tc>
      </w:tr>
      <w:tr w:rsidR="003769B5" w:rsidRPr="003769B5" w14:paraId="22E867C6" w14:textId="77777777" w:rsidTr="00B27F09">
        <w:tblPrEx>
          <w:tblLook w:val="04A0" w:firstRow="1" w:lastRow="0" w:firstColumn="1" w:lastColumn="0" w:noHBand="0" w:noVBand="1"/>
        </w:tblPrEx>
        <w:trPr>
          <w:gridAfter w:val="1"/>
          <w:wAfter w:w="426" w:type="dxa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0EBB38F6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</w:pPr>
          </w:p>
        </w:tc>
        <w:tc>
          <w:tcPr>
            <w:tcW w:w="4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84E22D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</w:pPr>
          </w:p>
          <w:p w14:paraId="67E5A3A6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  <w:t xml:space="preserve">Ответственное лицо </w:t>
            </w:r>
            <w:proofErr w:type="gramStart"/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  <w:t>от</w:t>
            </w:r>
            <w:proofErr w:type="gramEnd"/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  <w:t xml:space="preserve"> </w:t>
            </w: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____________________                                                                                              </w:t>
            </w:r>
          </w:p>
          <w:p w14:paraId="6FC40632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4E2EA5C6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     _______________________</w:t>
            </w:r>
          </w:p>
          <w:p w14:paraId="6E9A6F46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(должность)                          (Ф.И.О.)    </w:t>
            </w:r>
          </w:p>
          <w:p w14:paraId="35ABC22C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</w:t>
            </w:r>
          </w:p>
          <w:p w14:paraId="1944E1A3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«____» __________ 20__г.     _____________                                                              </w:t>
            </w:r>
          </w:p>
          <w:p w14:paraId="0290E0EB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69B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(подпись)</w:t>
            </w:r>
          </w:p>
          <w:p w14:paraId="0B113B6A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11326" w14:textId="77777777" w:rsidR="003769B5" w:rsidRPr="003769B5" w:rsidRDefault="003769B5" w:rsidP="003769B5">
            <w:pPr>
              <w:keepNext/>
              <w:keepLines/>
              <w:tabs>
                <w:tab w:val="left" w:pos="5580"/>
              </w:tabs>
              <w:suppressAutoHyphens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ar-SA" w:bidi="ar-MA"/>
              </w:rPr>
            </w:pPr>
          </w:p>
        </w:tc>
      </w:tr>
    </w:tbl>
    <w:p w14:paraId="2FB48ADC" w14:textId="407F6F89" w:rsidR="008E6578" w:rsidRDefault="008E6578" w:rsidP="003769B5">
      <w:pPr>
        <w:tabs>
          <w:tab w:val="left" w:pos="840"/>
        </w:tabs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8E6578" w:rsidSect="00DD246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7D9FBC" w14:textId="77777777" w:rsidR="00605E13" w:rsidRDefault="00605E13" w:rsidP="00BF3F5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241F62F" w14:textId="77777777" w:rsidR="00605E13" w:rsidRDefault="00605E13" w:rsidP="00BF3F5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yrillicRevu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8803484"/>
      <w:docPartObj>
        <w:docPartGallery w:val="Page Numbers (Bottom of Page)"/>
        <w:docPartUnique/>
      </w:docPartObj>
    </w:sdtPr>
    <w:sdtEndPr/>
    <w:sdtContent>
      <w:p w14:paraId="62BEB061" w14:textId="19B1E25C" w:rsidR="000C5EE1" w:rsidRDefault="000C5EE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8BA">
          <w:rPr>
            <w:noProof/>
          </w:rPr>
          <w:t>7</w:t>
        </w:r>
        <w:r>
          <w:fldChar w:fldCharType="end"/>
        </w:r>
      </w:p>
    </w:sdtContent>
  </w:sdt>
  <w:p w14:paraId="48816429" w14:textId="77777777" w:rsidR="000C5EE1" w:rsidRPr="00F00286" w:rsidRDefault="000C5EE1" w:rsidP="004B387B">
    <w:pPr>
      <w:pStyle w:val="a8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EB71B" w14:textId="77777777" w:rsidR="000C5EE1" w:rsidRDefault="000C5EE1">
    <w:pPr>
      <w:pStyle w:val="a8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F05608" wp14:editId="61213251">
              <wp:simplePos x="0" y="0"/>
              <wp:positionH relativeFrom="page">
                <wp:posOffset>10193020</wp:posOffset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943D38" w14:textId="77777777" w:rsidR="000C5EE1" w:rsidRDefault="000C5EE1">
                          <w:pPr>
                            <w:pStyle w:val="a8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AF0560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02.6pt;margin-top:.05pt;width:10pt;height:11.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" stroked="f">
              <v:fill opacity="0"/>
              <v:textbox inset="0,0,0,0">
                <w:txbxContent>
                  <w:p w14:paraId="51943D38" w14:textId="77777777" w:rsidR="000C5EE1" w:rsidRDefault="000C5EE1">
                    <w:pPr>
                      <w:pStyle w:val="a8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074F9D" w14:textId="77777777" w:rsidR="00605E13" w:rsidRDefault="00605E13" w:rsidP="00BF3F5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517882E" w14:textId="77777777" w:rsidR="00605E13" w:rsidRDefault="00605E13" w:rsidP="00BF3F5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F2B9E" w14:textId="77777777" w:rsidR="000C5EE1" w:rsidRDefault="000C5EE1">
    <w:pPr>
      <w:pStyle w:val="aa"/>
    </w:pPr>
  </w:p>
  <w:p w14:paraId="21A93CF1" w14:textId="77777777" w:rsidR="000C5EE1" w:rsidRDefault="000C5EE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5EB71C"/>
    <w:lvl w:ilvl="0">
      <w:start w:val="1"/>
      <w:numFmt w:val="decimal"/>
      <w:pStyle w:val="3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142AEFC"/>
    <w:lvl w:ilvl="0">
      <w:start w:val="1"/>
      <w:numFmt w:val="decimal"/>
      <w:pStyle w:val="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494E564"/>
    <w:lvl w:ilvl="0">
      <w:start w:val="1"/>
      <w:numFmt w:val="decimal"/>
      <w:pStyle w:val="5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07648E2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400C6F0"/>
    <w:lvl w:ilvl="0">
      <w:start w:val="1"/>
      <w:numFmt w:val="bullet"/>
      <w:pStyle w:val="4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F586BC6"/>
    <w:lvl w:ilvl="0">
      <w:start w:val="1"/>
      <w:numFmt w:val="bullet"/>
      <w:pStyle w:val="3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33D26F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590EF40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93B4D7B0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A02A778"/>
    <w:lvl w:ilvl="0">
      <w:start w:val="1"/>
      <w:numFmt w:val="bullet"/>
      <w:pStyle w:val="5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02"/>
    <w:multiLevelType w:val="multilevel"/>
    <w:tmpl w:val="C8BC8096"/>
    <w:name w:val="WW8Num1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>
      <w:start w:val="1"/>
      <w:numFmt w:val="decimal"/>
      <w:lvlText w:val="%1.%2."/>
      <w:lvlJc w:val="left"/>
      <w:pPr>
        <w:tabs>
          <w:tab w:val="num" w:pos="1790"/>
        </w:tabs>
        <w:ind w:left="1790" w:hanging="108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647"/>
        </w:tabs>
        <w:ind w:left="1647" w:hanging="1080"/>
      </w:pPr>
      <w:rPr>
        <w:b w:val="0"/>
        <w:bCs w:val="0"/>
        <w:color w:val="auto"/>
        <w:sz w:val="24"/>
        <w:szCs w:val="24"/>
      </w:rPr>
    </w:lvl>
    <w:lvl w:ilvl="3">
      <w:start w:val="5"/>
      <w:numFmt w:val="decimal"/>
      <w:lvlText w:val="%4.10.1."/>
      <w:lvlJc w:val="left"/>
      <w:pPr>
        <w:tabs>
          <w:tab w:val="num" w:pos="2160"/>
        </w:tabs>
        <w:ind w:left="2160" w:hanging="1080"/>
      </w:pPr>
      <w:rPr>
        <w:b w:val="0"/>
        <w:bCs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</w:lvl>
    <w:lvl w:ilvl="1">
      <w:start w:val="1"/>
      <w:numFmt w:val="decimal"/>
      <w:lvlText w:val="%1.%2."/>
      <w:lvlJc w:val="left"/>
      <w:pPr>
        <w:tabs>
          <w:tab w:val="num" w:pos="1132"/>
        </w:tabs>
        <w:ind w:left="1132" w:hanging="990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990"/>
      </w:pPr>
    </w:lvl>
    <w:lvl w:ilvl="3">
      <w:start w:val="1"/>
      <w:numFmt w:val="decimal"/>
      <w:lvlText w:val="%1.%2.%3.%4."/>
      <w:lvlJc w:val="left"/>
      <w:pPr>
        <w:tabs>
          <w:tab w:val="num" w:pos="2691"/>
        </w:tabs>
        <w:ind w:left="2691" w:hanging="99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</w:lvl>
  </w:abstractNum>
  <w:abstractNum w:abstractNumId="12">
    <w:nsid w:val="00000004"/>
    <w:multiLevelType w:val="multilevel"/>
    <w:tmpl w:val="2D486C7A"/>
    <w:name w:val="WW8Num4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437"/>
        </w:tabs>
        <w:ind w:left="1437" w:hanging="51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3501"/>
        </w:tabs>
        <w:ind w:left="3501" w:hanging="720"/>
      </w:pPr>
    </w:lvl>
    <w:lvl w:ilvl="4">
      <w:start w:val="1"/>
      <w:numFmt w:val="decimal"/>
      <w:lvlText w:val="%1.%2.%3.%4.%5."/>
      <w:lvlJc w:val="left"/>
      <w:pPr>
        <w:tabs>
          <w:tab w:val="num" w:pos="4788"/>
        </w:tabs>
        <w:ind w:left="4788" w:hanging="1080"/>
      </w:p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002"/>
        </w:tabs>
        <w:ind w:left="70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929"/>
        </w:tabs>
        <w:ind w:left="792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216"/>
        </w:tabs>
        <w:ind w:left="9216" w:hanging="1800"/>
      </w:pPr>
    </w:lvl>
  </w:abstractNum>
  <w:abstractNum w:abstractNumId="13">
    <w:nsid w:val="00000005"/>
    <w:multiLevelType w:val="multi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4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</w:abstractNum>
  <w:abstractNum w:abstractNumId="15">
    <w:nsid w:val="00000007"/>
    <w:multiLevelType w:val="multilevel"/>
    <w:tmpl w:val="F78443D2"/>
    <w:name w:val="WW8Num9"/>
    <w:lvl w:ilvl="0">
      <w:start w:val="3"/>
      <w:numFmt w:val="decimal"/>
      <w:lvlText w:val="%1."/>
      <w:lvlJc w:val="left"/>
      <w:pPr>
        <w:tabs>
          <w:tab w:val="num" w:pos="870"/>
        </w:tabs>
        <w:ind w:left="870" w:hanging="870"/>
      </w:pPr>
    </w:lvl>
    <w:lvl w:ilvl="1">
      <w:start w:val="1"/>
      <w:numFmt w:val="decimal"/>
      <w:lvlText w:val="%1.%2."/>
      <w:lvlJc w:val="left"/>
      <w:pPr>
        <w:tabs>
          <w:tab w:val="num" w:pos="1296"/>
        </w:tabs>
        <w:ind w:left="1296" w:hanging="870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004"/>
        </w:tabs>
        <w:ind w:left="2004" w:hanging="870"/>
      </w:pPr>
    </w:lvl>
    <w:lvl w:ilvl="3">
      <w:start w:val="1"/>
      <w:numFmt w:val="decimal"/>
      <w:lvlText w:val="%1.%2.%3.%4."/>
      <w:lvlJc w:val="left"/>
      <w:pPr>
        <w:tabs>
          <w:tab w:val="num" w:pos="2571"/>
        </w:tabs>
        <w:ind w:left="2571" w:hanging="87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</w:lvl>
  </w:abstractNum>
  <w:abstractNum w:abstractNumId="16">
    <w:nsid w:val="00000008"/>
    <w:multiLevelType w:val="multilevel"/>
    <w:tmpl w:val="DF6E130E"/>
    <w:name w:val="WW8Num10"/>
    <w:lvl w:ilvl="0">
      <w:start w:val="4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161"/>
        </w:tabs>
        <w:ind w:left="1161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62"/>
        </w:tabs>
        <w:ind w:left="2862" w:hanging="735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17">
    <w:nsid w:val="00000009"/>
    <w:multiLevelType w:val="multilevel"/>
    <w:tmpl w:val="40C6413C"/>
    <w:name w:val="WW8Num11"/>
    <w:lvl w:ilvl="0">
      <w:start w:val="7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1708"/>
        </w:tabs>
        <w:ind w:left="1708" w:hanging="114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2558"/>
        </w:tabs>
        <w:ind w:left="2558" w:hanging="1140"/>
      </w:pPr>
    </w:lvl>
    <w:lvl w:ilvl="3">
      <w:start w:val="1"/>
      <w:numFmt w:val="decimal"/>
      <w:lvlText w:val="%1.%2.%3.%4."/>
      <w:lvlJc w:val="left"/>
      <w:pPr>
        <w:tabs>
          <w:tab w:val="num" w:pos="3267"/>
        </w:tabs>
        <w:ind w:left="3267" w:hanging="1140"/>
      </w:pPr>
    </w:lvl>
    <w:lvl w:ilvl="4">
      <w:start w:val="1"/>
      <w:numFmt w:val="decimal"/>
      <w:lvlText w:val="%1.%2.%3.%4.%5."/>
      <w:lvlJc w:val="left"/>
      <w:pPr>
        <w:tabs>
          <w:tab w:val="num" w:pos="3976"/>
        </w:tabs>
        <w:ind w:left="3976" w:hanging="1140"/>
      </w:pPr>
    </w:lvl>
    <w:lvl w:ilvl="5">
      <w:start w:val="1"/>
      <w:numFmt w:val="decimal"/>
      <w:lvlText w:val="%1.%2.%3.%4.%5.%6."/>
      <w:lvlJc w:val="left"/>
      <w:pPr>
        <w:tabs>
          <w:tab w:val="num" w:pos="4685"/>
        </w:tabs>
        <w:ind w:left="4685" w:hanging="11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18">
    <w:nsid w:val="04374EE0"/>
    <w:multiLevelType w:val="multilevel"/>
    <w:tmpl w:val="5A7A919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9">
    <w:nsid w:val="0A4E79B0"/>
    <w:multiLevelType w:val="hybridMultilevel"/>
    <w:tmpl w:val="60B0A182"/>
    <w:name w:val="WW8Num25"/>
    <w:lvl w:ilvl="0" w:tplc="FFFFFFFF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214" w:hanging="360"/>
      </w:pPr>
    </w:lvl>
    <w:lvl w:ilvl="2" w:tplc="FFFFFFFF">
      <w:start w:val="1"/>
      <w:numFmt w:val="lowerRoman"/>
      <w:lvlText w:val="%3."/>
      <w:lvlJc w:val="right"/>
      <w:pPr>
        <w:ind w:left="2934" w:hanging="180"/>
      </w:pPr>
    </w:lvl>
    <w:lvl w:ilvl="3" w:tplc="FFFFFFFF">
      <w:start w:val="1"/>
      <w:numFmt w:val="decimal"/>
      <w:lvlText w:val="%4."/>
      <w:lvlJc w:val="left"/>
      <w:pPr>
        <w:ind w:left="3654" w:hanging="360"/>
      </w:pPr>
    </w:lvl>
    <w:lvl w:ilvl="4" w:tplc="FFFFFFFF">
      <w:start w:val="1"/>
      <w:numFmt w:val="lowerLetter"/>
      <w:lvlText w:val="%5."/>
      <w:lvlJc w:val="left"/>
      <w:pPr>
        <w:ind w:left="4374" w:hanging="360"/>
      </w:pPr>
    </w:lvl>
    <w:lvl w:ilvl="5" w:tplc="FFFFFFFF">
      <w:start w:val="1"/>
      <w:numFmt w:val="lowerRoman"/>
      <w:lvlText w:val="%6."/>
      <w:lvlJc w:val="right"/>
      <w:pPr>
        <w:ind w:left="5094" w:hanging="180"/>
      </w:pPr>
    </w:lvl>
    <w:lvl w:ilvl="6" w:tplc="FFFFFFFF">
      <w:start w:val="1"/>
      <w:numFmt w:val="decimal"/>
      <w:lvlText w:val="%7."/>
      <w:lvlJc w:val="left"/>
      <w:pPr>
        <w:ind w:left="5814" w:hanging="360"/>
      </w:pPr>
    </w:lvl>
    <w:lvl w:ilvl="7" w:tplc="FFFFFFFF">
      <w:start w:val="1"/>
      <w:numFmt w:val="lowerLetter"/>
      <w:lvlText w:val="%8."/>
      <w:lvlJc w:val="left"/>
      <w:pPr>
        <w:ind w:left="6534" w:hanging="360"/>
      </w:pPr>
    </w:lvl>
    <w:lvl w:ilvl="8" w:tplc="FFFFFFFF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0ADB128D"/>
    <w:multiLevelType w:val="multilevel"/>
    <w:tmpl w:val="A5DEC31E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9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6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1">
    <w:nsid w:val="0E7A090C"/>
    <w:multiLevelType w:val="multilevel"/>
    <w:tmpl w:val="0419001D"/>
    <w:name w:val="WW8Num38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11023065"/>
    <w:multiLevelType w:val="multilevel"/>
    <w:tmpl w:val="2550D35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8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335" w:hanging="8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2160"/>
      </w:pPr>
      <w:rPr>
        <w:rFonts w:hint="default"/>
      </w:rPr>
    </w:lvl>
  </w:abstractNum>
  <w:abstractNum w:abstractNumId="23">
    <w:nsid w:val="17D4627C"/>
    <w:multiLevelType w:val="multilevel"/>
    <w:tmpl w:val="A810158C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60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4" w:hanging="1080"/>
      </w:pPr>
      <w:rPr>
        <w:rFonts w:hint="default"/>
        <w:lang w:val="ru-RU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4">
    <w:nsid w:val="181228C8"/>
    <w:multiLevelType w:val="hybridMultilevel"/>
    <w:tmpl w:val="559236DE"/>
    <w:name w:val="WW8Num53"/>
    <w:styleLink w:val="1ai1"/>
    <w:lvl w:ilvl="0" w:tplc="FFFFFFFF">
      <w:start w:val="1"/>
      <w:numFmt w:val="lowerLetter"/>
      <w:lvlText w:val="%1)"/>
      <w:lvlJc w:val="left"/>
      <w:pPr>
        <w:ind w:left="1260" w:hanging="360"/>
      </w:pPr>
    </w:lvl>
    <w:lvl w:ilvl="1" w:tplc="FFFFFFFF">
      <w:start w:val="1"/>
      <w:numFmt w:val="lowerLetter"/>
      <w:lvlText w:val="%2."/>
      <w:lvlJc w:val="left"/>
      <w:pPr>
        <w:ind w:left="1980" w:hanging="360"/>
      </w:pPr>
    </w:lvl>
    <w:lvl w:ilvl="2" w:tplc="FFFFFFFF">
      <w:start w:val="1"/>
      <w:numFmt w:val="lowerRoman"/>
      <w:lvlText w:val="%3."/>
      <w:lvlJc w:val="right"/>
      <w:pPr>
        <w:ind w:left="2700" w:hanging="180"/>
      </w:pPr>
    </w:lvl>
    <w:lvl w:ilvl="3" w:tplc="FFFFFFFF">
      <w:start w:val="1"/>
      <w:numFmt w:val="decimal"/>
      <w:lvlText w:val="%4."/>
      <w:lvlJc w:val="left"/>
      <w:pPr>
        <w:ind w:left="3420" w:hanging="360"/>
      </w:pPr>
    </w:lvl>
    <w:lvl w:ilvl="4" w:tplc="FFFFFFFF">
      <w:start w:val="1"/>
      <w:numFmt w:val="lowerLetter"/>
      <w:lvlText w:val="%5."/>
      <w:lvlJc w:val="left"/>
      <w:pPr>
        <w:ind w:left="4140" w:hanging="360"/>
      </w:pPr>
    </w:lvl>
    <w:lvl w:ilvl="5" w:tplc="FFFFFFFF">
      <w:start w:val="1"/>
      <w:numFmt w:val="lowerRoman"/>
      <w:lvlText w:val="%6."/>
      <w:lvlJc w:val="right"/>
      <w:pPr>
        <w:ind w:left="4860" w:hanging="180"/>
      </w:pPr>
    </w:lvl>
    <w:lvl w:ilvl="6" w:tplc="FFFFFFFF">
      <w:start w:val="1"/>
      <w:numFmt w:val="decimal"/>
      <w:lvlText w:val="%7."/>
      <w:lvlJc w:val="left"/>
      <w:pPr>
        <w:ind w:left="5580" w:hanging="360"/>
      </w:pPr>
    </w:lvl>
    <w:lvl w:ilvl="7" w:tplc="FFFFFFFF">
      <w:start w:val="1"/>
      <w:numFmt w:val="lowerLetter"/>
      <w:lvlText w:val="%8."/>
      <w:lvlJc w:val="left"/>
      <w:pPr>
        <w:ind w:left="6300" w:hanging="360"/>
      </w:pPr>
    </w:lvl>
    <w:lvl w:ilvl="8" w:tplc="FFFFFFFF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1C6A38DF"/>
    <w:multiLevelType w:val="multilevel"/>
    <w:tmpl w:val="058403A0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00" w:hanging="1800"/>
      </w:pPr>
      <w:rPr>
        <w:rFonts w:hint="default"/>
      </w:rPr>
    </w:lvl>
  </w:abstractNum>
  <w:abstractNum w:abstractNumId="26">
    <w:nsid w:val="1E3F04CF"/>
    <w:multiLevelType w:val="multilevel"/>
    <w:tmpl w:val="485206E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32" w:hanging="2160"/>
      </w:pPr>
      <w:rPr>
        <w:rFonts w:hint="default"/>
      </w:rPr>
    </w:lvl>
  </w:abstractNum>
  <w:abstractNum w:abstractNumId="27">
    <w:nsid w:val="24551967"/>
    <w:multiLevelType w:val="hybridMultilevel"/>
    <w:tmpl w:val="B8AC413C"/>
    <w:lvl w:ilvl="0" w:tplc="0F2211B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8AA3966"/>
    <w:multiLevelType w:val="multilevel"/>
    <w:tmpl w:val="9E9EA8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333A7764"/>
    <w:multiLevelType w:val="hybridMultilevel"/>
    <w:tmpl w:val="284E8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08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6A93B76"/>
    <w:multiLevelType w:val="multilevel"/>
    <w:tmpl w:val="C826ED3A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5" w:hanging="8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3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60" w:hanging="2160"/>
      </w:pPr>
      <w:rPr>
        <w:rFonts w:hint="default"/>
      </w:rPr>
    </w:lvl>
  </w:abstractNum>
  <w:abstractNum w:abstractNumId="31">
    <w:nsid w:val="39A819C1"/>
    <w:multiLevelType w:val="hybridMultilevel"/>
    <w:tmpl w:val="884A1F1E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39DB4633"/>
    <w:multiLevelType w:val="multilevel"/>
    <w:tmpl w:val="96E418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3D36733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48BA5A60"/>
    <w:multiLevelType w:val="multilevel"/>
    <w:tmpl w:val="078C0878"/>
    <w:name w:val="WW8Num21"/>
    <w:lvl w:ilvl="0">
      <w:start w:val="1"/>
      <w:numFmt w:val="decimal"/>
      <w:pStyle w:val="a1"/>
      <w:lvlText w:val="%1."/>
      <w:lvlJc w:val="left"/>
      <w:pPr>
        <w:tabs>
          <w:tab w:val="num" w:pos="1247"/>
        </w:tabs>
        <w:ind w:firstLine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63ED3C6F"/>
    <w:multiLevelType w:val="multilevel"/>
    <w:tmpl w:val="75081D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43344BA"/>
    <w:multiLevelType w:val="multilevel"/>
    <w:tmpl w:val="5A7A919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8"/>
  </w:num>
  <w:num w:numId="11">
    <w:abstractNumId w:val="5"/>
  </w:num>
  <w:num w:numId="12">
    <w:abstractNumId w:val="4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8"/>
  </w:num>
  <w:num w:numId="19">
    <w:abstractNumId w:val="3"/>
  </w:num>
  <w:num w:numId="20">
    <w:abstractNumId w:val="9"/>
  </w:num>
  <w:num w:numId="21">
    <w:abstractNumId w:val="19"/>
  </w:num>
  <w:num w:numId="22">
    <w:abstractNumId w:val="27"/>
  </w:num>
  <w:num w:numId="23">
    <w:abstractNumId w:val="35"/>
  </w:num>
  <w:num w:numId="24">
    <w:abstractNumId w:val="21"/>
  </w:num>
  <w:num w:numId="25">
    <w:abstractNumId w:val="34"/>
  </w:num>
  <w:num w:numId="26">
    <w:abstractNumId w:val="24"/>
  </w:num>
  <w:num w:numId="27">
    <w:abstractNumId w:val="10"/>
  </w:num>
  <w:num w:numId="28">
    <w:abstractNumId w:val="11"/>
  </w:num>
  <w:num w:numId="29">
    <w:abstractNumId w:val="12"/>
  </w:num>
  <w:num w:numId="30">
    <w:abstractNumId w:val="13"/>
  </w:num>
  <w:num w:numId="31">
    <w:abstractNumId w:val="14"/>
  </w:num>
  <w:num w:numId="32">
    <w:abstractNumId w:val="15"/>
  </w:num>
  <w:num w:numId="33">
    <w:abstractNumId w:val="16"/>
  </w:num>
  <w:num w:numId="34">
    <w:abstractNumId w:val="17"/>
  </w:num>
  <w:num w:numId="35">
    <w:abstractNumId w:val="29"/>
  </w:num>
  <w:num w:numId="36">
    <w:abstractNumId w:val="31"/>
  </w:num>
  <w:num w:numId="37">
    <w:abstractNumId w:val="33"/>
  </w:num>
  <w:num w:numId="38">
    <w:abstractNumId w:val="23"/>
  </w:num>
  <w:num w:numId="39">
    <w:abstractNumId w:val="18"/>
  </w:num>
  <w:num w:numId="40">
    <w:abstractNumId w:val="26"/>
  </w:num>
  <w:num w:numId="41">
    <w:abstractNumId w:val="30"/>
  </w:num>
  <w:num w:numId="42">
    <w:abstractNumId w:val="22"/>
  </w:num>
  <w:num w:numId="43">
    <w:abstractNumId w:val="37"/>
  </w:num>
  <w:num w:numId="44">
    <w:abstractNumId w:val="32"/>
  </w:num>
  <w:num w:numId="45">
    <w:abstractNumId w:val="28"/>
  </w:num>
  <w:num w:numId="46">
    <w:abstractNumId w:val="25"/>
  </w:num>
  <w:num w:numId="47">
    <w:abstractNumId w:val="20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F5B"/>
    <w:rsid w:val="00001E14"/>
    <w:rsid w:val="00006501"/>
    <w:rsid w:val="0001712B"/>
    <w:rsid w:val="00023392"/>
    <w:rsid w:val="00030D8E"/>
    <w:rsid w:val="00032907"/>
    <w:rsid w:val="00035A05"/>
    <w:rsid w:val="00035EF2"/>
    <w:rsid w:val="00037377"/>
    <w:rsid w:val="00040BA5"/>
    <w:rsid w:val="000412B6"/>
    <w:rsid w:val="0004169D"/>
    <w:rsid w:val="00042A6B"/>
    <w:rsid w:val="00042A89"/>
    <w:rsid w:val="000433D0"/>
    <w:rsid w:val="000472F9"/>
    <w:rsid w:val="000531C3"/>
    <w:rsid w:val="00054623"/>
    <w:rsid w:val="00057516"/>
    <w:rsid w:val="000578E7"/>
    <w:rsid w:val="00062C59"/>
    <w:rsid w:val="00064432"/>
    <w:rsid w:val="00070F4A"/>
    <w:rsid w:val="00071087"/>
    <w:rsid w:val="0007417D"/>
    <w:rsid w:val="000774B4"/>
    <w:rsid w:val="0008467F"/>
    <w:rsid w:val="00087018"/>
    <w:rsid w:val="00093258"/>
    <w:rsid w:val="00094AD5"/>
    <w:rsid w:val="000A2D21"/>
    <w:rsid w:val="000A4407"/>
    <w:rsid w:val="000B0820"/>
    <w:rsid w:val="000B118D"/>
    <w:rsid w:val="000B126B"/>
    <w:rsid w:val="000B5612"/>
    <w:rsid w:val="000C3B38"/>
    <w:rsid w:val="000C5EE1"/>
    <w:rsid w:val="000C60D8"/>
    <w:rsid w:val="000C7DC4"/>
    <w:rsid w:val="000D095D"/>
    <w:rsid w:val="000D34D8"/>
    <w:rsid w:val="000D3DCE"/>
    <w:rsid w:val="000D5146"/>
    <w:rsid w:val="000E0DC0"/>
    <w:rsid w:val="000E51C6"/>
    <w:rsid w:val="000E5E0C"/>
    <w:rsid w:val="000F4E99"/>
    <w:rsid w:val="000F5133"/>
    <w:rsid w:val="000F592E"/>
    <w:rsid w:val="00101C75"/>
    <w:rsid w:val="001041B5"/>
    <w:rsid w:val="00104801"/>
    <w:rsid w:val="00105446"/>
    <w:rsid w:val="00111B90"/>
    <w:rsid w:val="00113B17"/>
    <w:rsid w:val="00113E41"/>
    <w:rsid w:val="00132D76"/>
    <w:rsid w:val="001334FB"/>
    <w:rsid w:val="00133614"/>
    <w:rsid w:val="001346E6"/>
    <w:rsid w:val="00134D4E"/>
    <w:rsid w:val="00134EC6"/>
    <w:rsid w:val="00135E88"/>
    <w:rsid w:val="00141235"/>
    <w:rsid w:val="00141A4B"/>
    <w:rsid w:val="00142578"/>
    <w:rsid w:val="00146623"/>
    <w:rsid w:val="0014703C"/>
    <w:rsid w:val="00147328"/>
    <w:rsid w:val="00150643"/>
    <w:rsid w:val="00150B0C"/>
    <w:rsid w:val="00157684"/>
    <w:rsid w:val="00163FEB"/>
    <w:rsid w:val="00166451"/>
    <w:rsid w:val="00166AE7"/>
    <w:rsid w:val="0016706E"/>
    <w:rsid w:val="001706EF"/>
    <w:rsid w:val="00171858"/>
    <w:rsid w:val="001728EA"/>
    <w:rsid w:val="001740D4"/>
    <w:rsid w:val="00176DB0"/>
    <w:rsid w:val="001776F5"/>
    <w:rsid w:val="001864F1"/>
    <w:rsid w:val="00192A95"/>
    <w:rsid w:val="001946B8"/>
    <w:rsid w:val="001A07A5"/>
    <w:rsid w:val="001A1D46"/>
    <w:rsid w:val="001A33C4"/>
    <w:rsid w:val="001A50C1"/>
    <w:rsid w:val="001B0453"/>
    <w:rsid w:val="001B0E16"/>
    <w:rsid w:val="001B3D68"/>
    <w:rsid w:val="001C14F8"/>
    <w:rsid w:val="001C1612"/>
    <w:rsid w:val="001C395D"/>
    <w:rsid w:val="001C4229"/>
    <w:rsid w:val="001C474B"/>
    <w:rsid w:val="001C5692"/>
    <w:rsid w:val="001C7194"/>
    <w:rsid w:val="001D22A4"/>
    <w:rsid w:val="001D6ED4"/>
    <w:rsid w:val="001D7013"/>
    <w:rsid w:val="001E7806"/>
    <w:rsid w:val="001F2932"/>
    <w:rsid w:val="001F5D01"/>
    <w:rsid w:val="001F7E4B"/>
    <w:rsid w:val="002126FD"/>
    <w:rsid w:val="00212C1F"/>
    <w:rsid w:val="002151B5"/>
    <w:rsid w:val="002169D3"/>
    <w:rsid w:val="0022199F"/>
    <w:rsid w:val="00230075"/>
    <w:rsid w:val="00230E2E"/>
    <w:rsid w:val="002317AA"/>
    <w:rsid w:val="002361C6"/>
    <w:rsid w:val="00240994"/>
    <w:rsid w:val="00246937"/>
    <w:rsid w:val="002535AF"/>
    <w:rsid w:val="002638DD"/>
    <w:rsid w:val="00266D9C"/>
    <w:rsid w:val="002819C6"/>
    <w:rsid w:val="00285EA5"/>
    <w:rsid w:val="0028707E"/>
    <w:rsid w:val="00291BCC"/>
    <w:rsid w:val="002923A9"/>
    <w:rsid w:val="002963AA"/>
    <w:rsid w:val="002A09B8"/>
    <w:rsid w:val="002A27E3"/>
    <w:rsid w:val="002A523D"/>
    <w:rsid w:val="002A67D0"/>
    <w:rsid w:val="002A7244"/>
    <w:rsid w:val="002A77DB"/>
    <w:rsid w:val="002B4AE9"/>
    <w:rsid w:val="002C0C70"/>
    <w:rsid w:val="002C3ACA"/>
    <w:rsid w:val="002C47C7"/>
    <w:rsid w:val="002C6A73"/>
    <w:rsid w:val="002C6F7C"/>
    <w:rsid w:val="002D18EB"/>
    <w:rsid w:val="002E0FCF"/>
    <w:rsid w:val="002E4AC0"/>
    <w:rsid w:val="002E5CED"/>
    <w:rsid w:val="002E7491"/>
    <w:rsid w:val="002E7914"/>
    <w:rsid w:val="002F222F"/>
    <w:rsid w:val="002F3B2D"/>
    <w:rsid w:val="002F3D1F"/>
    <w:rsid w:val="002F75EB"/>
    <w:rsid w:val="002F78F3"/>
    <w:rsid w:val="002F7D66"/>
    <w:rsid w:val="00302920"/>
    <w:rsid w:val="00302B4B"/>
    <w:rsid w:val="00314D29"/>
    <w:rsid w:val="00317337"/>
    <w:rsid w:val="003269CF"/>
    <w:rsid w:val="0033236E"/>
    <w:rsid w:val="00334590"/>
    <w:rsid w:val="00335C6D"/>
    <w:rsid w:val="00336643"/>
    <w:rsid w:val="003368AB"/>
    <w:rsid w:val="003427F9"/>
    <w:rsid w:val="0034456F"/>
    <w:rsid w:val="003460BA"/>
    <w:rsid w:val="0034695E"/>
    <w:rsid w:val="003546DD"/>
    <w:rsid w:val="00363A84"/>
    <w:rsid w:val="0036769C"/>
    <w:rsid w:val="003741C4"/>
    <w:rsid w:val="003769B5"/>
    <w:rsid w:val="00376E39"/>
    <w:rsid w:val="00380718"/>
    <w:rsid w:val="00380EAE"/>
    <w:rsid w:val="00381E84"/>
    <w:rsid w:val="003847EB"/>
    <w:rsid w:val="00393047"/>
    <w:rsid w:val="0039337D"/>
    <w:rsid w:val="00394859"/>
    <w:rsid w:val="00396919"/>
    <w:rsid w:val="003979D3"/>
    <w:rsid w:val="00397EE3"/>
    <w:rsid w:val="003A3B6A"/>
    <w:rsid w:val="003C7B14"/>
    <w:rsid w:val="003D72E7"/>
    <w:rsid w:val="003E1447"/>
    <w:rsid w:val="003E233C"/>
    <w:rsid w:val="003E2477"/>
    <w:rsid w:val="003E2C47"/>
    <w:rsid w:val="003E40D2"/>
    <w:rsid w:val="003E55B8"/>
    <w:rsid w:val="003E6F43"/>
    <w:rsid w:val="003F0806"/>
    <w:rsid w:val="003F3C66"/>
    <w:rsid w:val="003F6279"/>
    <w:rsid w:val="00400D9B"/>
    <w:rsid w:val="00404202"/>
    <w:rsid w:val="0041034F"/>
    <w:rsid w:val="00413BD4"/>
    <w:rsid w:val="004148B6"/>
    <w:rsid w:val="004169B4"/>
    <w:rsid w:val="00422C17"/>
    <w:rsid w:val="004266C2"/>
    <w:rsid w:val="00427527"/>
    <w:rsid w:val="004406E1"/>
    <w:rsid w:val="00441BA3"/>
    <w:rsid w:val="00446205"/>
    <w:rsid w:val="00446B7A"/>
    <w:rsid w:val="004478FD"/>
    <w:rsid w:val="004512D2"/>
    <w:rsid w:val="004518A7"/>
    <w:rsid w:val="004526B9"/>
    <w:rsid w:val="00454F76"/>
    <w:rsid w:val="00461183"/>
    <w:rsid w:val="00461C46"/>
    <w:rsid w:val="004641D7"/>
    <w:rsid w:val="00465B34"/>
    <w:rsid w:val="004672D3"/>
    <w:rsid w:val="0047481B"/>
    <w:rsid w:val="00476E4D"/>
    <w:rsid w:val="00476F4D"/>
    <w:rsid w:val="00493655"/>
    <w:rsid w:val="00497680"/>
    <w:rsid w:val="004A4079"/>
    <w:rsid w:val="004A5F93"/>
    <w:rsid w:val="004A64EA"/>
    <w:rsid w:val="004B0D9D"/>
    <w:rsid w:val="004B387B"/>
    <w:rsid w:val="004B6E16"/>
    <w:rsid w:val="004C172E"/>
    <w:rsid w:val="004C267F"/>
    <w:rsid w:val="004C329A"/>
    <w:rsid w:val="004C6EC7"/>
    <w:rsid w:val="004C7DE7"/>
    <w:rsid w:val="004D23B1"/>
    <w:rsid w:val="004D26B9"/>
    <w:rsid w:val="004D77B2"/>
    <w:rsid w:val="004E267C"/>
    <w:rsid w:val="004E4DBC"/>
    <w:rsid w:val="004F082D"/>
    <w:rsid w:val="004F15D4"/>
    <w:rsid w:val="004F197F"/>
    <w:rsid w:val="004F2704"/>
    <w:rsid w:val="004F5B0D"/>
    <w:rsid w:val="00500C21"/>
    <w:rsid w:val="00502745"/>
    <w:rsid w:val="00504667"/>
    <w:rsid w:val="005161BD"/>
    <w:rsid w:val="005261F2"/>
    <w:rsid w:val="0052676C"/>
    <w:rsid w:val="005323FD"/>
    <w:rsid w:val="00540EF5"/>
    <w:rsid w:val="00541C2F"/>
    <w:rsid w:val="00543C05"/>
    <w:rsid w:val="0055432C"/>
    <w:rsid w:val="0055576B"/>
    <w:rsid w:val="00562E56"/>
    <w:rsid w:val="005636BA"/>
    <w:rsid w:val="00570B63"/>
    <w:rsid w:val="00570D1B"/>
    <w:rsid w:val="005724E5"/>
    <w:rsid w:val="00574C4B"/>
    <w:rsid w:val="0058063E"/>
    <w:rsid w:val="0058343B"/>
    <w:rsid w:val="005872A2"/>
    <w:rsid w:val="0059239F"/>
    <w:rsid w:val="005966E2"/>
    <w:rsid w:val="00596878"/>
    <w:rsid w:val="00597D0A"/>
    <w:rsid w:val="005A3320"/>
    <w:rsid w:val="005A487A"/>
    <w:rsid w:val="005B0EDA"/>
    <w:rsid w:val="005B6598"/>
    <w:rsid w:val="005B7330"/>
    <w:rsid w:val="005B7669"/>
    <w:rsid w:val="005C4434"/>
    <w:rsid w:val="005C7C07"/>
    <w:rsid w:val="005D03A8"/>
    <w:rsid w:val="005D486D"/>
    <w:rsid w:val="005E0C12"/>
    <w:rsid w:val="005E576B"/>
    <w:rsid w:val="005F2EF1"/>
    <w:rsid w:val="005F4E48"/>
    <w:rsid w:val="005F5AE2"/>
    <w:rsid w:val="00600387"/>
    <w:rsid w:val="00605C7D"/>
    <w:rsid w:val="00605E13"/>
    <w:rsid w:val="00607F75"/>
    <w:rsid w:val="00612ADD"/>
    <w:rsid w:val="00617043"/>
    <w:rsid w:val="00622CE8"/>
    <w:rsid w:val="0062726D"/>
    <w:rsid w:val="00627B06"/>
    <w:rsid w:val="00637355"/>
    <w:rsid w:val="00646534"/>
    <w:rsid w:val="00655785"/>
    <w:rsid w:val="00662D71"/>
    <w:rsid w:val="00663C19"/>
    <w:rsid w:val="00672DC8"/>
    <w:rsid w:val="00675A2C"/>
    <w:rsid w:val="00676B77"/>
    <w:rsid w:val="00682864"/>
    <w:rsid w:val="00683153"/>
    <w:rsid w:val="00686166"/>
    <w:rsid w:val="006A37A1"/>
    <w:rsid w:val="006A4EA3"/>
    <w:rsid w:val="006A7A63"/>
    <w:rsid w:val="006B2078"/>
    <w:rsid w:val="006B2194"/>
    <w:rsid w:val="006B401C"/>
    <w:rsid w:val="006B56C5"/>
    <w:rsid w:val="006B6A62"/>
    <w:rsid w:val="006C25DB"/>
    <w:rsid w:val="006C2ED7"/>
    <w:rsid w:val="006C49C0"/>
    <w:rsid w:val="006C4C95"/>
    <w:rsid w:val="006D13A5"/>
    <w:rsid w:val="006D162E"/>
    <w:rsid w:val="006D3768"/>
    <w:rsid w:val="006D4959"/>
    <w:rsid w:val="006D57D6"/>
    <w:rsid w:val="006E06A9"/>
    <w:rsid w:val="006F3279"/>
    <w:rsid w:val="007005C0"/>
    <w:rsid w:val="007036DF"/>
    <w:rsid w:val="00706A01"/>
    <w:rsid w:val="007148B7"/>
    <w:rsid w:val="00721E19"/>
    <w:rsid w:val="00726259"/>
    <w:rsid w:val="007271FC"/>
    <w:rsid w:val="00727A3C"/>
    <w:rsid w:val="007304C2"/>
    <w:rsid w:val="007337C5"/>
    <w:rsid w:val="007342A1"/>
    <w:rsid w:val="00741986"/>
    <w:rsid w:val="007429DB"/>
    <w:rsid w:val="00754234"/>
    <w:rsid w:val="00756C30"/>
    <w:rsid w:val="00757D07"/>
    <w:rsid w:val="00760C25"/>
    <w:rsid w:val="00760C34"/>
    <w:rsid w:val="00761BFE"/>
    <w:rsid w:val="00761C3A"/>
    <w:rsid w:val="0076447B"/>
    <w:rsid w:val="00766EA7"/>
    <w:rsid w:val="00767626"/>
    <w:rsid w:val="0077390E"/>
    <w:rsid w:val="0077465D"/>
    <w:rsid w:val="007764F8"/>
    <w:rsid w:val="0077772A"/>
    <w:rsid w:val="00781180"/>
    <w:rsid w:val="00781DC3"/>
    <w:rsid w:val="00782E66"/>
    <w:rsid w:val="00783105"/>
    <w:rsid w:val="0078517E"/>
    <w:rsid w:val="007956DA"/>
    <w:rsid w:val="00797B98"/>
    <w:rsid w:val="00797C5A"/>
    <w:rsid w:val="007A01F5"/>
    <w:rsid w:val="007A22B5"/>
    <w:rsid w:val="007A3623"/>
    <w:rsid w:val="007A3E09"/>
    <w:rsid w:val="007A5D6F"/>
    <w:rsid w:val="007A698B"/>
    <w:rsid w:val="007A6E0F"/>
    <w:rsid w:val="007B1D3C"/>
    <w:rsid w:val="007B5480"/>
    <w:rsid w:val="007B6227"/>
    <w:rsid w:val="007C298A"/>
    <w:rsid w:val="007C3FC0"/>
    <w:rsid w:val="007C438A"/>
    <w:rsid w:val="007C5FFF"/>
    <w:rsid w:val="007C7848"/>
    <w:rsid w:val="007D3727"/>
    <w:rsid w:val="007D45ED"/>
    <w:rsid w:val="007D4757"/>
    <w:rsid w:val="007E28FD"/>
    <w:rsid w:val="007E43FE"/>
    <w:rsid w:val="007E46BA"/>
    <w:rsid w:val="007F4289"/>
    <w:rsid w:val="00802EA6"/>
    <w:rsid w:val="00805115"/>
    <w:rsid w:val="00805269"/>
    <w:rsid w:val="0080586E"/>
    <w:rsid w:val="00807C9E"/>
    <w:rsid w:val="00812220"/>
    <w:rsid w:val="0081542A"/>
    <w:rsid w:val="00815D10"/>
    <w:rsid w:val="00817844"/>
    <w:rsid w:val="00817D10"/>
    <w:rsid w:val="00830593"/>
    <w:rsid w:val="00830625"/>
    <w:rsid w:val="008308C7"/>
    <w:rsid w:val="00834858"/>
    <w:rsid w:val="00835AAA"/>
    <w:rsid w:val="00837D53"/>
    <w:rsid w:val="008421E5"/>
    <w:rsid w:val="00845C6D"/>
    <w:rsid w:val="008478C8"/>
    <w:rsid w:val="00850D03"/>
    <w:rsid w:val="00852A5E"/>
    <w:rsid w:val="00852EB3"/>
    <w:rsid w:val="008601BC"/>
    <w:rsid w:val="008606A8"/>
    <w:rsid w:val="008633C2"/>
    <w:rsid w:val="00864C51"/>
    <w:rsid w:val="00865B4E"/>
    <w:rsid w:val="008661D4"/>
    <w:rsid w:val="008677A4"/>
    <w:rsid w:val="00873593"/>
    <w:rsid w:val="0088015E"/>
    <w:rsid w:val="008819DE"/>
    <w:rsid w:val="00881D40"/>
    <w:rsid w:val="00885C4D"/>
    <w:rsid w:val="00886558"/>
    <w:rsid w:val="00890599"/>
    <w:rsid w:val="00892BFB"/>
    <w:rsid w:val="00894E29"/>
    <w:rsid w:val="00895A60"/>
    <w:rsid w:val="00895F22"/>
    <w:rsid w:val="0089682F"/>
    <w:rsid w:val="00896FB2"/>
    <w:rsid w:val="008A1C4F"/>
    <w:rsid w:val="008A4185"/>
    <w:rsid w:val="008A47BF"/>
    <w:rsid w:val="008B2BC1"/>
    <w:rsid w:val="008B6D43"/>
    <w:rsid w:val="008B721D"/>
    <w:rsid w:val="008B7397"/>
    <w:rsid w:val="008B746B"/>
    <w:rsid w:val="008C234D"/>
    <w:rsid w:val="008C26C8"/>
    <w:rsid w:val="008C2710"/>
    <w:rsid w:val="008D1DDC"/>
    <w:rsid w:val="008D24E6"/>
    <w:rsid w:val="008D565C"/>
    <w:rsid w:val="008E2115"/>
    <w:rsid w:val="008E2FB9"/>
    <w:rsid w:val="008E4835"/>
    <w:rsid w:val="008E6578"/>
    <w:rsid w:val="008E667F"/>
    <w:rsid w:val="008F3BBD"/>
    <w:rsid w:val="00903712"/>
    <w:rsid w:val="00903DCC"/>
    <w:rsid w:val="00904A9A"/>
    <w:rsid w:val="00905B17"/>
    <w:rsid w:val="00906AD4"/>
    <w:rsid w:val="0090788F"/>
    <w:rsid w:val="00910158"/>
    <w:rsid w:val="009102D3"/>
    <w:rsid w:val="00914B39"/>
    <w:rsid w:val="00915BD4"/>
    <w:rsid w:val="009223AD"/>
    <w:rsid w:val="00926AFC"/>
    <w:rsid w:val="00930D50"/>
    <w:rsid w:val="0093683A"/>
    <w:rsid w:val="00942401"/>
    <w:rsid w:val="00943451"/>
    <w:rsid w:val="0094550C"/>
    <w:rsid w:val="00955D1F"/>
    <w:rsid w:val="00955DDE"/>
    <w:rsid w:val="00960F21"/>
    <w:rsid w:val="0096278A"/>
    <w:rsid w:val="00965ECE"/>
    <w:rsid w:val="009742C1"/>
    <w:rsid w:val="00975F34"/>
    <w:rsid w:val="009841F1"/>
    <w:rsid w:val="00985EE8"/>
    <w:rsid w:val="00987F45"/>
    <w:rsid w:val="0099023B"/>
    <w:rsid w:val="00993200"/>
    <w:rsid w:val="009970C9"/>
    <w:rsid w:val="009A22DA"/>
    <w:rsid w:val="009A2AE4"/>
    <w:rsid w:val="009A4B81"/>
    <w:rsid w:val="009B75BF"/>
    <w:rsid w:val="009C13AB"/>
    <w:rsid w:val="009C1C5E"/>
    <w:rsid w:val="009C6D46"/>
    <w:rsid w:val="009C73F3"/>
    <w:rsid w:val="009D0473"/>
    <w:rsid w:val="009D1DE9"/>
    <w:rsid w:val="009D563F"/>
    <w:rsid w:val="009D5A73"/>
    <w:rsid w:val="009E6924"/>
    <w:rsid w:val="009E6C2C"/>
    <w:rsid w:val="009F0D72"/>
    <w:rsid w:val="009F4742"/>
    <w:rsid w:val="009F70D2"/>
    <w:rsid w:val="00A01C73"/>
    <w:rsid w:val="00A01C8E"/>
    <w:rsid w:val="00A048BA"/>
    <w:rsid w:val="00A04D86"/>
    <w:rsid w:val="00A058BC"/>
    <w:rsid w:val="00A07F99"/>
    <w:rsid w:val="00A15385"/>
    <w:rsid w:val="00A158E0"/>
    <w:rsid w:val="00A20DD0"/>
    <w:rsid w:val="00A2254F"/>
    <w:rsid w:val="00A261CF"/>
    <w:rsid w:val="00A2721F"/>
    <w:rsid w:val="00A2781B"/>
    <w:rsid w:val="00A337A2"/>
    <w:rsid w:val="00A36818"/>
    <w:rsid w:val="00A420C8"/>
    <w:rsid w:val="00A43A55"/>
    <w:rsid w:val="00A44395"/>
    <w:rsid w:val="00A47B89"/>
    <w:rsid w:val="00A55712"/>
    <w:rsid w:val="00A5587C"/>
    <w:rsid w:val="00A57DA5"/>
    <w:rsid w:val="00A63A6A"/>
    <w:rsid w:val="00A7733F"/>
    <w:rsid w:val="00A8273D"/>
    <w:rsid w:val="00A829B9"/>
    <w:rsid w:val="00A92BD3"/>
    <w:rsid w:val="00A9438A"/>
    <w:rsid w:val="00A96294"/>
    <w:rsid w:val="00AA1693"/>
    <w:rsid w:val="00AA2244"/>
    <w:rsid w:val="00AA58DF"/>
    <w:rsid w:val="00AB1F76"/>
    <w:rsid w:val="00AB1FC8"/>
    <w:rsid w:val="00AB2310"/>
    <w:rsid w:val="00AB2836"/>
    <w:rsid w:val="00AB2F34"/>
    <w:rsid w:val="00AB3DA6"/>
    <w:rsid w:val="00AB4FC3"/>
    <w:rsid w:val="00AB746F"/>
    <w:rsid w:val="00AC0E3D"/>
    <w:rsid w:val="00AC19D3"/>
    <w:rsid w:val="00AC6F00"/>
    <w:rsid w:val="00AD01E0"/>
    <w:rsid w:val="00AD12FD"/>
    <w:rsid w:val="00AD3D0B"/>
    <w:rsid w:val="00AE0A0A"/>
    <w:rsid w:val="00AE34B0"/>
    <w:rsid w:val="00AE3746"/>
    <w:rsid w:val="00AE3852"/>
    <w:rsid w:val="00AF0B7C"/>
    <w:rsid w:val="00AF19C0"/>
    <w:rsid w:val="00AF34C6"/>
    <w:rsid w:val="00AF5064"/>
    <w:rsid w:val="00B04744"/>
    <w:rsid w:val="00B078E1"/>
    <w:rsid w:val="00B1145B"/>
    <w:rsid w:val="00B1235F"/>
    <w:rsid w:val="00B17123"/>
    <w:rsid w:val="00B25AA1"/>
    <w:rsid w:val="00B327C6"/>
    <w:rsid w:val="00B33757"/>
    <w:rsid w:val="00B345A0"/>
    <w:rsid w:val="00B3718B"/>
    <w:rsid w:val="00B40269"/>
    <w:rsid w:val="00B40A1F"/>
    <w:rsid w:val="00B41CD3"/>
    <w:rsid w:val="00B4542A"/>
    <w:rsid w:val="00B4615C"/>
    <w:rsid w:val="00B462A5"/>
    <w:rsid w:val="00B47E6B"/>
    <w:rsid w:val="00B5016F"/>
    <w:rsid w:val="00B5137F"/>
    <w:rsid w:val="00B524F7"/>
    <w:rsid w:val="00B52A28"/>
    <w:rsid w:val="00B53609"/>
    <w:rsid w:val="00B54479"/>
    <w:rsid w:val="00B6475C"/>
    <w:rsid w:val="00B6747A"/>
    <w:rsid w:val="00B72792"/>
    <w:rsid w:val="00B777F5"/>
    <w:rsid w:val="00B81504"/>
    <w:rsid w:val="00B81B31"/>
    <w:rsid w:val="00B91795"/>
    <w:rsid w:val="00BA1A97"/>
    <w:rsid w:val="00BA42ED"/>
    <w:rsid w:val="00BA474D"/>
    <w:rsid w:val="00BA62E6"/>
    <w:rsid w:val="00BB49C0"/>
    <w:rsid w:val="00BB5FFD"/>
    <w:rsid w:val="00BB6FBE"/>
    <w:rsid w:val="00BB71A6"/>
    <w:rsid w:val="00BC6162"/>
    <w:rsid w:val="00BD2BF0"/>
    <w:rsid w:val="00BE00E1"/>
    <w:rsid w:val="00BE01BB"/>
    <w:rsid w:val="00BE066D"/>
    <w:rsid w:val="00BE79D0"/>
    <w:rsid w:val="00BF3835"/>
    <w:rsid w:val="00BF3F5B"/>
    <w:rsid w:val="00BF7DE9"/>
    <w:rsid w:val="00C01AC6"/>
    <w:rsid w:val="00C02C1B"/>
    <w:rsid w:val="00C07EFD"/>
    <w:rsid w:val="00C12138"/>
    <w:rsid w:val="00C15170"/>
    <w:rsid w:val="00C1572F"/>
    <w:rsid w:val="00C15A80"/>
    <w:rsid w:val="00C17268"/>
    <w:rsid w:val="00C260CB"/>
    <w:rsid w:val="00C26264"/>
    <w:rsid w:val="00C2629A"/>
    <w:rsid w:val="00C35E9F"/>
    <w:rsid w:val="00C36231"/>
    <w:rsid w:val="00C4080E"/>
    <w:rsid w:val="00C42AD5"/>
    <w:rsid w:val="00C46EA0"/>
    <w:rsid w:val="00C5121A"/>
    <w:rsid w:val="00C52170"/>
    <w:rsid w:val="00C54B97"/>
    <w:rsid w:val="00C55E60"/>
    <w:rsid w:val="00C60503"/>
    <w:rsid w:val="00C66BE4"/>
    <w:rsid w:val="00C74E4B"/>
    <w:rsid w:val="00C75BC4"/>
    <w:rsid w:val="00C76104"/>
    <w:rsid w:val="00C761E1"/>
    <w:rsid w:val="00C76ACF"/>
    <w:rsid w:val="00C8027A"/>
    <w:rsid w:val="00C841F4"/>
    <w:rsid w:val="00C841F6"/>
    <w:rsid w:val="00C84342"/>
    <w:rsid w:val="00C864EE"/>
    <w:rsid w:val="00C86B78"/>
    <w:rsid w:val="00C90652"/>
    <w:rsid w:val="00C921DE"/>
    <w:rsid w:val="00C96C7A"/>
    <w:rsid w:val="00CA5FEC"/>
    <w:rsid w:val="00CA7389"/>
    <w:rsid w:val="00CB0E3D"/>
    <w:rsid w:val="00CB1543"/>
    <w:rsid w:val="00CD35CE"/>
    <w:rsid w:val="00CE3E89"/>
    <w:rsid w:val="00CF055D"/>
    <w:rsid w:val="00D00F35"/>
    <w:rsid w:val="00D02B85"/>
    <w:rsid w:val="00D03D7F"/>
    <w:rsid w:val="00D07094"/>
    <w:rsid w:val="00D1195F"/>
    <w:rsid w:val="00D14C18"/>
    <w:rsid w:val="00D1564B"/>
    <w:rsid w:val="00D209B2"/>
    <w:rsid w:val="00D238BF"/>
    <w:rsid w:val="00D274EA"/>
    <w:rsid w:val="00D27985"/>
    <w:rsid w:val="00D31359"/>
    <w:rsid w:val="00D32B68"/>
    <w:rsid w:val="00D32CAA"/>
    <w:rsid w:val="00D42AF3"/>
    <w:rsid w:val="00D462E0"/>
    <w:rsid w:val="00D47292"/>
    <w:rsid w:val="00D4775A"/>
    <w:rsid w:val="00D53FDC"/>
    <w:rsid w:val="00D56EE0"/>
    <w:rsid w:val="00D608C2"/>
    <w:rsid w:val="00D61B6A"/>
    <w:rsid w:val="00D629A8"/>
    <w:rsid w:val="00D62EB7"/>
    <w:rsid w:val="00D713CC"/>
    <w:rsid w:val="00D71A58"/>
    <w:rsid w:val="00D738B5"/>
    <w:rsid w:val="00D75F72"/>
    <w:rsid w:val="00D82B4B"/>
    <w:rsid w:val="00D83852"/>
    <w:rsid w:val="00D84B10"/>
    <w:rsid w:val="00D945A0"/>
    <w:rsid w:val="00D94608"/>
    <w:rsid w:val="00D9536C"/>
    <w:rsid w:val="00D972A8"/>
    <w:rsid w:val="00DA3ED3"/>
    <w:rsid w:val="00DA57BB"/>
    <w:rsid w:val="00DB0532"/>
    <w:rsid w:val="00DB077C"/>
    <w:rsid w:val="00DB0E70"/>
    <w:rsid w:val="00DB686C"/>
    <w:rsid w:val="00DC225B"/>
    <w:rsid w:val="00DC4460"/>
    <w:rsid w:val="00DC64BB"/>
    <w:rsid w:val="00DD2468"/>
    <w:rsid w:val="00DD7415"/>
    <w:rsid w:val="00DE244F"/>
    <w:rsid w:val="00DE3C66"/>
    <w:rsid w:val="00DE6350"/>
    <w:rsid w:val="00DF22A6"/>
    <w:rsid w:val="00DF32F8"/>
    <w:rsid w:val="00DF4BE0"/>
    <w:rsid w:val="00DF5093"/>
    <w:rsid w:val="00E0088D"/>
    <w:rsid w:val="00E03D3C"/>
    <w:rsid w:val="00E04D5B"/>
    <w:rsid w:val="00E05E22"/>
    <w:rsid w:val="00E064C1"/>
    <w:rsid w:val="00E07D96"/>
    <w:rsid w:val="00E1001D"/>
    <w:rsid w:val="00E1522B"/>
    <w:rsid w:val="00E22CD1"/>
    <w:rsid w:val="00E23C80"/>
    <w:rsid w:val="00E25247"/>
    <w:rsid w:val="00E302F2"/>
    <w:rsid w:val="00E44806"/>
    <w:rsid w:val="00E45CF8"/>
    <w:rsid w:val="00E46F10"/>
    <w:rsid w:val="00E52E14"/>
    <w:rsid w:val="00E56429"/>
    <w:rsid w:val="00E5698D"/>
    <w:rsid w:val="00E60775"/>
    <w:rsid w:val="00E6360A"/>
    <w:rsid w:val="00E71225"/>
    <w:rsid w:val="00E7324B"/>
    <w:rsid w:val="00E74B47"/>
    <w:rsid w:val="00E76133"/>
    <w:rsid w:val="00E76166"/>
    <w:rsid w:val="00E82891"/>
    <w:rsid w:val="00E97186"/>
    <w:rsid w:val="00E9718F"/>
    <w:rsid w:val="00E975DF"/>
    <w:rsid w:val="00EA590D"/>
    <w:rsid w:val="00EB6FE2"/>
    <w:rsid w:val="00ED0229"/>
    <w:rsid w:val="00ED109E"/>
    <w:rsid w:val="00ED3D07"/>
    <w:rsid w:val="00ED7131"/>
    <w:rsid w:val="00EE51D7"/>
    <w:rsid w:val="00EF0137"/>
    <w:rsid w:val="00EF1106"/>
    <w:rsid w:val="00EF3391"/>
    <w:rsid w:val="00EF7C63"/>
    <w:rsid w:val="00F00F34"/>
    <w:rsid w:val="00F03534"/>
    <w:rsid w:val="00F039C0"/>
    <w:rsid w:val="00F061FE"/>
    <w:rsid w:val="00F069E9"/>
    <w:rsid w:val="00F12A43"/>
    <w:rsid w:val="00F130B0"/>
    <w:rsid w:val="00F153A3"/>
    <w:rsid w:val="00F25A41"/>
    <w:rsid w:val="00F31434"/>
    <w:rsid w:val="00F3292C"/>
    <w:rsid w:val="00F359B5"/>
    <w:rsid w:val="00F41AF5"/>
    <w:rsid w:val="00F4368B"/>
    <w:rsid w:val="00F47198"/>
    <w:rsid w:val="00F50134"/>
    <w:rsid w:val="00F5066C"/>
    <w:rsid w:val="00F5099D"/>
    <w:rsid w:val="00F53666"/>
    <w:rsid w:val="00F53F9C"/>
    <w:rsid w:val="00F60159"/>
    <w:rsid w:val="00F6392B"/>
    <w:rsid w:val="00F67594"/>
    <w:rsid w:val="00F67B8C"/>
    <w:rsid w:val="00F70BE2"/>
    <w:rsid w:val="00F75DD6"/>
    <w:rsid w:val="00F81BA1"/>
    <w:rsid w:val="00F831C8"/>
    <w:rsid w:val="00F83BD2"/>
    <w:rsid w:val="00F84646"/>
    <w:rsid w:val="00F85736"/>
    <w:rsid w:val="00F85DC7"/>
    <w:rsid w:val="00F87398"/>
    <w:rsid w:val="00F942AD"/>
    <w:rsid w:val="00F97061"/>
    <w:rsid w:val="00FA70C9"/>
    <w:rsid w:val="00FC217A"/>
    <w:rsid w:val="00FC53B0"/>
    <w:rsid w:val="00FD6B32"/>
    <w:rsid w:val="00FE55A8"/>
    <w:rsid w:val="00FE5D4A"/>
    <w:rsid w:val="00FF2477"/>
    <w:rsid w:val="00FF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AB3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1522B"/>
    <w:pPr>
      <w:spacing w:after="200" w:line="276" w:lineRule="auto"/>
    </w:pPr>
    <w:rPr>
      <w:rFonts w:eastAsia="Times New Roman" w:cs="Calibri"/>
    </w:rPr>
  </w:style>
  <w:style w:type="paragraph" w:styleId="1">
    <w:name w:val="heading 1"/>
    <w:aliases w:val="Заголовок 1 Знак2,Заголовок 1 Знак1 Знак,Заголовок 1 Знак Знак Знак,Заголовок 1 Знак Знак1 Знак,Заголовок 1 Знак Знак2"/>
    <w:basedOn w:val="a2"/>
    <w:next w:val="a2"/>
    <w:link w:val="10"/>
    <w:uiPriority w:val="99"/>
    <w:qFormat/>
    <w:locked/>
    <w:rsid w:val="00727A3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contract,H2,h2,2,Numbered text 3,H21,Раздел,H22,H23,H24,H211,H25,H212,H221,H231,H241,H2111,H26,H213,H222,H232,H242,H2112,H27,H214,H28,H29,H210,H215,H216,H217,H218,H219,H220,H2110,H223,H2113,H224,H225,H226,H227,H228,EIA H2"/>
    <w:basedOn w:val="a2"/>
    <w:next w:val="a2"/>
    <w:link w:val="21"/>
    <w:uiPriority w:val="99"/>
    <w:qFormat/>
    <w:locked/>
    <w:rsid w:val="00727A3C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1">
    <w:name w:val="heading 3"/>
    <w:aliases w:val="h3,Head 3,l3+toc 3,CT,Sub-section Title,l3"/>
    <w:basedOn w:val="a2"/>
    <w:next w:val="a2"/>
    <w:link w:val="310"/>
    <w:uiPriority w:val="99"/>
    <w:qFormat/>
    <w:locked/>
    <w:rsid w:val="00727A3C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1">
    <w:name w:val="heading 4"/>
    <w:aliases w:val="Параграф"/>
    <w:basedOn w:val="a2"/>
    <w:next w:val="a2"/>
    <w:link w:val="42"/>
    <w:uiPriority w:val="99"/>
    <w:qFormat/>
    <w:locked/>
    <w:rsid w:val="00727A3C"/>
    <w:pPr>
      <w:keepNext/>
      <w:spacing w:after="0" w:line="240" w:lineRule="auto"/>
      <w:jc w:val="center"/>
      <w:outlineLvl w:val="3"/>
    </w:pPr>
    <w:rPr>
      <w:b/>
      <w:bCs/>
      <w:sz w:val="28"/>
      <w:szCs w:val="28"/>
    </w:rPr>
  </w:style>
  <w:style w:type="paragraph" w:styleId="51">
    <w:name w:val="heading 5"/>
    <w:aliases w:val="_Подпункт"/>
    <w:basedOn w:val="a2"/>
    <w:next w:val="a2"/>
    <w:link w:val="52"/>
    <w:uiPriority w:val="99"/>
    <w:qFormat/>
    <w:locked/>
    <w:rsid w:val="00727A3C"/>
    <w:pPr>
      <w:keepNext/>
      <w:spacing w:after="0" w:line="240" w:lineRule="auto"/>
      <w:jc w:val="center"/>
      <w:outlineLvl w:val="4"/>
    </w:pPr>
    <w:rPr>
      <w:rFonts w:ascii="Times New Roman" w:hAnsi="Times New Roman" w:cs="Times New Roman"/>
      <w:b/>
      <w:bCs/>
      <w:sz w:val="24"/>
      <w:szCs w:val="24"/>
    </w:rPr>
  </w:style>
  <w:style w:type="paragraph" w:styleId="6">
    <w:name w:val="heading 6"/>
    <w:basedOn w:val="a2"/>
    <w:next w:val="a2"/>
    <w:link w:val="60"/>
    <w:uiPriority w:val="99"/>
    <w:qFormat/>
    <w:locked/>
    <w:rsid w:val="00727A3C"/>
    <w:pPr>
      <w:numPr>
        <w:ilvl w:val="5"/>
        <w:numId w:val="23"/>
      </w:numPr>
      <w:spacing w:before="240" w:after="60" w:line="240" w:lineRule="auto"/>
      <w:jc w:val="both"/>
      <w:outlineLvl w:val="5"/>
    </w:pPr>
    <w:rPr>
      <w:rFonts w:ascii="Times New Roman" w:hAnsi="Times New Roman" w:cs="Times New Roman"/>
      <w:i/>
      <w:iCs/>
    </w:rPr>
  </w:style>
  <w:style w:type="paragraph" w:styleId="7">
    <w:name w:val="heading 7"/>
    <w:basedOn w:val="a2"/>
    <w:next w:val="a2"/>
    <w:link w:val="70"/>
    <w:uiPriority w:val="99"/>
    <w:qFormat/>
    <w:locked/>
    <w:rsid w:val="00727A3C"/>
    <w:pPr>
      <w:keepNext/>
      <w:keepLines/>
      <w:widowControl w:val="0"/>
      <w:suppressLineNumbers/>
      <w:suppressAutoHyphens/>
      <w:spacing w:after="0" w:line="240" w:lineRule="auto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727A3C"/>
    <w:pPr>
      <w:keepNext/>
      <w:spacing w:after="0" w:line="240" w:lineRule="auto"/>
      <w:ind w:left="-108" w:right="-108"/>
      <w:jc w:val="center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9"/>
    <w:qFormat/>
    <w:locked/>
    <w:rsid w:val="00727A3C"/>
    <w:pPr>
      <w:numPr>
        <w:ilvl w:val="8"/>
        <w:numId w:val="23"/>
      </w:numPr>
      <w:spacing w:before="240" w:after="60" w:line="240" w:lineRule="auto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Heading1Char">
    <w:name w:val="Heading 1 Char"/>
    <w:aliases w:val="Заголовок 1 Знак2 Char,Заголовок 1 Знак1 Знак Char,Заголовок 1 Знак Знак Знак Char,Заголовок 1 Знак Знак1 Знак Char,Заголовок 1 Знак Знак2 Char"/>
    <w:basedOn w:val="a3"/>
    <w:uiPriority w:val="99"/>
    <w:locked/>
    <w:rsid w:val="00727A3C"/>
    <w:rPr>
      <w:b/>
      <w:bCs/>
      <w:sz w:val="24"/>
      <w:szCs w:val="24"/>
      <w:lang w:val="ru-RU" w:eastAsia="ru-RU"/>
    </w:rPr>
  </w:style>
  <w:style w:type="character" w:customStyle="1" w:styleId="Heading2Char">
    <w:name w:val="Heading 2 Char"/>
    <w:aliases w:val="contract Char,H2 Char,h2 Char,2 Char,Numbered text 3 Char,H21 Char,Раздел Char,H22 Char,H23 Char,H24 Char,H211 Char,H25 Char,H212 Char,H221 Char,H231 Char,H241 Char,H2111 Char,H26 Char,H213 Char,H222 Char,H232 Char,H242 Char,H2112 Char"/>
    <w:basedOn w:val="a3"/>
    <w:uiPriority w:val="99"/>
    <w:semiHidden/>
    <w:locked/>
    <w:rsid w:val="009A2AE4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ead 3 Char,l3+toc 3 Char,CT Char,Sub-section Title Char,l3 Char"/>
    <w:basedOn w:val="a3"/>
    <w:uiPriority w:val="99"/>
    <w:semiHidden/>
    <w:locked/>
    <w:rsid w:val="00727A3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aliases w:val="Параграф Char"/>
    <w:basedOn w:val="a3"/>
    <w:uiPriority w:val="99"/>
    <w:semiHidden/>
    <w:locked/>
    <w:rsid w:val="00727A3C"/>
    <w:rPr>
      <w:rFonts w:ascii="Calibri" w:hAnsi="Calibri" w:cs="Calibri"/>
      <w:b/>
      <w:bCs/>
      <w:sz w:val="28"/>
      <w:szCs w:val="28"/>
      <w:lang w:val="ru-RU" w:eastAsia="ru-RU"/>
    </w:rPr>
  </w:style>
  <w:style w:type="character" w:customStyle="1" w:styleId="Heading5Char">
    <w:name w:val="Heading 5 Char"/>
    <w:aliases w:val="_Подпункт Char"/>
    <w:basedOn w:val="a3"/>
    <w:uiPriority w:val="99"/>
    <w:semiHidden/>
    <w:locked/>
    <w:rsid w:val="00727A3C"/>
    <w:rPr>
      <w:b/>
      <w:bCs/>
      <w:sz w:val="24"/>
      <w:szCs w:val="24"/>
      <w:lang w:val="ru-RU" w:eastAsia="ru-RU"/>
    </w:rPr>
  </w:style>
  <w:style w:type="character" w:customStyle="1" w:styleId="Heading6Char">
    <w:name w:val="Heading 6 Char"/>
    <w:basedOn w:val="a3"/>
    <w:uiPriority w:val="99"/>
    <w:locked/>
    <w:rsid w:val="00727A3C"/>
    <w:rPr>
      <w:i/>
      <w:iCs/>
      <w:sz w:val="22"/>
      <w:szCs w:val="22"/>
      <w:lang w:val="ru-RU" w:eastAsia="ru-RU"/>
    </w:rPr>
  </w:style>
  <w:style w:type="character" w:customStyle="1" w:styleId="Heading7Char">
    <w:name w:val="Heading 7 Char"/>
    <w:basedOn w:val="a3"/>
    <w:uiPriority w:val="99"/>
    <w:semiHidden/>
    <w:locked/>
    <w:rsid w:val="00727A3C"/>
    <w:rPr>
      <w:rFonts w:ascii="Calibri" w:hAnsi="Calibri" w:cs="Calibri"/>
      <w:sz w:val="24"/>
      <w:szCs w:val="24"/>
      <w:lang w:val="ru-RU" w:eastAsia="ru-RU"/>
    </w:rPr>
  </w:style>
  <w:style w:type="character" w:customStyle="1" w:styleId="Heading8Char">
    <w:name w:val="Heading 8 Char"/>
    <w:basedOn w:val="a3"/>
    <w:uiPriority w:val="99"/>
    <w:semiHidden/>
    <w:locked/>
    <w:rsid w:val="00727A3C"/>
    <w:rPr>
      <w:rFonts w:ascii="Calibri" w:hAnsi="Calibri" w:cs="Calibri"/>
      <w:i/>
      <w:iCs/>
      <w:sz w:val="24"/>
      <w:szCs w:val="24"/>
      <w:lang w:val="ru-RU" w:eastAsia="ru-RU"/>
    </w:rPr>
  </w:style>
  <w:style w:type="character" w:customStyle="1" w:styleId="Heading9Char">
    <w:name w:val="Heading 9 Char"/>
    <w:basedOn w:val="a3"/>
    <w:uiPriority w:val="99"/>
    <w:locked/>
    <w:rsid w:val="00727A3C"/>
    <w:rPr>
      <w:rFonts w:ascii="Arial" w:hAnsi="Arial" w:cs="Arial"/>
      <w:b/>
      <w:bCs/>
      <w:i/>
      <w:iCs/>
      <w:sz w:val="18"/>
      <w:szCs w:val="18"/>
      <w:lang w:val="ru-RU" w:eastAsia="ru-RU"/>
    </w:rPr>
  </w:style>
  <w:style w:type="character" w:styleId="a6">
    <w:name w:val="page number"/>
    <w:basedOn w:val="a3"/>
    <w:uiPriority w:val="99"/>
    <w:rsid w:val="00BF3F5B"/>
  </w:style>
  <w:style w:type="paragraph" w:styleId="a7">
    <w:name w:val="footnote text"/>
    <w:basedOn w:val="a2"/>
    <w:link w:val="11"/>
    <w:semiHidden/>
    <w:rsid w:val="00BF3F5B"/>
    <w:pPr>
      <w:spacing w:after="6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11">
    <w:name w:val="Текст сноски Знак1"/>
    <w:basedOn w:val="a3"/>
    <w:link w:val="a7"/>
    <w:uiPriority w:val="99"/>
    <w:semiHidden/>
    <w:locked/>
    <w:rsid w:val="00BF3F5B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aliases w:val="Не удалять!"/>
    <w:basedOn w:val="a2"/>
    <w:link w:val="a9"/>
    <w:uiPriority w:val="99"/>
    <w:rsid w:val="00BF3F5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aliases w:val="Не удалять! Знак"/>
    <w:basedOn w:val="a3"/>
    <w:link w:val="a8"/>
    <w:uiPriority w:val="99"/>
    <w:locked/>
    <w:rsid w:val="00BF3F5B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2"/>
    <w:link w:val="ab"/>
    <w:uiPriority w:val="99"/>
    <w:rsid w:val="00BF3F5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3"/>
    <w:link w:val="aa"/>
    <w:uiPriority w:val="99"/>
    <w:locked/>
    <w:rsid w:val="00BF3F5B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4"/>
    <w:uiPriority w:val="99"/>
    <w:rsid w:val="00BF3F5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otnote reference"/>
    <w:basedOn w:val="a3"/>
    <w:rsid w:val="00BF3F5B"/>
    <w:rPr>
      <w:vertAlign w:val="superscript"/>
    </w:rPr>
  </w:style>
  <w:style w:type="paragraph" w:styleId="32">
    <w:name w:val="Body Text 3"/>
    <w:basedOn w:val="a2"/>
    <w:link w:val="33"/>
    <w:uiPriority w:val="99"/>
    <w:rsid w:val="00400D9B"/>
    <w:pPr>
      <w:keepNext/>
      <w:keepLines/>
      <w:spacing w:after="120" w:line="240" w:lineRule="auto"/>
    </w:pPr>
    <w:rPr>
      <w:rFonts w:eastAsia="Calibri"/>
      <w:sz w:val="16"/>
      <w:szCs w:val="16"/>
    </w:rPr>
  </w:style>
  <w:style w:type="character" w:customStyle="1" w:styleId="BodyText3Char">
    <w:name w:val="Body Text 3 Char"/>
    <w:basedOn w:val="a3"/>
    <w:uiPriority w:val="99"/>
    <w:semiHidden/>
    <w:locked/>
    <w:rsid w:val="002F75EB"/>
    <w:rPr>
      <w:rFonts w:eastAsia="Times New Roman"/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400D9B"/>
    <w:rPr>
      <w:sz w:val="16"/>
      <w:szCs w:val="16"/>
      <w:lang w:val="ru-RU" w:eastAsia="ru-RU"/>
    </w:rPr>
  </w:style>
  <w:style w:type="paragraph" w:customStyle="1" w:styleId="12">
    <w:name w:val="Знак Знак Знак Знак1"/>
    <w:basedOn w:val="a2"/>
    <w:rsid w:val="00AA58DF"/>
    <w:pPr>
      <w:widowControl w:val="0"/>
      <w:adjustRightInd w:val="0"/>
      <w:spacing w:after="160" w:line="240" w:lineRule="exact"/>
      <w:jc w:val="right"/>
    </w:pPr>
    <w:rPr>
      <w:rFonts w:ascii="Arial" w:eastAsia="Calibri" w:hAnsi="Arial" w:cs="Arial"/>
      <w:sz w:val="20"/>
      <w:szCs w:val="20"/>
      <w:lang w:val="en-GB" w:eastAsia="en-US"/>
    </w:rPr>
  </w:style>
  <w:style w:type="character" w:customStyle="1" w:styleId="ae">
    <w:name w:val="Текст сноски Знак"/>
    <w:basedOn w:val="a3"/>
    <w:semiHidden/>
    <w:locked/>
    <w:rsid w:val="00AA58DF"/>
    <w:rPr>
      <w:rFonts w:eastAsia="Times New Roman"/>
      <w:sz w:val="20"/>
      <w:szCs w:val="20"/>
    </w:rPr>
  </w:style>
  <w:style w:type="paragraph" w:customStyle="1" w:styleId="13">
    <w:name w:val="Абзац списка1"/>
    <w:basedOn w:val="a2"/>
    <w:link w:val="ListParagraphChar"/>
    <w:uiPriority w:val="99"/>
    <w:rsid w:val="00AA58DF"/>
    <w:pPr>
      <w:ind w:left="720"/>
    </w:pPr>
    <w:rPr>
      <w:rFonts w:eastAsia="Calibri"/>
    </w:rPr>
  </w:style>
  <w:style w:type="character" w:customStyle="1" w:styleId="ListParagraphChar">
    <w:name w:val="List Paragraph Char"/>
    <w:link w:val="13"/>
    <w:uiPriority w:val="99"/>
    <w:locked/>
    <w:rsid w:val="00AA58DF"/>
    <w:rPr>
      <w:rFonts w:ascii="Calibri" w:hAnsi="Calibri" w:cs="Calibri"/>
      <w:sz w:val="22"/>
      <w:szCs w:val="22"/>
      <w:lang w:val="ru-RU" w:eastAsia="ru-RU"/>
    </w:rPr>
  </w:style>
  <w:style w:type="character" w:customStyle="1" w:styleId="10">
    <w:name w:val="Заголовок 1 Знак"/>
    <w:aliases w:val="Заголовок 1 Знак2 Знак2,Заголовок 1 Знак1 Знак Знак2,Заголовок 1 Знак Знак Знак Знак2,Заголовок 1 Знак Знак1 Знак Знак2,Заголовок 1 Знак Знак2 Знак2"/>
    <w:basedOn w:val="a3"/>
    <w:link w:val="1"/>
    <w:uiPriority w:val="99"/>
    <w:locked/>
    <w:rsid w:val="00727A3C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2">
    <w:name w:val="Заголовок 2 Знак"/>
    <w:basedOn w:val="a3"/>
    <w:uiPriority w:val="99"/>
    <w:semiHidden/>
    <w:locked/>
    <w:rsid w:val="00727A3C"/>
    <w:rPr>
      <w:rFonts w:ascii="Cambria" w:hAnsi="Cambria" w:cs="Cambria"/>
      <w:b/>
      <w:bCs/>
      <w:color w:val="auto"/>
      <w:sz w:val="26"/>
      <w:szCs w:val="26"/>
    </w:rPr>
  </w:style>
  <w:style w:type="character" w:customStyle="1" w:styleId="34">
    <w:name w:val="Заголовок 3 Знак"/>
    <w:aliases w:val="h3 Знак1,Head 3 Знак1,l3+toc 3 Знак1,CT Знак1,Sub-section Title Знак1,l3 Знак1"/>
    <w:basedOn w:val="a3"/>
    <w:uiPriority w:val="99"/>
    <w:locked/>
    <w:rsid w:val="00727A3C"/>
    <w:rPr>
      <w:rFonts w:ascii="Cambria" w:hAnsi="Cambria" w:cs="Cambria"/>
      <w:b/>
      <w:bCs/>
      <w:color w:val="auto"/>
    </w:rPr>
  </w:style>
  <w:style w:type="character" w:customStyle="1" w:styleId="42">
    <w:name w:val="Заголовок 4 Знак"/>
    <w:aliases w:val="Параграф Знак"/>
    <w:basedOn w:val="a3"/>
    <w:link w:val="41"/>
    <w:uiPriority w:val="99"/>
    <w:locked/>
    <w:rsid w:val="00727A3C"/>
    <w:rPr>
      <w:rFonts w:ascii="Calibri" w:hAnsi="Calibri" w:cs="Calibri"/>
      <w:b/>
      <w:bCs/>
      <w:sz w:val="28"/>
      <w:szCs w:val="28"/>
      <w:lang w:val="ru-RU" w:eastAsia="ru-RU"/>
    </w:rPr>
  </w:style>
  <w:style w:type="character" w:customStyle="1" w:styleId="52">
    <w:name w:val="Заголовок 5 Знак"/>
    <w:aliases w:val="_Подпункт Знак"/>
    <w:basedOn w:val="a3"/>
    <w:link w:val="51"/>
    <w:uiPriority w:val="99"/>
    <w:locked/>
    <w:rsid w:val="00727A3C"/>
    <w:rPr>
      <w:rFonts w:eastAsia="Times New Roman"/>
      <w:b/>
      <w:bCs/>
      <w:sz w:val="24"/>
      <w:szCs w:val="24"/>
      <w:lang w:val="ru-RU" w:eastAsia="ru-RU"/>
    </w:rPr>
  </w:style>
  <w:style w:type="character" w:customStyle="1" w:styleId="60">
    <w:name w:val="Заголовок 6 Знак"/>
    <w:basedOn w:val="a3"/>
    <w:link w:val="6"/>
    <w:uiPriority w:val="99"/>
    <w:locked/>
    <w:rsid w:val="00727A3C"/>
    <w:rPr>
      <w:rFonts w:ascii="Times New Roman" w:eastAsia="Times New Roman" w:hAnsi="Times New Roman"/>
      <w:i/>
      <w:iCs/>
    </w:rPr>
  </w:style>
  <w:style w:type="character" w:customStyle="1" w:styleId="70">
    <w:name w:val="Заголовок 7 Знак"/>
    <w:basedOn w:val="a3"/>
    <w:link w:val="7"/>
    <w:uiPriority w:val="99"/>
    <w:locked/>
    <w:rsid w:val="00727A3C"/>
    <w:rPr>
      <w:rFonts w:ascii="Calibri" w:hAnsi="Calibri" w:cs="Calibri"/>
      <w:sz w:val="24"/>
      <w:szCs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727A3C"/>
    <w:rPr>
      <w:rFonts w:ascii="Calibri" w:hAnsi="Calibri" w:cs="Calibri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727A3C"/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af">
    <w:name w:val="Normal (Web)"/>
    <w:basedOn w:val="a2"/>
    <w:uiPriority w:val="99"/>
    <w:rsid w:val="00727A3C"/>
    <w:rPr>
      <w:rFonts w:ascii="Times New Roman" w:hAnsi="Times New Roman" w:cs="Times New Roman"/>
      <w:sz w:val="24"/>
      <w:szCs w:val="24"/>
    </w:rPr>
  </w:style>
  <w:style w:type="character" w:customStyle="1" w:styleId="Heading2Char3">
    <w:name w:val="Heading 2 Char3"/>
    <w:aliases w:val="Заголовок 2 Знак Char,contract Char3,H2 Char3,h2 Char3,2 Char3,Numbered text 3 Char3,H21 Char3,Раздел Char3,H22 Char3,H23 Char3,H24 Char3,H211 Char3,H25 Char3,H212 Char3,H221 Char3,H231 Char3,H241 Char3,H2111 Char3,H26 Char3,H213 Char3"/>
    <w:uiPriority w:val="99"/>
    <w:locked/>
    <w:rsid w:val="00727A3C"/>
    <w:rPr>
      <w:b/>
      <w:bCs/>
      <w:sz w:val="24"/>
      <w:szCs w:val="24"/>
      <w:lang w:val="ru-RU" w:eastAsia="ru-RU"/>
    </w:rPr>
  </w:style>
  <w:style w:type="paragraph" w:customStyle="1" w:styleId="23">
    <w:name w:val="Стиль2"/>
    <w:basedOn w:val="24"/>
    <w:uiPriority w:val="99"/>
    <w:rsid w:val="00727A3C"/>
    <w:pPr>
      <w:tabs>
        <w:tab w:val="clear" w:pos="360"/>
        <w:tab w:val="clear" w:pos="432"/>
      </w:tabs>
      <w:spacing w:after="200" w:line="276" w:lineRule="auto"/>
      <w:ind w:left="0" w:firstLine="0"/>
    </w:pPr>
    <w:rPr>
      <w:rFonts w:ascii="Calibri" w:hAnsi="Calibri" w:cs="Calibri"/>
      <w:sz w:val="22"/>
      <w:szCs w:val="22"/>
    </w:rPr>
  </w:style>
  <w:style w:type="paragraph" w:styleId="af0">
    <w:name w:val="Body Text"/>
    <w:aliases w:val="Список 1,Body Text Char,Знак8 Знак,Основной текст Знак Знак Знак,Основной текст Знак Знак Знак Знак,body text Знак Знак,Основной текст Знак Знак"/>
    <w:basedOn w:val="a2"/>
    <w:link w:val="25"/>
    <w:uiPriority w:val="99"/>
    <w:rsid w:val="00727A3C"/>
    <w:pPr>
      <w:spacing w:after="0" w:line="240" w:lineRule="auto"/>
      <w:jc w:val="both"/>
    </w:pPr>
    <w:rPr>
      <w:sz w:val="20"/>
      <w:szCs w:val="20"/>
    </w:rPr>
  </w:style>
  <w:style w:type="character" w:customStyle="1" w:styleId="BodyTextChar1">
    <w:name w:val="Body Text Char1"/>
    <w:aliases w:val="Список 1 Char,Body Text Char Char,Знак8 Знак Char,Основной текст Знак Знак Знак Char,Основной текст Знак Знак Знак Знак Char,body text Знак Знак Char,Основной текст Знак Знак Char"/>
    <w:basedOn w:val="a3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af1">
    <w:name w:val="Основной текст Знак"/>
    <w:basedOn w:val="a3"/>
    <w:uiPriority w:val="99"/>
    <w:semiHidden/>
    <w:locked/>
    <w:rsid w:val="00727A3C"/>
  </w:style>
  <w:style w:type="character" w:customStyle="1" w:styleId="25">
    <w:name w:val="Основной текст Знак2"/>
    <w:aliases w:val="Список 1 Знак,Body Text Char Знак,Знак8 Знак Знак,Основной текст Знак Знак Знак Знак1,Основной текст Знак Знак Знак Знак Знак,body text Знак Знак Знак,Основной текст Знак Знак Знак1"/>
    <w:link w:val="af0"/>
    <w:uiPriority w:val="99"/>
    <w:locked/>
    <w:rsid w:val="00727A3C"/>
    <w:rPr>
      <w:rFonts w:eastAsia="Times New Roman"/>
      <w:lang w:val="ru-RU" w:eastAsia="ru-RU"/>
    </w:rPr>
  </w:style>
  <w:style w:type="character" w:customStyle="1" w:styleId="21">
    <w:name w:val="Заголовок 2 Знак1"/>
    <w:aliases w:val="contract Знак,H2 Знак,h2 Знак,2 Знак,Numbered text 3 Знак,H21 Знак,Раздел Знак,H22 Знак,H23 Знак,H24 Знак,H211 Знак,H25 Знак,H212 Знак,H221 Знак,H231 Знак,H241 Знак,H2111 Знак,H26 Знак,H213 Знак,H222 Знак,H232 Знак,H242 Знак,H2112 Знак"/>
    <w:link w:val="20"/>
    <w:uiPriority w:val="99"/>
    <w:locked/>
    <w:rsid w:val="00727A3C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10">
    <w:name w:val="Заголовок 3 Знак1"/>
    <w:aliases w:val="h3 Знак,Head 3 Знак,l3+toc 3 Знак,CT Знак,Sub-section Title Знак,l3 Знак"/>
    <w:link w:val="31"/>
    <w:uiPriority w:val="99"/>
    <w:locked/>
    <w:rsid w:val="00727A3C"/>
    <w:rPr>
      <w:rFonts w:ascii="Arial" w:hAnsi="Arial" w:cs="Arial"/>
      <w:b/>
      <w:bCs/>
      <w:sz w:val="26"/>
      <w:szCs w:val="26"/>
      <w:lang w:val="ru-RU" w:eastAsia="ru-RU"/>
    </w:rPr>
  </w:style>
  <w:style w:type="paragraph" w:styleId="24">
    <w:name w:val="List Number 2"/>
    <w:basedOn w:val="a2"/>
    <w:uiPriority w:val="99"/>
    <w:rsid w:val="00727A3C"/>
    <w:pPr>
      <w:tabs>
        <w:tab w:val="num" w:pos="360"/>
        <w:tab w:val="num" w:pos="432"/>
      </w:tabs>
      <w:spacing w:after="0" w:line="240" w:lineRule="auto"/>
      <w:ind w:left="432" w:hanging="432"/>
    </w:pPr>
    <w:rPr>
      <w:rFonts w:ascii="Times New Roman" w:hAnsi="Times New Roman" w:cs="Times New Roman"/>
      <w:sz w:val="20"/>
      <w:szCs w:val="20"/>
    </w:rPr>
  </w:style>
  <w:style w:type="paragraph" w:customStyle="1" w:styleId="35">
    <w:name w:val="Стиль3"/>
    <w:basedOn w:val="26"/>
    <w:uiPriority w:val="99"/>
    <w:rsid w:val="00727A3C"/>
    <w:pPr>
      <w:tabs>
        <w:tab w:val="num" w:pos="643"/>
      </w:tabs>
      <w:spacing w:after="0" w:line="240" w:lineRule="auto"/>
      <w:ind w:left="643" w:hanging="360"/>
      <w:jc w:val="both"/>
      <w:textAlignment w:val="baseline"/>
    </w:pPr>
  </w:style>
  <w:style w:type="paragraph" w:styleId="26">
    <w:name w:val="Body Text Indent 2"/>
    <w:aliases w:val="Знак,Знак1"/>
    <w:basedOn w:val="a2"/>
    <w:link w:val="27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aliases w:val="Знак Char,Знак1 Char"/>
    <w:basedOn w:val="a3"/>
    <w:uiPriority w:val="99"/>
    <w:locked/>
    <w:rsid w:val="00727A3C"/>
    <w:rPr>
      <w:rFonts w:ascii="Arial" w:hAnsi="Arial" w:cs="Arial"/>
      <w:lang w:val="en-GB" w:eastAsia="en-US"/>
    </w:rPr>
  </w:style>
  <w:style w:type="character" w:customStyle="1" w:styleId="27">
    <w:name w:val="Основной текст с отступом 2 Знак"/>
    <w:aliases w:val="Знак Знак28,Знак1 Знак"/>
    <w:basedOn w:val="a3"/>
    <w:link w:val="26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paragraph" w:customStyle="1" w:styleId="ConsNormal">
    <w:name w:val="ConsNormal"/>
    <w:link w:val="ConsNormal0"/>
    <w:uiPriority w:val="99"/>
    <w:rsid w:val="00727A3C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727A3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StyleFirstline127cm">
    <w:name w:val="Style First line:  127 cm"/>
    <w:basedOn w:val="a2"/>
    <w:uiPriority w:val="99"/>
    <w:rsid w:val="00727A3C"/>
    <w:pPr>
      <w:spacing w:before="120" w:after="0" w:line="240" w:lineRule="auto"/>
      <w:ind w:firstLine="7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36">
    <w:name w:val="Стиль3 Знак"/>
    <w:basedOn w:val="26"/>
    <w:uiPriority w:val="99"/>
    <w:rsid w:val="00727A3C"/>
    <w:pPr>
      <w:tabs>
        <w:tab w:val="num" w:pos="227"/>
      </w:tabs>
      <w:spacing w:after="0" w:line="240" w:lineRule="auto"/>
      <w:jc w:val="both"/>
      <w:textAlignment w:val="baseline"/>
    </w:pPr>
  </w:style>
  <w:style w:type="paragraph" w:customStyle="1" w:styleId="37">
    <w:name w:val="Стиль3 Знак Знак"/>
    <w:basedOn w:val="26"/>
    <w:link w:val="38"/>
    <w:uiPriority w:val="99"/>
    <w:rsid w:val="00727A3C"/>
    <w:pPr>
      <w:tabs>
        <w:tab w:val="num" w:pos="227"/>
      </w:tabs>
      <w:spacing w:after="0" w:line="240" w:lineRule="auto"/>
      <w:jc w:val="both"/>
      <w:textAlignment w:val="baseline"/>
    </w:pPr>
    <w:rPr>
      <w:rFonts w:ascii="Calibri" w:hAnsi="Calibri" w:cs="Calibri"/>
      <w:sz w:val="20"/>
      <w:szCs w:val="20"/>
    </w:rPr>
  </w:style>
  <w:style w:type="character" w:styleId="af2">
    <w:name w:val="Hyperlink"/>
    <w:basedOn w:val="a3"/>
    <w:uiPriority w:val="99"/>
    <w:rsid w:val="00727A3C"/>
    <w:rPr>
      <w:color w:val="0000FF"/>
      <w:u w:val="single"/>
    </w:rPr>
  </w:style>
  <w:style w:type="paragraph" w:styleId="af3">
    <w:name w:val="Body Text Indent"/>
    <w:aliases w:val="текст"/>
    <w:basedOn w:val="a2"/>
    <w:link w:val="af4"/>
    <w:uiPriority w:val="99"/>
    <w:rsid w:val="00727A3C"/>
    <w:pPr>
      <w:numPr>
        <w:ilvl w:val="2"/>
      </w:numPr>
      <w:tabs>
        <w:tab w:val="num" w:pos="0"/>
        <w:tab w:val="num" w:pos="1080"/>
      </w:tabs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текст Char"/>
    <w:basedOn w:val="a3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af4">
    <w:name w:val="Основной текст с отступом Знак"/>
    <w:aliases w:val="текст Знак"/>
    <w:basedOn w:val="a3"/>
    <w:link w:val="af3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paragraph" w:customStyle="1" w:styleId="2-11">
    <w:name w:val="2-11"/>
    <w:basedOn w:val="a2"/>
    <w:uiPriority w:val="99"/>
    <w:rsid w:val="00727A3C"/>
    <w:pPr>
      <w:spacing w:after="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39">
    <w:name w:val="Body Text Indent 3"/>
    <w:aliases w:val="Знак2"/>
    <w:basedOn w:val="a2"/>
    <w:link w:val="3a"/>
    <w:uiPriority w:val="99"/>
    <w:rsid w:val="00727A3C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aliases w:val="Знак2 Char"/>
    <w:basedOn w:val="a3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3a">
    <w:name w:val="Основной текст с отступом 3 Знак"/>
    <w:aliases w:val="Знак2 Знак"/>
    <w:basedOn w:val="a3"/>
    <w:link w:val="39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paragraph" w:customStyle="1" w:styleId="3b">
    <w:name w:val="3"/>
    <w:basedOn w:val="a2"/>
    <w:uiPriority w:val="99"/>
    <w:rsid w:val="00727A3C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5">
    <w:name w:val="Тендерные данные"/>
    <w:basedOn w:val="a2"/>
    <w:uiPriority w:val="99"/>
    <w:semiHidden/>
    <w:rsid w:val="00727A3C"/>
    <w:pPr>
      <w:tabs>
        <w:tab w:val="left" w:pos="1985"/>
      </w:tabs>
      <w:spacing w:before="120" w:after="60" w:line="240" w:lineRule="auto"/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FR1">
    <w:name w:val="FR1"/>
    <w:uiPriority w:val="99"/>
    <w:rsid w:val="00727A3C"/>
    <w:pPr>
      <w:widowControl w:val="0"/>
      <w:autoSpaceDE w:val="0"/>
      <w:autoSpaceDN w:val="0"/>
      <w:ind w:firstLine="420"/>
    </w:pPr>
    <w:rPr>
      <w:rFonts w:ascii="Arial" w:eastAsia="Times New Roman" w:hAnsi="Arial" w:cs="Arial"/>
      <w:sz w:val="20"/>
      <w:szCs w:val="20"/>
    </w:rPr>
  </w:style>
  <w:style w:type="character" w:customStyle="1" w:styleId="FootnoteTextChar1">
    <w:name w:val="Footnote Text Char1"/>
    <w:basedOn w:val="a3"/>
    <w:uiPriority w:val="99"/>
    <w:semiHidden/>
    <w:locked/>
    <w:rsid w:val="00727A3C"/>
    <w:rPr>
      <w:rFonts w:eastAsia="Times New Roman"/>
      <w:sz w:val="20"/>
      <w:szCs w:val="20"/>
      <w:lang w:eastAsia="ru-RU"/>
    </w:rPr>
  </w:style>
  <w:style w:type="paragraph" w:styleId="a0">
    <w:name w:val="List Bullet"/>
    <w:basedOn w:val="a2"/>
    <w:autoRedefine/>
    <w:uiPriority w:val="99"/>
    <w:rsid w:val="00727A3C"/>
    <w:pPr>
      <w:widowControl w:val="0"/>
      <w:numPr>
        <w:numId w:val="10"/>
      </w:numPr>
      <w:tabs>
        <w:tab w:val="clear" w:pos="360"/>
      </w:tabs>
      <w:spacing w:after="60" w:line="240" w:lineRule="auto"/>
      <w:ind w:left="0" w:firstLine="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0">
    <w:name w:val="заголовок 11"/>
    <w:basedOn w:val="a2"/>
    <w:next w:val="a2"/>
    <w:uiPriority w:val="99"/>
    <w:rsid w:val="00727A3C"/>
    <w:pPr>
      <w:keepNext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af6">
    <w:name w:val="Date"/>
    <w:basedOn w:val="a2"/>
    <w:next w:val="a2"/>
    <w:link w:val="af7"/>
    <w:uiPriority w:val="99"/>
    <w:rsid w:val="00727A3C"/>
    <w:pPr>
      <w:spacing w:after="6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DateChar">
    <w:name w:val="Date Char"/>
    <w:basedOn w:val="a3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af7">
    <w:name w:val="Дата Знак"/>
    <w:basedOn w:val="a3"/>
    <w:link w:val="af6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paragraph" w:customStyle="1" w:styleId="af8">
    <w:name w:val="МП"/>
    <w:basedOn w:val="a2"/>
    <w:uiPriority w:val="99"/>
    <w:rsid w:val="00727A3C"/>
    <w:pPr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Arial" w:hAnsi="Arial" w:cs="Arial"/>
      <w:b/>
      <w:bCs/>
      <w:sz w:val="24"/>
      <w:szCs w:val="24"/>
    </w:rPr>
  </w:style>
  <w:style w:type="paragraph" w:customStyle="1" w:styleId="af9">
    <w:name w:val="Готовый"/>
    <w:basedOn w:val="a2"/>
    <w:uiPriority w:val="99"/>
    <w:rsid w:val="00727A3C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61">
    <w:name w:val="заголовок 6"/>
    <w:basedOn w:val="a2"/>
    <w:next w:val="a2"/>
    <w:uiPriority w:val="99"/>
    <w:rsid w:val="00727A3C"/>
    <w:pPr>
      <w:keepNext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1">
    <w:name w:val="Footer Char1"/>
    <w:basedOn w:val="a3"/>
    <w:uiPriority w:val="99"/>
    <w:locked/>
    <w:rsid w:val="00727A3C"/>
    <w:rPr>
      <w:rFonts w:eastAsia="Times New Roman"/>
      <w:sz w:val="20"/>
      <w:szCs w:val="20"/>
      <w:lang w:eastAsia="ru-RU"/>
    </w:rPr>
  </w:style>
  <w:style w:type="character" w:customStyle="1" w:styleId="propvalue">
    <w:name w:val="propvalue"/>
    <w:uiPriority w:val="99"/>
    <w:rsid w:val="00727A3C"/>
    <w:rPr>
      <w:color w:val="800000"/>
    </w:rPr>
  </w:style>
  <w:style w:type="character" w:customStyle="1" w:styleId="HeaderChar2">
    <w:name w:val="Header Char2"/>
    <w:basedOn w:val="a3"/>
    <w:uiPriority w:val="99"/>
    <w:locked/>
    <w:rsid w:val="00727A3C"/>
    <w:rPr>
      <w:rFonts w:eastAsia="Times New Roman"/>
      <w:sz w:val="20"/>
      <w:szCs w:val="20"/>
      <w:lang w:eastAsia="ru-RU"/>
    </w:rPr>
  </w:style>
  <w:style w:type="paragraph" w:styleId="28">
    <w:name w:val="Body Text 2"/>
    <w:basedOn w:val="a2"/>
    <w:link w:val="29"/>
    <w:uiPriority w:val="99"/>
    <w:rsid w:val="00727A3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a3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29">
    <w:name w:val="Основной текст 2 Знак"/>
    <w:basedOn w:val="a3"/>
    <w:link w:val="28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paragraph" w:styleId="4">
    <w:name w:val="List Bullet 4"/>
    <w:basedOn w:val="a2"/>
    <w:autoRedefine/>
    <w:uiPriority w:val="99"/>
    <w:rsid w:val="00727A3C"/>
    <w:pPr>
      <w:numPr>
        <w:numId w:val="1"/>
      </w:numPr>
      <w:tabs>
        <w:tab w:val="clear" w:pos="643"/>
        <w:tab w:val="num" w:pos="1209"/>
      </w:tabs>
      <w:spacing w:after="60" w:line="240" w:lineRule="auto"/>
      <w:ind w:left="1209"/>
      <w:jc w:val="both"/>
    </w:pPr>
    <w:rPr>
      <w:rFonts w:ascii="Times New Roman" w:hAnsi="Times New Roman" w:cs="Times New Roman"/>
      <w:sz w:val="24"/>
      <w:szCs w:val="24"/>
    </w:rPr>
  </w:style>
  <w:style w:type="paragraph" w:styleId="50">
    <w:name w:val="List Bullet 5"/>
    <w:basedOn w:val="a2"/>
    <w:autoRedefine/>
    <w:uiPriority w:val="99"/>
    <w:rsid w:val="00727A3C"/>
    <w:pPr>
      <w:numPr>
        <w:numId w:val="2"/>
      </w:numPr>
      <w:tabs>
        <w:tab w:val="clear" w:pos="360"/>
        <w:tab w:val="num" w:pos="1492"/>
      </w:tabs>
      <w:spacing w:after="60" w:line="240" w:lineRule="auto"/>
      <w:ind w:left="1492"/>
      <w:jc w:val="both"/>
    </w:pPr>
    <w:rPr>
      <w:rFonts w:ascii="Times New Roman" w:hAnsi="Times New Roman" w:cs="Times New Roman"/>
      <w:sz w:val="24"/>
      <w:szCs w:val="24"/>
    </w:rPr>
  </w:style>
  <w:style w:type="paragraph" w:styleId="30">
    <w:name w:val="List Number 3"/>
    <w:basedOn w:val="a2"/>
    <w:uiPriority w:val="99"/>
    <w:rsid w:val="00727A3C"/>
    <w:pPr>
      <w:numPr>
        <w:numId w:val="3"/>
      </w:numPr>
      <w:tabs>
        <w:tab w:val="clear" w:pos="1209"/>
        <w:tab w:val="num" w:pos="926"/>
      </w:tabs>
      <w:spacing w:after="60" w:line="240" w:lineRule="auto"/>
      <w:ind w:left="926"/>
      <w:jc w:val="both"/>
    </w:pPr>
    <w:rPr>
      <w:rFonts w:ascii="Times New Roman" w:hAnsi="Times New Roman" w:cs="Times New Roman"/>
      <w:sz w:val="24"/>
      <w:szCs w:val="24"/>
    </w:rPr>
  </w:style>
  <w:style w:type="paragraph" w:styleId="40">
    <w:name w:val="List Number 4"/>
    <w:basedOn w:val="a2"/>
    <w:uiPriority w:val="99"/>
    <w:rsid w:val="00727A3C"/>
    <w:pPr>
      <w:numPr>
        <w:numId w:val="4"/>
      </w:numPr>
      <w:tabs>
        <w:tab w:val="clear" w:pos="1492"/>
        <w:tab w:val="num" w:pos="1209"/>
      </w:tabs>
      <w:spacing w:after="60" w:line="240" w:lineRule="auto"/>
      <w:ind w:left="1209"/>
      <w:jc w:val="both"/>
    </w:pPr>
    <w:rPr>
      <w:rFonts w:ascii="Times New Roman" w:hAnsi="Times New Roman" w:cs="Times New Roman"/>
      <w:sz w:val="24"/>
      <w:szCs w:val="24"/>
    </w:rPr>
  </w:style>
  <w:style w:type="paragraph" w:styleId="5">
    <w:name w:val="List Number 5"/>
    <w:basedOn w:val="a2"/>
    <w:uiPriority w:val="99"/>
    <w:rsid w:val="00727A3C"/>
    <w:pPr>
      <w:numPr>
        <w:numId w:val="5"/>
      </w:numPr>
      <w:tabs>
        <w:tab w:val="clear" w:pos="926"/>
        <w:tab w:val="num" w:pos="1492"/>
      </w:tabs>
      <w:spacing w:after="60" w:line="240" w:lineRule="auto"/>
      <w:ind w:left="149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Instruction">
    <w:name w:val="Instruction"/>
    <w:basedOn w:val="28"/>
    <w:uiPriority w:val="99"/>
    <w:rsid w:val="00727A3C"/>
    <w:pPr>
      <w:tabs>
        <w:tab w:val="num" w:pos="360"/>
      </w:tabs>
      <w:spacing w:before="180" w:after="60"/>
      <w:ind w:left="360" w:hanging="360"/>
      <w:jc w:val="both"/>
    </w:pPr>
    <w:rPr>
      <w:b/>
      <w:bCs/>
    </w:rPr>
  </w:style>
  <w:style w:type="paragraph" w:customStyle="1" w:styleId="xl27">
    <w:name w:val="xl27"/>
    <w:basedOn w:val="a2"/>
    <w:uiPriority w:val="99"/>
    <w:rsid w:val="00727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afa">
    <w:name w:val="Ãîòîâûé"/>
    <w:basedOn w:val="a2"/>
    <w:uiPriority w:val="99"/>
    <w:rsid w:val="00727A3C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font5">
    <w:name w:val="font5"/>
    <w:basedOn w:val="a2"/>
    <w:uiPriority w:val="99"/>
    <w:rsid w:val="00727A3C"/>
    <w:pPr>
      <w:spacing w:before="100" w:beforeAutospacing="1" w:after="100" w:afterAutospacing="1" w:line="240" w:lineRule="auto"/>
    </w:pPr>
    <w:rPr>
      <w:rFonts w:ascii="Arial CYR" w:eastAsia="Arial Unicode MS" w:hAnsi="Arial CYR" w:cs="Arial CYR"/>
      <w:sz w:val="18"/>
      <w:szCs w:val="18"/>
    </w:rPr>
  </w:style>
  <w:style w:type="paragraph" w:customStyle="1" w:styleId="afb">
    <w:name w:val="Условия контракта"/>
    <w:basedOn w:val="a2"/>
    <w:uiPriority w:val="99"/>
    <w:semiHidden/>
    <w:rsid w:val="00727A3C"/>
    <w:pPr>
      <w:tabs>
        <w:tab w:val="num" w:pos="567"/>
      </w:tabs>
      <w:spacing w:before="240" w:after="120" w:line="240" w:lineRule="auto"/>
      <w:ind w:left="567" w:hanging="567"/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3c">
    <w:name w:val="Раздел 3"/>
    <w:basedOn w:val="a2"/>
    <w:uiPriority w:val="99"/>
    <w:semiHidden/>
    <w:rsid w:val="00727A3C"/>
    <w:pPr>
      <w:tabs>
        <w:tab w:val="num" w:pos="432"/>
      </w:tabs>
      <w:spacing w:before="120" w:after="120" w:line="240" w:lineRule="auto"/>
      <w:ind w:left="432" w:hanging="432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10">
    <w:name w:val="Основной текст 21"/>
    <w:basedOn w:val="a2"/>
    <w:uiPriority w:val="99"/>
    <w:rsid w:val="00727A3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14">
    <w:name w:val="Стиль1"/>
    <w:basedOn w:val="a2"/>
    <w:uiPriority w:val="99"/>
    <w:rsid w:val="00727A3C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15">
    <w:name w:val="Обычный1"/>
    <w:uiPriority w:val="99"/>
    <w:rsid w:val="00727A3C"/>
    <w:pPr>
      <w:widowControl w:val="0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paragraph" w:styleId="afc">
    <w:name w:val="Document Map"/>
    <w:basedOn w:val="a2"/>
    <w:link w:val="afd"/>
    <w:uiPriority w:val="99"/>
    <w:semiHidden/>
    <w:rsid w:val="00727A3C"/>
    <w:pPr>
      <w:shd w:val="clear" w:color="auto" w:fill="000080"/>
      <w:spacing w:after="0" w:line="240" w:lineRule="auto"/>
    </w:pPr>
    <w:rPr>
      <w:rFonts w:ascii="Times New Roman" w:hAnsi="Times New Roman" w:cs="Times New Roman"/>
      <w:sz w:val="2"/>
      <w:szCs w:val="2"/>
    </w:rPr>
  </w:style>
  <w:style w:type="character" w:customStyle="1" w:styleId="DocumentMapChar">
    <w:name w:val="Document Map Char"/>
    <w:basedOn w:val="a3"/>
    <w:uiPriority w:val="99"/>
    <w:semiHidden/>
    <w:locked/>
    <w:rsid w:val="00727A3C"/>
    <w:rPr>
      <w:sz w:val="2"/>
      <w:szCs w:val="2"/>
      <w:lang w:val="ru-RU" w:eastAsia="ru-RU"/>
    </w:rPr>
  </w:style>
  <w:style w:type="character" w:customStyle="1" w:styleId="afd">
    <w:name w:val="Схема документа Знак"/>
    <w:basedOn w:val="a3"/>
    <w:link w:val="afc"/>
    <w:uiPriority w:val="99"/>
    <w:locked/>
    <w:rsid w:val="00727A3C"/>
    <w:rPr>
      <w:rFonts w:eastAsia="Times New Roman"/>
      <w:sz w:val="2"/>
      <w:szCs w:val="2"/>
      <w:lang w:val="ru-RU" w:eastAsia="ru-RU"/>
    </w:rPr>
  </w:style>
  <w:style w:type="paragraph" w:styleId="afe">
    <w:name w:val="Title"/>
    <w:basedOn w:val="a2"/>
    <w:link w:val="aff"/>
    <w:uiPriority w:val="99"/>
    <w:qFormat/>
    <w:locked/>
    <w:rsid w:val="00727A3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TitleChar">
    <w:name w:val="Title Char"/>
    <w:basedOn w:val="a3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aff">
    <w:name w:val="Название Знак"/>
    <w:basedOn w:val="a3"/>
    <w:link w:val="afe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paragraph" w:customStyle="1" w:styleId="111">
    <w:name w:val="111"/>
    <w:basedOn w:val="a2"/>
    <w:uiPriority w:val="99"/>
    <w:rsid w:val="00727A3C"/>
    <w:pPr>
      <w:spacing w:after="0" w:line="240" w:lineRule="auto"/>
    </w:pPr>
    <w:rPr>
      <w:rFonts w:ascii="Times New Roman CYR" w:hAnsi="Times New Roman CYR" w:cs="Times New Roman CYR"/>
      <w:sz w:val="20"/>
      <w:szCs w:val="20"/>
    </w:rPr>
  </w:style>
  <w:style w:type="paragraph" w:styleId="aff0">
    <w:name w:val="Subtitle"/>
    <w:basedOn w:val="a2"/>
    <w:link w:val="aff1"/>
    <w:uiPriority w:val="99"/>
    <w:qFormat/>
    <w:locked/>
    <w:rsid w:val="00727A3C"/>
    <w:pPr>
      <w:spacing w:after="60" w:line="240" w:lineRule="auto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basedOn w:val="a3"/>
    <w:uiPriority w:val="99"/>
    <w:locked/>
    <w:rsid w:val="00727A3C"/>
    <w:rPr>
      <w:rFonts w:ascii="Cambria" w:hAnsi="Cambria" w:cs="Cambria"/>
      <w:sz w:val="24"/>
      <w:szCs w:val="24"/>
      <w:lang w:val="ru-RU" w:eastAsia="ru-RU"/>
    </w:rPr>
  </w:style>
  <w:style w:type="character" w:customStyle="1" w:styleId="aff1">
    <w:name w:val="Подзаголовок Знак"/>
    <w:basedOn w:val="a3"/>
    <w:link w:val="aff0"/>
    <w:uiPriority w:val="99"/>
    <w:locked/>
    <w:rsid w:val="00727A3C"/>
    <w:rPr>
      <w:rFonts w:ascii="Cambria" w:hAnsi="Cambria" w:cs="Cambria"/>
      <w:sz w:val="24"/>
      <w:szCs w:val="24"/>
      <w:lang w:val="ru-RU" w:eastAsia="ru-RU"/>
    </w:rPr>
  </w:style>
  <w:style w:type="character" w:customStyle="1" w:styleId="FontStyle46">
    <w:name w:val="Font Style46"/>
    <w:uiPriority w:val="99"/>
    <w:rsid w:val="00727A3C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2"/>
    <w:link w:val="HTML0"/>
    <w:uiPriority w:val="99"/>
    <w:rsid w:val="00727A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a3"/>
    <w:uiPriority w:val="99"/>
    <w:semiHidden/>
    <w:locked/>
    <w:rsid w:val="00727A3C"/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3"/>
    <w:link w:val="HTML"/>
    <w:uiPriority w:val="99"/>
    <w:locked/>
    <w:rsid w:val="00727A3C"/>
    <w:rPr>
      <w:rFonts w:ascii="Courier New" w:hAnsi="Courier New" w:cs="Courier New"/>
      <w:lang w:val="ru-RU" w:eastAsia="ru-RU"/>
    </w:rPr>
  </w:style>
  <w:style w:type="paragraph" w:customStyle="1" w:styleId="222">
    <w:name w:val="222"/>
    <w:basedOn w:val="a2"/>
    <w:uiPriority w:val="99"/>
    <w:rsid w:val="00727A3C"/>
    <w:pPr>
      <w:spacing w:after="0" w:line="240" w:lineRule="auto"/>
      <w:ind w:left="851"/>
    </w:pPr>
    <w:rPr>
      <w:rFonts w:ascii="Times New Roman CYR" w:hAnsi="Times New Roman CYR" w:cs="Times New Roman CYR"/>
      <w:sz w:val="20"/>
      <w:szCs w:val="20"/>
    </w:rPr>
  </w:style>
  <w:style w:type="paragraph" w:customStyle="1" w:styleId="aff2">
    <w:name w:val="Подраздел"/>
    <w:basedOn w:val="a2"/>
    <w:uiPriority w:val="99"/>
    <w:semiHidden/>
    <w:rsid w:val="00727A3C"/>
    <w:pPr>
      <w:suppressAutoHyphens/>
      <w:spacing w:before="240" w:after="120" w:line="240" w:lineRule="auto"/>
      <w:jc w:val="center"/>
    </w:pPr>
    <w:rPr>
      <w:rFonts w:ascii="TimesDL" w:hAnsi="TimesDL" w:cs="TimesDL"/>
      <w:b/>
      <w:bCs/>
      <w:smallCaps/>
      <w:spacing w:val="-2"/>
      <w:sz w:val="24"/>
      <w:szCs w:val="24"/>
    </w:rPr>
  </w:style>
  <w:style w:type="paragraph" w:customStyle="1" w:styleId="211">
    <w:name w:val="Основной текст с отступом 21"/>
    <w:basedOn w:val="a2"/>
    <w:uiPriority w:val="99"/>
    <w:rsid w:val="00727A3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2a">
    <w:name w:val="Обычный2"/>
    <w:uiPriority w:val="99"/>
    <w:rsid w:val="00727A3C"/>
    <w:pPr>
      <w:widowControl w:val="0"/>
      <w:spacing w:line="340" w:lineRule="auto"/>
      <w:ind w:left="1040" w:hanging="360"/>
      <w:jc w:val="both"/>
    </w:pPr>
    <w:rPr>
      <w:rFonts w:ascii="Times New Roman" w:eastAsia="Times New Roman" w:hAnsi="Times New Roman"/>
      <w:sz w:val="20"/>
      <w:szCs w:val="20"/>
    </w:rPr>
  </w:style>
  <w:style w:type="paragraph" w:styleId="aff3">
    <w:name w:val="caption"/>
    <w:basedOn w:val="a2"/>
    <w:next w:val="a2"/>
    <w:uiPriority w:val="99"/>
    <w:qFormat/>
    <w:locked/>
    <w:rsid w:val="00727A3C"/>
    <w:pPr>
      <w:spacing w:after="0" w:line="240" w:lineRule="auto"/>
      <w:ind w:right="-6672"/>
      <w:jc w:val="both"/>
    </w:pPr>
    <w:rPr>
      <w:rFonts w:ascii="Times New Roman" w:hAnsi="Times New Roman" w:cs="Times New Roman"/>
      <w:b/>
      <w:bCs/>
      <w:sz w:val="20"/>
      <w:szCs w:val="20"/>
    </w:rPr>
  </w:style>
  <w:style w:type="paragraph" w:styleId="aff4">
    <w:name w:val="Plain Text"/>
    <w:basedOn w:val="a2"/>
    <w:link w:val="aff5"/>
    <w:uiPriority w:val="99"/>
    <w:rsid w:val="00727A3C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3"/>
    <w:uiPriority w:val="99"/>
    <w:semiHidden/>
    <w:locked/>
    <w:rsid w:val="00727A3C"/>
    <w:rPr>
      <w:rFonts w:ascii="Courier New" w:hAnsi="Courier New" w:cs="Courier New"/>
      <w:lang w:val="ru-RU" w:eastAsia="ru-RU"/>
    </w:rPr>
  </w:style>
  <w:style w:type="character" w:customStyle="1" w:styleId="aff5">
    <w:name w:val="Текст Знак"/>
    <w:basedOn w:val="a3"/>
    <w:link w:val="aff4"/>
    <w:uiPriority w:val="99"/>
    <w:locked/>
    <w:rsid w:val="00727A3C"/>
    <w:rPr>
      <w:rFonts w:ascii="Courier New" w:hAnsi="Courier New" w:cs="Courier New"/>
      <w:lang w:val="ru-RU" w:eastAsia="ru-RU"/>
    </w:rPr>
  </w:style>
  <w:style w:type="paragraph" w:customStyle="1" w:styleId="ConsNonformat">
    <w:name w:val="ConsNonformat"/>
    <w:uiPriority w:val="99"/>
    <w:rsid w:val="00727A3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ff6">
    <w:name w:val="FollowedHyperlink"/>
    <w:basedOn w:val="a3"/>
    <w:uiPriority w:val="99"/>
    <w:rsid w:val="00727A3C"/>
    <w:rPr>
      <w:color w:val="800080"/>
      <w:u w:val="single"/>
    </w:rPr>
  </w:style>
  <w:style w:type="character" w:customStyle="1" w:styleId="spanheaderlot21">
    <w:name w:val="span_header_lot_21"/>
    <w:uiPriority w:val="99"/>
    <w:rsid w:val="00727A3C"/>
    <w:rPr>
      <w:b/>
      <w:bCs/>
      <w:sz w:val="20"/>
      <w:szCs w:val="20"/>
    </w:rPr>
  </w:style>
  <w:style w:type="paragraph" w:styleId="2">
    <w:name w:val="List Bullet 2"/>
    <w:basedOn w:val="a2"/>
    <w:autoRedefine/>
    <w:uiPriority w:val="99"/>
    <w:rsid w:val="00727A3C"/>
    <w:pPr>
      <w:numPr>
        <w:numId w:val="6"/>
      </w:numPr>
      <w:tabs>
        <w:tab w:val="clear" w:pos="1209"/>
        <w:tab w:val="num" w:pos="643"/>
      </w:tabs>
      <w:spacing w:after="60" w:line="240" w:lineRule="auto"/>
      <w:ind w:left="643"/>
      <w:jc w:val="both"/>
    </w:pPr>
    <w:rPr>
      <w:rFonts w:ascii="Times New Roman" w:hAnsi="Times New Roman" w:cs="Times New Roman"/>
      <w:sz w:val="24"/>
      <w:szCs w:val="24"/>
    </w:rPr>
  </w:style>
  <w:style w:type="paragraph" w:styleId="3">
    <w:name w:val="List Bullet 3"/>
    <w:basedOn w:val="a2"/>
    <w:autoRedefine/>
    <w:uiPriority w:val="99"/>
    <w:rsid w:val="00727A3C"/>
    <w:pPr>
      <w:numPr>
        <w:numId w:val="7"/>
      </w:numPr>
      <w:tabs>
        <w:tab w:val="clear" w:pos="1492"/>
        <w:tab w:val="num" w:pos="926"/>
      </w:tabs>
      <w:spacing w:after="60" w:line="240" w:lineRule="auto"/>
      <w:ind w:left="926"/>
      <w:jc w:val="both"/>
    </w:pPr>
    <w:rPr>
      <w:rFonts w:ascii="Times New Roman" w:hAnsi="Times New Roman" w:cs="Times New Roman"/>
      <w:sz w:val="24"/>
      <w:szCs w:val="24"/>
    </w:rPr>
  </w:style>
  <w:style w:type="paragraph" w:styleId="a">
    <w:name w:val="List Number"/>
    <w:basedOn w:val="a2"/>
    <w:uiPriority w:val="99"/>
    <w:rsid w:val="00727A3C"/>
    <w:pPr>
      <w:numPr>
        <w:numId w:val="8"/>
      </w:numPr>
      <w:tabs>
        <w:tab w:val="clear" w:pos="643"/>
        <w:tab w:val="num" w:pos="360"/>
      </w:tabs>
      <w:spacing w:after="6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styleId="aff7">
    <w:name w:val="Note Heading"/>
    <w:basedOn w:val="a2"/>
    <w:next w:val="a2"/>
    <w:link w:val="aff8"/>
    <w:uiPriority w:val="99"/>
    <w:rsid w:val="00727A3C"/>
    <w:pPr>
      <w:spacing w:after="6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NoteHeadingChar">
    <w:name w:val="Note Heading Char"/>
    <w:basedOn w:val="a3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aff8">
    <w:name w:val="Заголовок записки Знак"/>
    <w:basedOn w:val="a3"/>
    <w:link w:val="aff7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paragraph" w:styleId="16">
    <w:name w:val="toc 1"/>
    <w:basedOn w:val="a2"/>
    <w:next w:val="a2"/>
    <w:autoRedefine/>
    <w:uiPriority w:val="99"/>
    <w:semiHidden/>
    <w:locked/>
    <w:rsid w:val="00727A3C"/>
    <w:pPr>
      <w:tabs>
        <w:tab w:val="left" w:pos="1134"/>
        <w:tab w:val="right" w:leader="dot" w:pos="9627"/>
      </w:tabs>
      <w:spacing w:after="0" w:line="240" w:lineRule="auto"/>
    </w:pPr>
    <w:rPr>
      <w:rFonts w:ascii="Times New Roman" w:hAnsi="Times New Roman" w:cs="Times New Roman"/>
      <w:b/>
      <w:bCs/>
      <w:caps/>
      <w:noProof/>
      <w:sz w:val="20"/>
      <w:szCs w:val="20"/>
    </w:rPr>
  </w:style>
  <w:style w:type="table" w:customStyle="1" w:styleId="17">
    <w:name w:val="Сетка таблицы1"/>
    <w:uiPriority w:val="39"/>
    <w:rsid w:val="00727A3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2"/>
    <w:uiPriority w:val="99"/>
    <w:rsid w:val="00727A3C"/>
    <w:pPr>
      <w:tabs>
        <w:tab w:val="num" w:pos="540"/>
      </w:tabs>
      <w:spacing w:before="480" w:after="240" w:line="240" w:lineRule="auto"/>
      <w:ind w:left="540" w:hanging="54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Simlple">
    <w:name w:val="Simlple"/>
    <w:basedOn w:val="a2"/>
    <w:uiPriority w:val="99"/>
    <w:rsid w:val="00727A3C"/>
    <w:pPr>
      <w:spacing w:before="60" w:after="60" w:line="240" w:lineRule="auto"/>
      <w:ind w:firstLine="284"/>
      <w:jc w:val="both"/>
    </w:pPr>
    <w:rPr>
      <w:rFonts w:ascii="Arial" w:hAnsi="Arial" w:cs="Arial"/>
      <w:sz w:val="20"/>
      <w:szCs w:val="20"/>
    </w:rPr>
  </w:style>
  <w:style w:type="paragraph" w:customStyle="1" w:styleId="Style2">
    <w:name w:val="Style2"/>
    <w:basedOn w:val="Simlple"/>
    <w:uiPriority w:val="99"/>
    <w:rsid w:val="00727A3C"/>
    <w:pPr>
      <w:tabs>
        <w:tab w:val="num" w:pos="720"/>
      </w:tabs>
    </w:pPr>
  </w:style>
  <w:style w:type="paragraph" w:customStyle="1" w:styleId="Style3">
    <w:name w:val="Style3"/>
    <w:basedOn w:val="Simlple"/>
    <w:next w:val="Simlple"/>
    <w:uiPriority w:val="99"/>
    <w:rsid w:val="00727A3C"/>
    <w:pPr>
      <w:tabs>
        <w:tab w:val="num" w:pos="720"/>
      </w:tabs>
      <w:ind w:firstLine="567"/>
    </w:pPr>
  </w:style>
  <w:style w:type="paragraph" w:styleId="18">
    <w:name w:val="index 1"/>
    <w:basedOn w:val="a2"/>
    <w:next w:val="a2"/>
    <w:autoRedefine/>
    <w:uiPriority w:val="99"/>
    <w:semiHidden/>
    <w:rsid w:val="00727A3C"/>
    <w:pPr>
      <w:spacing w:after="0" w:line="240" w:lineRule="auto"/>
      <w:ind w:left="200" w:hanging="200"/>
    </w:pPr>
    <w:rPr>
      <w:rFonts w:ascii="Times New Roman" w:hAnsi="Times New Roman" w:cs="Times New Roman"/>
      <w:sz w:val="20"/>
      <w:szCs w:val="20"/>
    </w:rPr>
  </w:style>
  <w:style w:type="character" w:styleId="aff9">
    <w:name w:val="Strong"/>
    <w:basedOn w:val="a3"/>
    <w:uiPriority w:val="99"/>
    <w:qFormat/>
    <w:locked/>
    <w:rsid w:val="00727A3C"/>
    <w:rPr>
      <w:b/>
      <w:bCs/>
    </w:rPr>
  </w:style>
  <w:style w:type="character" w:customStyle="1" w:styleId="3d">
    <w:name w:val="Знак Знак3"/>
    <w:uiPriority w:val="99"/>
    <w:rsid w:val="00727A3C"/>
    <w:rPr>
      <w:b/>
      <w:bCs/>
      <w:i/>
      <w:iCs/>
      <w:sz w:val="28"/>
      <w:szCs w:val="28"/>
    </w:rPr>
  </w:style>
  <w:style w:type="paragraph" w:customStyle="1" w:styleId="bulletin">
    <w:name w:val="bulletin"/>
    <w:basedOn w:val="26"/>
    <w:uiPriority w:val="99"/>
    <w:rsid w:val="00727A3C"/>
    <w:pPr>
      <w:widowControl/>
      <w:adjustRightInd/>
      <w:spacing w:after="0" w:line="240" w:lineRule="auto"/>
      <w:jc w:val="left"/>
    </w:pPr>
    <w:rPr>
      <w:sz w:val="22"/>
      <w:szCs w:val="22"/>
    </w:rPr>
  </w:style>
  <w:style w:type="paragraph" w:customStyle="1" w:styleId="ListBul2">
    <w:name w:val="ListBul2"/>
    <w:basedOn w:val="a0"/>
    <w:uiPriority w:val="99"/>
    <w:rsid w:val="00727A3C"/>
    <w:pPr>
      <w:widowControl/>
      <w:tabs>
        <w:tab w:val="num" w:pos="360"/>
      </w:tabs>
      <w:spacing w:after="120"/>
      <w:ind w:left="360" w:hanging="360"/>
      <w:jc w:val="left"/>
    </w:pPr>
    <w:rPr>
      <w:rFonts w:ascii="Arial" w:hAnsi="Arial" w:cs="Arial"/>
      <w:color w:val="auto"/>
      <w:sz w:val="20"/>
      <w:szCs w:val="20"/>
      <w:lang w:eastAsia="en-US"/>
    </w:rPr>
  </w:style>
  <w:style w:type="paragraph" w:customStyle="1" w:styleId="1100">
    <w:name w:val="1Æ10"/>
    <w:basedOn w:val="a2"/>
    <w:uiPriority w:val="99"/>
    <w:rsid w:val="00727A3C"/>
    <w:pPr>
      <w:spacing w:after="0" w:line="240" w:lineRule="auto"/>
    </w:pPr>
    <w:rPr>
      <w:rFonts w:ascii="Times New Roman CYR" w:hAnsi="Times New Roman CYR" w:cs="Times New Roman CYR"/>
      <w:b/>
      <w:bCs/>
      <w:sz w:val="20"/>
      <w:szCs w:val="20"/>
    </w:rPr>
  </w:style>
  <w:style w:type="paragraph" w:styleId="affa">
    <w:name w:val="Body Text First Indent"/>
    <w:basedOn w:val="af0"/>
    <w:link w:val="affb"/>
    <w:uiPriority w:val="99"/>
    <w:rsid w:val="00727A3C"/>
    <w:pPr>
      <w:spacing w:after="120"/>
      <w:ind w:firstLine="210"/>
      <w:jc w:val="left"/>
    </w:pPr>
  </w:style>
  <w:style w:type="character" w:customStyle="1" w:styleId="BodyTextFirstIndentChar">
    <w:name w:val="Body Text First Indent Char"/>
    <w:basedOn w:val="25"/>
    <w:uiPriority w:val="99"/>
    <w:semiHidden/>
    <w:locked/>
    <w:rsid w:val="00727A3C"/>
    <w:rPr>
      <w:rFonts w:eastAsia="Times New Roman"/>
      <w:sz w:val="24"/>
      <w:szCs w:val="24"/>
      <w:lang w:val="ru-RU" w:eastAsia="ru-RU"/>
    </w:rPr>
  </w:style>
  <w:style w:type="character" w:customStyle="1" w:styleId="affb">
    <w:name w:val="Красная строка Знак"/>
    <w:basedOn w:val="af1"/>
    <w:link w:val="affa"/>
    <w:uiPriority w:val="99"/>
    <w:locked/>
    <w:rsid w:val="00727A3C"/>
    <w:rPr>
      <w:rFonts w:eastAsia="Times New Roman"/>
      <w:lang w:val="ru-RU" w:eastAsia="ru-RU"/>
    </w:rPr>
  </w:style>
  <w:style w:type="paragraph" w:styleId="affc">
    <w:name w:val="List"/>
    <w:basedOn w:val="a2"/>
    <w:uiPriority w:val="99"/>
    <w:rsid w:val="00727A3C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  <w:lang w:val="en-GB"/>
    </w:rPr>
  </w:style>
  <w:style w:type="paragraph" w:styleId="2b">
    <w:name w:val="Body Text First Indent 2"/>
    <w:basedOn w:val="af3"/>
    <w:link w:val="2c"/>
    <w:uiPriority w:val="99"/>
    <w:rsid w:val="00727A3C"/>
    <w:pPr>
      <w:numPr>
        <w:ilvl w:val="0"/>
      </w:numPr>
      <w:tabs>
        <w:tab w:val="clear" w:pos="1080"/>
        <w:tab w:val="num" w:pos="0"/>
      </w:tabs>
      <w:spacing w:after="120"/>
      <w:ind w:left="283" w:firstLine="210"/>
      <w:jc w:val="left"/>
    </w:pPr>
    <w:rPr>
      <w:lang w:val="en-GB"/>
    </w:rPr>
  </w:style>
  <w:style w:type="character" w:customStyle="1" w:styleId="BodyTextFirstIndent2Char">
    <w:name w:val="Body Text First Indent 2 Char"/>
    <w:basedOn w:val="af4"/>
    <w:uiPriority w:val="99"/>
    <w:semiHidden/>
    <w:locked/>
    <w:rsid w:val="00727A3C"/>
    <w:rPr>
      <w:rFonts w:eastAsia="Times New Roman"/>
      <w:sz w:val="24"/>
      <w:szCs w:val="24"/>
      <w:lang w:val="en-GB" w:eastAsia="ru-RU"/>
    </w:rPr>
  </w:style>
  <w:style w:type="character" w:customStyle="1" w:styleId="2c">
    <w:name w:val="Красная строка 2 Знак"/>
    <w:basedOn w:val="af4"/>
    <w:link w:val="2b"/>
    <w:uiPriority w:val="99"/>
    <w:locked/>
    <w:rsid w:val="00727A3C"/>
    <w:rPr>
      <w:rFonts w:eastAsia="Times New Roman"/>
      <w:sz w:val="24"/>
      <w:szCs w:val="24"/>
      <w:lang w:val="en-GB" w:eastAsia="ru-RU"/>
    </w:rPr>
  </w:style>
  <w:style w:type="paragraph" w:customStyle="1" w:styleId="2d">
    <w:name w:val="ШТ Назв.2"/>
    <w:basedOn w:val="a2"/>
    <w:uiPriority w:val="99"/>
    <w:rsid w:val="00727A3C"/>
    <w:pPr>
      <w:spacing w:before="60" w:after="0" w:line="240" w:lineRule="auto"/>
      <w:jc w:val="center"/>
    </w:pPr>
    <w:rPr>
      <w:rFonts w:ascii="Times New Roman" w:hAnsi="Times New Roman" w:cs="Times New Roman"/>
      <w:b/>
      <w:bCs/>
      <w:noProof/>
      <w:sz w:val="24"/>
      <w:szCs w:val="24"/>
      <w:lang w:val="en-US" w:eastAsia="en-US"/>
    </w:rPr>
  </w:style>
  <w:style w:type="character" w:customStyle="1" w:styleId="2e">
    <w:name w:val="Знак2 Знак Знак"/>
    <w:uiPriority w:val="99"/>
    <w:rsid w:val="00727A3C"/>
    <w:rPr>
      <w:sz w:val="24"/>
      <w:szCs w:val="24"/>
    </w:rPr>
  </w:style>
  <w:style w:type="paragraph" w:customStyle="1" w:styleId="style4">
    <w:name w:val="style4"/>
    <w:basedOn w:val="a2"/>
    <w:uiPriority w:val="99"/>
    <w:rsid w:val="00727A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uiPriority w:val="99"/>
    <w:locked/>
    <w:rsid w:val="00727A3C"/>
    <w:rPr>
      <w:lang w:val="ru-RU" w:eastAsia="ru-RU"/>
    </w:rPr>
  </w:style>
  <w:style w:type="character" w:customStyle="1" w:styleId="text">
    <w:name w:val="text"/>
    <w:uiPriority w:val="99"/>
    <w:rsid w:val="00727A3C"/>
  </w:style>
  <w:style w:type="character" w:customStyle="1" w:styleId="affd">
    <w:name w:val="Знак Знак"/>
    <w:aliases w:val="Основной текст с отступом 2 Знак1,Знак1 Знак1"/>
    <w:uiPriority w:val="99"/>
    <w:locked/>
    <w:rsid w:val="00727A3C"/>
    <w:rPr>
      <w:b/>
      <w:bCs/>
      <w:i/>
      <w:iCs/>
      <w:sz w:val="28"/>
      <w:szCs w:val="28"/>
      <w:lang w:val="ru-RU" w:eastAsia="ru-RU"/>
    </w:rPr>
  </w:style>
  <w:style w:type="character" w:customStyle="1" w:styleId="19">
    <w:name w:val="Знак Знак1"/>
    <w:uiPriority w:val="99"/>
    <w:locked/>
    <w:rsid w:val="00727A3C"/>
    <w:rPr>
      <w:b/>
      <w:bCs/>
      <w:i/>
      <w:iCs/>
      <w:sz w:val="24"/>
      <w:szCs w:val="24"/>
      <w:lang w:val="ru-RU" w:eastAsia="ru-RU"/>
    </w:rPr>
  </w:style>
  <w:style w:type="character" w:customStyle="1" w:styleId="212">
    <w:name w:val="Знак2 Знак Знак1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71">
    <w:name w:val="Знак Знак71"/>
    <w:uiPriority w:val="99"/>
    <w:locked/>
    <w:rsid w:val="00727A3C"/>
    <w:rPr>
      <w:b/>
      <w:bCs/>
      <w:i/>
      <w:iCs/>
      <w:sz w:val="24"/>
      <w:szCs w:val="24"/>
      <w:lang w:val="ru-RU" w:eastAsia="ru-RU"/>
    </w:rPr>
  </w:style>
  <w:style w:type="character" w:customStyle="1" w:styleId="311">
    <w:name w:val="Знак Знак31"/>
    <w:uiPriority w:val="99"/>
    <w:rsid w:val="00727A3C"/>
    <w:rPr>
      <w:b/>
      <w:bCs/>
      <w:i/>
      <w:iCs/>
      <w:sz w:val="28"/>
      <w:szCs w:val="28"/>
    </w:rPr>
  </w:style>
  <w:style w:type="character" w:customStyle="1" w:styleId="510">
    <w:name w:val="Знак Знак51"/>
    <w:uiPriority w:val="99"/>
    <w:rsid w:val="00727A3C"/>
    <w:rPr>
      <w:sz w:val="24"/>
      <w:szCs w:val="24"/>
    </w:rPr>
  </w:style>
  <w:style w:type="character" w:customStyle="1" w:styleId="410">
    <w:name w:val="Знак Знак41"/>
    <w:uiPriority w:val="99"/>
    <w:rsid w:val="00727A3C"/>
    <w:rPr>
      <w:b/>
      <w:bCs/>
      <w:sz w:val="28"/>
      <w:szCs w:val="28"/>
    </w:rPr>
  </w:style>
  <w:style w:type="character" w:customStyle="1" w:styleId="220">
    <w:name w:val="Знак2 Знак Знак2"/>
    <w:uiPriority w:val="99"/>
    <w:rsid w:val="00727A3C"/>
    <w:rPr>
      <w:sz w:val="24"/>
      <w:szCs w:val="24"/>
    </w:rPr>
  </w:style>
  <w:style w:type="character" w:styleId="affe">
    <w:name w:val="Emphasis"/>
    <w:basedOn w:val="a3"/>
    <w:qFormat/>
    <w:locked/>
    <w:rsid w:val="00727A3C"/>
    <w:rPr>
      <w:i/>
      <w:iCs/>
    </w:rPr>
  </w:style>
  <w:style w:type="paragraph" w:customStyle="1" w:styleId="desc2">
    <w:name w:val="desc2"/>
    <w:basedOn w:val="a2"/>
    <w:uiPriority w:val="99"/>
    <w:rsid w:val="00727A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r">
    <w:name w:val="ter"/>
    <w:uiPriority w:val="99"/>
    <w:rsid w:val="00727A3C"/>
  </w:style>
  <w:style w:type="character" w:customStyle="1" w:styleId="nobr">
    <w:name w:val="nobr"/>
    <w:uiPriority w:val="99"/>
    <w:rsid w:val="00727A3C"/>
  </w:style>
  <w:style w:type="character" w:customStyle="1" w:styleId="2110">
    <w:name w:val="Знак2 Знак Знак11"/>
    <w:uiPriority w:val="99"/>
    <w:rsid w:val="00727A3C"/>
    <w:rPr>
      <w:sz w:val="24"/>
      <w:szCs w:val="24"/>
      <w:lang w:val="ru-RU" w:eastAsia="ru-RU"/>
    </w:rPr>
  </w:style>
  <w:style w:type="paragraph" w:customStyle="1" w:styleId="112">
    <w:name w:val="Обычный + 11 пт"/>
    <w:aliases w:val="полужирный,Серый 100%"/>
    <w:basedOn w:val="a2"/>
    <w:uiPriority w:val="99"/>
    <w:rsid w:val="00727A3C"/>
    <w:pPr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333333"/>
    </w:rPr>
  </w:style>
  <w:style w:type="paragraph" w:customStyle="1" w:styleId="130">
    <w:name w:val="Абзац списка13"/>
    <w:basedOn w:val="a2"/>
    <w:uiPriority w:val="99"/>
    <w:rsid w:val="00727A3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label">
    <w:name w:val="label"/>
    <w:uiPriority w:val="99"/>
    <w:rsid w:val="00727A3C"/>
  </w:style>
  <w:style w:type="paragraph" w:customStyle="1" w:styleId="afff">
    <w:name w:val="Знак Знак Знак Знак"/>
    <w:basedOn w:val="a2"/>
    <w:uiPriority w:val="99"/>
    <w:rsid w:val="00727A3C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0">
    <w:name w:val="Обычный.Нормальный абзац"/>
    <w:uiPriority w:val="99"/>
    <w:rsid w:val="00727A3C"/>
    <w:pPr>
      <w:widowControl w:val="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2111">
    <w:name w:val="Основной текст с отступом 211"/>
    <w:basedOn w:val="a2"/>
    <w:uiPriority w:val="99"/>
    <w:rsid w:val="00727A3C"/>
    <w:pPr>
      <w:suppressAutoHyphens/>
      <w:spacing w:after="0" w:line="240" w:lineRule="auto"/>
      <w:ind w:left="42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Heading">
    <w:name w:val="Heading"/>
    <w:uiPriority w:val="99"/>
    <w:rsid w:val="00727A3C"/>
    <w:rPr>
      <w:rFonts w:ascii="Arial" w:eastAsia="Times New Roman" w:hAnsi="Arial" w:cs="Arial"/>
      <w:b/>
      <w:bCs/>
    </w:rPr>
  </w:style>
  <w:style w:type="character" w:customStyle="1" w:styleId="38">
    <w:name w:val="Стиль3 Знак Знак Знак"/>
    <w:link w:val="37"/>
    <w:uiPriority w:val="99"/>
    <w:locked/>
    <w:rsid w:val="00727A3C"/>
    <w:rPr>
      <w:rFonts w:eastAsia="Times New Roman"/>
      <w:lang w:val="ru-RU" w:eastAsia="ru-RU"/>
    </w:rPr>
  </w:style>
  <w:style w:type="character" w:customStyle="1" w:styleId="ConsNormal0">
    <w:name w:val="ConsNormal Знак"/>
    <w:link w:val="ConsNormal"/>
    <w:uiPriority w:val="99"/>
    <w:locked/>
    <w:rsid w:val="00727A3C"/>
    <w:rPr>
      <w:rFonts w:ascii="Arial" w:hAnsi="Arial" w:cs="Arial"/>
      <w:sz w:val="22"/>
      <w:szCs w:val="22"/>
      <w:lang w:val="ru-RU" w:eastAsia="ru-RU"/>
    </w:rPr>
  </w:style>
  <w:style w:type="paragraph" w:customStyle="1" w:styleId="Char">
    <w:name w:val="Char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727A3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27A3C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727A3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2f">
    <w:name w:val="Абзац списка2"/>
    <w:basedOn w:val="a2"/>
    <w:uiPriority w:val="99"/>
    <w:rsid w:val="00727A3C"/>
    <w:pPr>
      <w:ind w:left="720"/>
    </w:pPr>
  </w:style>
  <w:style w:type="paragraph" w:customStyle="1" w:styleId="Style9">
    <w:name w:val="Style9"/>
    <w:basedOn w:val="a2"/>
    <w:uiPriority w:val="99"/>
    <w:rsid w:val="00727A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ff1">
    <w:name w:val="Balloon Text"/>
    <w:basedOn w:val="a2"/>
    <w:link w:val="afff2"/>
    <w:uiPriority w:val="99"/>
    <w:semiHidden/>
    <w:rsid w:val="00727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3"/>
    <w:uiPriority w:val="99"/>
    <w:locked/>
    <w:rsid w:val="00727A3C"/>
    <w:rPr>
      <w:rFonts w:ascii="Segoe UI" w:hAnsi="Segoe UI" w:cs="Segoe UI"/>
      <w:sz w:val="18"/>
      <w:szCs w:val="18"/>
      <w:lang w:val="ru-RU" w:eastAsia="ru-RU"/>
    </w:rPr>
  </w:style>
  <w:style w:type="character" w:customStyle="1" w:styleId="afff2">
    <w:name w:val="Текст выноски Знак"/>
    <w:basedOn w:val="a3"/>
    <w:link w:val="afff1"/>
    <w:uiPriority w:val="99"/>
    <w:locked/>
    <w:rsid w:val="00727A3C"/>
    <w:rPr>
      <w:rFonts w:ascii="Segoe UI" w:hAnsi="Segoe UI" w:cs="Segoe UI"/>
      <w:sz w:val="18"/>
      <w:szCs w:val="18"/>
      <w:lang w:val="ru-RU" w:eastAsia="ru-RU"/>
    </w:rPr>
  </w:style>
  <w:style w:type="paragraph" w:customStyle="1" w:styleId="43">
    <w:name w:val="Стиль4"/>
    <w:basedOn w:val="a2"/>
    <w:link w:val="44"/>
    <w:uiPriority w:val="99"/>
    <w:rsid w:val="00727A3C"/>
    <w:pPr>
      <w:spacing w:after="0" w:line="240" w:lineRule="auto"/>
      <w:jc w:val="center"/>
    </w:pPr>
    <w:rPr>
      <w:b/>
      <w:bCs/>
      <w:sz w:val="28"/>
      <w:szCs w:val="28"/>
    </w:rPr>
  </w:style>
  <w:style w:type="paragraph" w:customStyle="1" w:styleId="1a">
    <w:name w:val="Заголовок оглавления1"/>
    <w:basedOn w:val="1"/>
    <w:next w:val="a2"/>
    <w:uiPriority w:val="99"/>
    <w:rsid w:val="00727A3C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character" w:customStyle="1" w:styleId="44">
    <w:name w:val="Стиль4 Знак"/>
    <w:link w:val="43"/>
    <w:uiPriority w:val="99"/>
    <w:locked/>
    <w:rsid w:val="00727A3C"/>
    <w:rPr>
      <w:rFonts w:eastAsia="Times New Roman"/>
      <w:b/>
      <w:bCs/>
      <w:sz w:val="28"/>
      <w:szCs w:val="28"/>
      <w:lang w:val="ru-RU" w:eastAsia="ru-RU"/>
    </w:rPr>
  </w:style>
  <w:style w:type="paragraph" w:styleId="2f0">
    <w:name w:val="toc 2"/>
    <w:basedOn w:val="a2"/>
    <w:next w:val="a2"/>
    <w:autoRedefine/>
    <w:uiPriority w:val="99"/>
    <w:semiHidden/>
    <w:locked/>
    <w:rsid w:val="00727A3C"/>
    <w:pPr>
      <w:spacing w:after="100" w:line="240" w:lineRule="auto"/>
      <w:ind w:left="240"/>
    </w:pPr>
    <w:rPr>
      <w:rFonts w:ascii="Times New Roman" w:hAnsi="Times New Roman" w:cs="Times New Roman"/>
      <w:sz w:val="24"/>
      <w:szCs w:val="24"/>
    </w:rPr>
  </w:style>
  <w:style w:type="paragraph" w:styleId="3e">
    <w:name w:val="toc 3"/>
    <w:basedOn w:val="a2"/>
    <w:next w:val="a2"/>
    <w:autoRedefine/>
    <w:uiPriority w:val="99"/>
    <w:semiHidden/>
    <w:locked/>
    <w:rsid w:val="00727A3C"/>
    <w:pPr>
      <w:spacing w:after="100" w:line="240" w:lineRule="auto"/>
      <w:ind w:left="480"/>
    </w:pPr>
    <w:rPr>
      <w:rFonts w:ascii="Times New Roman" w:hAnsi="Times New Roman" w:cs="Times New Roman"/>
      <w:sz w:val="24"/>
      <w:szCs w:val="24"/>
    </w:rPr>
  </w:style>
  <w:style w:type="paragraph" w:styleId="afff3">
    <w:name w:val="endnote text"/>
    <w:basedOn w:val="a2"/>
    <w:link w:val="afff4"/>
    <w:uiPriority w:val="99"/>
    <w:semiHidden/>
    <w:rsid w:val="00727A3C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a3"/>
    <w:uiPriority w:val="99"/>
    <w:locked/>
    <w:rsid w:val="00727A3C"/>
    <w:rPr>
      <w:lang w:val="ru-RU" w:eastAsia="ru-RU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727A3C"/>
    <w:rPr>
      <w:rFonts w:eastAsia="Times New Roman"/>
      <w:lang w:val="ru-RU" w:eastAsia="ru-RU"/>
    </w:rPr>
  </w:style>
  <w:style w:type="character" w:styleId="afff5">
    <w:name w:val="endnote reference"/>
    <w:basedOn w:val="a3"/>
    <w:uiPriority w:val="99"/>
    <w:semiHidden/>
    <w:rsid w:val="00727A3C"/>
    <w:rPr>
      <w:vertAlign w:val="superscript"/>
    </w:rPr>
  </w:style>
  <w:style w:type="paragraph" w:customStyle="1" w:styleId="113">
    <w:name w:val="Абзац списка11"/>
    <w:basedOn w:val="a2"/>
    <w:uiPriority w:val="99"/>
    <w:rsid w:val="00727A3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BodyText21">
    <w:name w:val="Body Text 21"/>
    <w:basedOn w:val="a2"/>
    <w:uiPriority w:val="99"/>
    <w:rsid w:val="00727A3C"/>
    <w:pPr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2f1">
    <w:name w:val="Стиль_таб2"/>
    <w:basedOn w:val="a2"/>
    <w:uiPriority w:val="99"/>
    <w:rsid w:val="00727A3C"/>
    <w:pPr>
      <w:widowControl w:val="0"/>
      <w:spacing w:before="120"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b">
    <w:name w:val="Без интервала1"/>
    <w:uiPriority w:val="99"/>
    <w:rsid w:val="00727A3C"/>
    <w:pPr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7">
    <w:name w:val="Style7"/>
    <w:basedOn w:val="a2"/>
    <w:uiPriority w:val="99"/>
    <w:rsid w:val="00727A3C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3f">
    <w:name w:val="Абзац списка3"/>
    <w:basedOn w:val="a2"/>
    <w:uiPriority w:val="99"/>
    <w:rsid w:val="00727A3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hAnsi="Arial" w:cs="Arial"/>
      <w:sz w:val="18"/>
      <w:szCs w:val="18"/>
    </w:rPr>
  </w:style>
  <w:style w:type="paragraph" w:customStyle="1" w:styleId="Normal1">
    <w:name w:val="Normal1"/>
    <w:uiPriority w:val="99"/>
    <w:rsid w:val="00727A3C"/>
    <w:pPr>
      <w:snapToGrid w:val="0"/>
    </w:pPr>
    <w:rPr>
      <w:rFonts w:ascii="Times New Roman" w:eastAsia="Times New Roman" w:hAnsi="Times New Roman"/>
      <w:sz w:val="20"/>
      <w:szCs w:val="20"/>
    </w:rPr>
  </w:style>
  <w:style w:type="paragraph" w:customStyle="1" w:styleId="1c">
    <w:name w:val="Основной текст с отступом1"/>
    <w:basedOn w:val="a2"/>
    <w:uiPriority w:val="99"/>
    <w:rsid w:val="00727A3C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paragraph" w:customStyle="1" w:styleId="3f0">
    <w:name w:val="Знак3 Знак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114">
    <w:name w:val="Заголовок 1 Знак1"/>
    <w:aliases w:val="Заголовок 1 Знак2 Знак1,Заголовок 1 Знак1 Знак Знак1,Заголовок 1 Знак Знак Знак Знак1,Заголовок 1 Знак Знак1 Знак Знак1,Заголовок 1 Знак Знак2 Знак1,Заголовок 1 Знак Знак1"/>
    <w:uiPriority w:val="99"/>
    <w:rsid w:val="00727A3C"/>
    <w:rPr>
      <w:b/>
      <w:bCs/>
      <w:kern w:val="28"/>
      <w:sz w:val="36"/>
      <w:szCs w:val="36"/>
      <w:lang w:val="ru-RU" w:eastAsia="ru-RU"/>
    </w:rPr>
  </w:style>
  <w:style w:type="paragraph" w:customStyle="1" w:styleId="afff6">
    <w:name w:val="Знак Знак Знак Знак Знак Знак Знак"/>
    <w:basedOn w:val="a2"/>
    <w:uiPriority w:val="99"/>
    <w:rsid w:val="00727A3C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d">
    <w:name w:val="Текст1"/>
    <w:basedOn w:val="a2"/>
    <w:uiPriority w:val="99"/>
    <w:rsid w:val="00727A3C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ff7">
    <w:name w:val="Block Text"/>
    <w:basedOn w:val="a2"/>
    <w:uiPriority w:val="99"/>
    <w:rsid w:val="00727A3C"/>
    <w:pPr>
      <w:widowControl w:val="0"/>
      <w:spacing w:after="0" w:line="240" w:lineRule="auto"/>
      <w:ind w:left="80" w:right="5600"/>
      <w:jc w:val="center"/>
    </w:pPr>
    <w:rPr>
      <w:rFonts w:ascii="CyrillicRevue" w:hAnsi="CyrillicRevue" w:cs="CyrillicRevue"/>
      <w:b/>
      <w:bCs/>
    </w:rPr>
  </w:style>
  <w:style w:type="paragraph" w:customStyle="1" w:styleId="3f1">
    <w:name w:val="Обычный3"/>
    <w:uiPriority w:val="99"/>
    <w:rsid w:val="00727A3C"/>
    <w:pPr>
      <w:snapToGrid w:val="0"/>
    </w:pPr>
    <w:rPr>
      <w:rFonts w:ascii="Times New Roman" w:eastAsia="Times New Roman" w:hAnsi="Times New Roman"/>
      <w:sz w:val="20"/>
      <w:szCs w:val="20"/>
    </w:rPr>
  </w:style>
  <w:style w:type="paragraph" w:customStyle="1" w:styleId="45">
    <w:name w:val="Обычный4"/>
    <w:basedOn w:val="a2"/>
    <w:uiPriority w:val="99"/>
    <w:rsid w:val="00727A3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3f2">
    <w:name w:val="Знак3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2-110">
    <w:name w:val="содержание2-11"/>
    <w:basedOn w:val="a2"/>
    <w:uiPriority w:val="99"/>
    <w:rsid w:val="00727A3C"/>
    <w:pPr>
      <w:spacing w:after="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e">
    <w:name w:val="Знак Знак Знак1 Знак Знак Знак Знак Знак Знак Знак Знак Знак Знак Знак Знак Знак Знак Знак Знак Знак Знак Знак Знак Знак Знак Знак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221">
    <w:name w:val="Основной текст 22"/>
    <w:basedOn w:val="a2"/>
    <w:uiPriority w:val="99"/>
    <w:rsid w:val="00727A3C"/>
    <w:pPr>
      <w:widowControl w:val="0"/>
      <w:spacing w:after="0" w:line="280" w:lineRule="auto"/>
      <w:ind w:firstLine="720"/>
      <w:jc w:val="both"/>
    </w:pPr>
    <w:rPr>
      <w:rFonts w:ascii="NTTierce" w:hAnsi="NTTierce" w:cs="NTTierce"/>
      <w:sz w:val="24"/>
      <w:szCs w:val="24"/>
    </w:rPr>
  </w:style>
  <w:style w:type="paragraph" w:customStyle="1" w:styleId="afff8">
    <w:name w:val="Стиль"/>
    <w:uiPriority w:val="99"/>
    <w:rsid w:val="00727A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15">
    <w:name w:val="Знак Знак Знак1 Знак Знак Знак Знак Знак Знак Знак Знак Знак Знак Знак Знак Знак Знак Знак Знак Знак Знак Знак Знак Знак Знак Знак Знак Знак1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120">
    <w:name w:val="Заголовок 1 Знак2 Знак"/>
    <w:aliases w:val="Заголовок 1 Знак1 Знак Знак,Заголовок 1 Знак Знак Знак Знак,Заголовок 1 Знак Знак1 Знак Знак,Заголовок 1 Знак Знак2 Знак,Заголовок 1 Знак Знак"/>
    <w:uiPriority w:val="99"/>
    <w:rsid w:val="00727A3C"/>
    <w:rPr>
      <w:rFonts w:ascii="Arial" w:hAnsi="Arial" w:cs="Arial"/>
      <w:b/>
      <w:bCs/>
      <w:sz w:val="18"/>
      <w:szCs w:val="18"/>
      <w:lang w:val="ru-RU" w:eastAsia="ru-RU"/>
    </w:rPr>
  </w:style>
  <w:style w:type="character" w:customStyle="1" w:styleId="FontStyle16">
    <w:name w:val="Font Style16"/>
    <w:uiPriority w:val="99"/>
    <w:rsid w:val="00727A3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0">
    <w:name w:val="Style4"/>
    <w:basedOn w:val="a2"/>
    <w:uiPriority w:val="99"/>
    <w:rsid w:val="00727A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2"/>
    <w:uiPriority w:val="99"/>
    <w:rsid w:val="00727A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2"/>
    <w:uiPriority w:val="99"/>
    <w:rsid w:val="00727A3C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727A3C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727A3C"/>
    <w:rPr>
      <w:rFonts w:ascii="Times New Roman" w:hAnsi="Times New Roman" w:cs="Times New Roman"/>
      <w:sz w:val="22"/>
      <w:szCs w:val="22"/>
    </w:rPr>
  </w:style>
  <w:style w:type="paragraph" w:customStyle="1" w:styleId="2f2">
    <w:name w:val="Основной текст с отступом2"/>
    <w:basedOn w:val="a2"/>
    <w:uiPriority w:val="99"/>
    <w:rsid w:val="00727A3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 w:cs="Arial"/>
      <w:sz w:val="18"/>
      <w:szCs w:val="18"/>
    </w:rPr>
  </w:style>
  <w:style w:type="paragraph" w:customStyle="1" w:styleId="ConsNormal1">
    <w:name w:val="ConsNormal Знак Знак"/>
    <w:link w:val="ConsNormal2"/>
    <w:uiPriority w:val="99"/>
    <w:rsid w:val="00727A3C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styleId="3f3">
    <w:name w:val="List 3"/>
    <w:basedOn w:val="a2"/>
    <w:uiPriority w:val="99"/>
    <w:rsid w:val="00727A3C"/>
    <w:pPr>
      <w:spacing w:after="0" w:line="240" w:lineRule="auto"/>
      <w:ind w:left="849" w:hanging="283"/>
    </w:pPr>
    <w:rPr>
      <w:rFonts w:ascii="Times New Roman" w:hAnsi="Times New Roman" w:cs="Times New Roman"/>
      <w:sz w:val="24"/>
      <w:szCs w:val="24"/>
    </w:rPr>
  </w:style>
  <w:style w:type="paragraph" w:customStyle="1" w:styleId="1f">
    <w:name w:val="1 Знак Знак Знак Знак Знак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ConsNormal2">
    <w:name w:val="ConsNormal Знак Знак Знак"/>
    <w:link w:val="ConsNormal1"/>
    <w:uiPriority w:val="99"/>
    <w:locked/>
    <w:rsid w:val="00727A3C"/>
    <w:rPr>
      <w:rFonts w:ascii="Arial" w:hAnsi="Arial" w:cs="Arial"/>
      <w:sz w:val="22"/>
      <w:szCs w:val="22"/>
      <w:lang w:val="ru-RU" w:eastAsia="ru-RU"/>
    </w:rPr>
  </w:style>
  <w:style w:type="paragraph" w:customStyle="1" w:styleId="1f0">
    <w:name w:val="1 Знак Знак Знак Знак"/>
    <w:basedOn w:val="a2"/>
    <w:uiPriority w:val="99"/>
    <w:rsid w:val="00727A3C"/>
    <w:pPr>
      <w:widowControl w:val="0"/>
      <w:adjustRightInd w:val="0"/>
      <w:spacing w:after="0" w:line="-240" w:lineRule="auto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fff9">
    <w:name w:val="Знак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f1">
    <w:name w:val="1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3f4">
    <w:name w:val="Знак3 Знак Знак Знак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312">
    <w:name w:val="Знак3 Знак Знак Знак Знак Знак1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313">
    <w:name w:val="Знак3 Знак Знак Знак Знак Знак1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3110">
    <w:name w:val="Знак3 Знак Знак Знак Знак Знак1 Знак1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f2">
    <w:name w:val="Знак Знак1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1">
    <w:name w:val="_ ТЗ Многоуровневый список"/>
    <w:basedOn w:val="a"/>
    <w:link w:val="afffa"/>
    <w:uiPriority w:val="99"/>
    <w:rsid w:val="00727A3C"/>
    <w:pPr>
      <w:widowControl w:val="0"/>
      <w:numPr>
        <w:numId w:val="25"/>
      </w:numPr>
      <w:tabs>
        <w:tab w:val="left" w:pos="1021"/>
        <w:tab w:val="left" w:pos="1134"/>
        <w:tab w:val="num" w:pos="1492"/>
      </w:tabs>
      <w:autoSpaceDE w:val="0"/>
      <w:autoSpaceDN w:val="0"/>
      <w:adjustRightInd w:val="0"/>
      <w:spacing w:after="0"/>
      <w:ind w:left="0"/>
    </w:pPr>
    <w:rPr>
      <w:rFonts w:ascii="Arial" w:hAnsi="Arial" w:cs="Arial"/>
      <w:sz w:val="28"/>
      <w:szCs w:val="28"/>
    </w:rPr>
  </w:style>
  <w:style w:type="character" w:customStyle="1" w:styleId="afffa">
    <w:name w:val="_ ТЗ Многоуровневый список Знак"/>
    <w:link w:val="a1"/>
    <w:uiPriority w:val="99"/>
    <w:locked/>
    <w:rsid w:val="00727A3C"/>
    <w:rPr>
      <w:rFonts w:ascii="Arial" w:eastAsia="Times New Roman" w:hAnsi="Arial" w:cs="Arial"/>
      <w:sz w:val="28"/>
      <w:szCs w:val="28"/>
    </w:rPr>
  </w:style>
  <w:style w:type="paragraph" w:customStyle="1" w:styleId="font6">
    <w:name w:val="font6"/>
    <w:basedOn w:val="a2"/>
    <w:uiPriority w:val="99"/>
    <w:rsid w:val="00727A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63">
    <w:name w:val="xl63"/>
    <w:basedOn w:val="a2"/>
    <w:uiPriority w:val="99"/>
    <w:rsid w:val="00727A3C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4">
    <w:name w:val="xl64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67">
    <w:name w:val="xl67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</w:rPr>
  </w:style>
  <w:style w:type="paragraph" w:customStyle="1" w:styleId="xl71">
    <w:name w:val="xl71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</w:rPr>
  </w:style>
  <w:style w:type="paragraph" w:customStyle="1" w:styleId="xl72">
    <w:name w:val="xl72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mbol" w:hAnsi="Symbol" w:cs="Symbol"/>
      <w:sz w:val="24"/>
      <w:szCs w:val="24"/>
    </w:rPr>
  </w:style>
  <w:style w:type="paragraph" w:customStyle="1" w:styleId="xl73">
    <w:name w:val="xl73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2"/>
    <w:uiPriority w:val="99"/>
    <w:rsid w:val="00727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character" w:customStyle="1" w:styleId="610">
    <w:name w:val="Знак Знак61"/>
    <w:uiPriority w:val="99"/>
    <w:rsid w:val="00727A3C"/>
    <w:rPr>
      <w:rFonts w:ascii="Cambria" w:hAnsi="Cambria" w:cs="Cambria"/>
      <w:sz w:val="24"/>
      <w:szCs w:val="24"/>
    </w:rPr>
  </w:style>
  <w:style w:type="character" w:customStyle="1" w:styleId="afffb">
    <w:name w:val="текст Знак Знак"/>
    <w:uiPriority w:val="99"/>
    <w:locked/>
    <w:rsid w:val="00727A3C"/>
    <w:rPr>
      <w:sz w:val="24"/>
      <w:szCs w:val="24"/>
      <w:lang w:val="ru-RU" w:eastAsia="ru-RU"/>
    </w:rPr>
  </w:style>
  <w:style w:type="paragraph" w:customStyle="1" w:styleId="afffc">
    <w:name w:val="Знак Знак Знак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223">
    <w:name w:val="Знак Знак22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f3">
    <w:name w:val="заголовок 1"/>
    <w:basedOn w:val="a2"/>
    <w:next w:val="a2"/>
    <w:uiPriority w:val="99"/>
    <w:rsid w:val="00727A3C"/>
    <w:pPr>
      <w:keepNext/>
      <w:widowControl w:val="0"/>
      <w:spacing w:after="0" w:line="240" w:lineRule="auto"/>
      <w:jc w:val="center"/>
    </w:pPr>
    <w:rPr>
      <w:rFonts w:ascii="Arial" w:hAnsi="Arial" w:cs="Arial"/>
      <w:b/>
      <w:bCs/>
    </w:rPr>
  </w:style>
  <w:style w:type="paragraph" w:customStyle="1" w:styleId="3f5">
    <w:name w:val="заголовок 3"/>
    <w:basedOn w:val="a2"/>
    <w:next w:val="a2"/>
    <w:uiPriority w:val="99"/>
    <w:rsid w:val="00727A3C"/>
    <w:pPr>
      <w:keepNext/>
      <w:widowControl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121">
    <w:name w:val="Абзац списка12"/>
    <w:basedOn w:val="a2"/>
    <w:uiPriority w:val="99"/>
    <w:rsid w:val="00727A3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afffd">
    <w:name w:val="Параграф Знак Знак"/>
    <w:uiPriority w:val="99"/>
    <w:semiHidden/>
    <w:locked/>
    <w:rsid w:val="00727A3C"/>
    <w:rPr>
      <w:rFonts w:ascii="Calibri" w:hAnsi="Calibri" w:cs="Calibri"/>
      <w:b/>
      <w:bCs/>
      <w:sz w:val="28"/>
      <w:szCs w:val="28"/>
      <w:lang w:val="ru-RU" w:eastAsia="ru-RU"/>
    </w:rPr>
  </w:style>
  <w:style w:type="character" w:customStyle="1" w:styleId="afffe">
    <w:name w:val="_Подпункт Знак Знак"/>
    <w:uiPriority w:val="99"/>
    <w:semiHidden/>
    <w:locked/>
    <w:rsid w:val="00727A3C"/>
    <w:rPr>
      <w:b/>
      <w:bCs/>
      <w:sz w:val="24"/>
      <w:szCs w:val="24"/>
      <w:lang w:val="ru-RU" w:eastAsia="ru-RU"/>
    </w:rPr>
  </w:style>
  <w:style w:type="character" w:customStyle="1" w:styleId="91">
    <w:name w:val="Знак Знак91"/>
    <w:aliases w:val="Знак1 Знак Знак,Знак Знак92"/>
    <w:uiPriority w:val="99"/>
    <w:locked/>
    <w:rsid w:val="00727A3C"/>
    <w:rPr>
      <w:rFonts w:ascii="Arial" w:hAnsi="Arial" w:cs="Arial"/>
      <w:lang w:val="en-GB" w:eastAsia="en-US"/>
    </w:rPr>
  </w:style>
  <w:style w:type="character" w:customStyle="1" w:styleId="1f4">
    <w:name w:val="текст Знак Знак1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230">
    <w:name w:val="Знак2 Знак Знак3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320">
    <w:name w:val="Знак Знак32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1101">
    <w:name w:val="Знак Знак110"/>
    <w:uiPriority w:val="99"/>
    <w:locked/>
    <w:rsid w:val="00727A3C"/>
    <w:rPr>
      <w:rFonts w:ascii="Segoe UI" w:hAnsi="Segoe UI" w:cs="Segoe UI"/>
      <w:sz w:val="18"/>
      <w:szCs w:val="18"/>
      <w:lang w:val="ru-RU" w:eastAsia="ru-RU"/>
    </w:rPr>
  </w:style>
  <w:style w:type="character" w:customStyle="1" w:styleId="213">
    <w:name w:val="Знак Знак21"/>
    <w:uiPriority w:val="99"/>
    <w:locked/>
    <w:rsid w:val="00727A3C"/>
    <w:rPr>
      <w:lang w:val="ru-RU" w:eastAsia="ru-RU"/>
    </w:rPr>
  </w:style>
  <w:style w:type="paragraph" w:customStyle="1" w:styleId="msonormalcxspmiddle">
    <w:name w:val="msonormalcxspmiddle"/>
    <w:basedOn w:val="a2"/>
    <w:uiPriority w:val="99"/>
    <w:rsid w:val="00727A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оловок 1 Знак2 Char1,Заголовок 1 Знак1 Знак Char1,Заголовок 1 Знак Знак Знак Char1,Заголовок 1 Знак Знак1 Знак Char1,Заголовок 1 Знак Знак2 Char1"/>
    <w:uiPriority w:val="99"/>
    <w:locked/>
    <w:rsid w:val="00727A3C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Heading2Char1">
    <w:name w:val="Heading 2 Char1"/>
    <w:aliases w:val="Заголовок 2 Знак Char1,contract Char1,H2 Char1,h2 Char1,2 Char1,Numbered text 3 Char1,H21 Char1,Раздел Char1,H22 Char1,H23 Char1,H24 Char1,H211 Char1,H25 Char1,H212 Char1,H221 Char1,H231 Char1,H241 Char1,H2111 Char1,H26 Char1,H213 Char1"/>
    <w:uiPriority w:val="99"/>
    <w:locked/>
    <w:rsid w:val="00727A3C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Heading3Char1">
    <w:name w:val="Heading 3 Char1"/>
    <w:aliases w:val="h3 Char1,Head 3 Char1,l3+toc 3 Char1,CT Char1,Sub-section Title Char1,l3 Char1"/>
    <w:uiPriority w:val="99"/>
    <w:locked/>
    <w:rsid w:val="00727A3C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HeaderChar1">
    <w:name w:val="Header Char1"/>
    <w:uiPriority w:val="99"/>
    <w:locked/>
    <w:rsid w:val="00727A3C"/>
    <w:rPr>
      <w:sz w:val="24"/>
      <w:szCs w:val="24"/>
      <w:lang w:val="ru-RU" w:eastAsia="ru-RU"/>
    </w:rPr>
  </w:style>
  <w:style w:type="paragraph" w:customStyle="1" w:styleId="affff">
    <w:name w:val="Мой"/>
    <w:uiPriority w:val="99"/>
    <w:rsid w:val="00727A3C"/>
    <w:pPr>
      <w:shd w:val="clear" w:color="auto" w:fill="FFFFFF"/>
      <w:ind w:firstLine="72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46">
    <w:name w:val="Знак Знак4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3111">
    <w:name w:val="Знак3 Знак Знак Знак Знак Знак11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f5">
    <w:name w:val="З1"/>
    <w:basedOn w:val="1"/>
    <w:uiPriority w:val="99"/>
    <w:rsid w:val="00727A3C"/>
    <w:pPr>
      <w:suppressAutoHyphens/>
      <w:spacing w:before="0" w:after="0"/>
      <w:ind w:firstLine="709"/>
      <w:jc w:val="center"/>
      <w:outlineLvl w:val="9"/>
    </w:pPr>
    <w:rPr>
      <w:rFonts w:ascii="Times New Roman" w:hAnsi="Times New Roman" w:cs="Times New Roman"/>
      <w:kern w:val="0"/>
      <w:sz w:val="28"/>
      <w:szCs w:val="28"/>
      <w:lang w:eastAsia="ar-SA"/>
    </w:rPr>
  </w:style>
  <w:style w:type="character" w:customStyle="1" w:styleId="1f6">
    <w:name w:val="Основной текст Знак1"/>
    <w:aliases w:val="Список 1 Знак1,Body Text Char Знак1,Знак8 Знак Знак1,Основной текст Знак Знак Знак Знак2,Основной текст Знак Знак Знак Знак Знак1,body text Знак Знак Знак1"/>
    <w:uiPriority w:val="99"/>
    <w:rsid w:val="00727A3C"/>
    <w:rPr>
      <w:b/>
      <w:bCs/>
      <w:sz w:val="28"/>
      <w:szCs w:val="28"/>
    </w:rPr>
  </w:style>
  <w:style w:type="character" w:customStyle="1" w:styleId="1f7">
    <w:name w:val="Основной текст с отступом Знак1"/>
    <w:aliases w:val="текст Знак1"/>
    <w:uiPriority w:val="99"/>
    <w:rsid w:val="00727A3C"/>
    <w:rPr>
      <w:b/>
      <w:bCs/>
      <w:sz w:val="24"/>
      <w:szCs w:val="24"/>
    </w:rPr>
  </w:style>
  <w:style w:type="paragraph" w:customStyle="1" w:styleId="53">
    <w:name w:val="Знак Знак5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1f8">
    <w:name w:val="Параграф Знак Знак1"/>
    <w:uiPriority w:val="99"/>
    <w:semiHidden/>
    <w:locked/>
    <w:rsid w:val="00727A3C"/>
    <w:rPr>
      <w:rFonts w:ascii="Calibri" w:hAnsi="Calibri" w:cs="Calibri"/>
      <w:b/>
      <w:bCs/>
      <w:sz w:val="28"/>
      <w:szCs w:val="28"/>
    </w:rPr>
  </w:style>
  <w:style w:type="character" w:customStyle="1" w:styleId="1f9">
    <w:name w:val="_Подпункт Знак Знак1"/>
    <w:uiPriority w:val="99"/>
    <w:semiHidden/>
    <w:locked/>
    <w:rsid w:val="00727A3C"/>
    <w:rPr>
      <w:b/>
      <w:bCs/>
      <w:sz w:val="24"/>
      <w:szCs w:val="24"/>
      <w:lang w:val="ru-RU" w:eastAsia="ru-RU"/>
    </w:rPr>
  </w:style>
  <w:style w:type="character" w:customStyle="1" w:styleId="190">
    <w:name w:val="Знак Знак19"/>
    <w:uiPriority w:val="99"/>
    <w:locked/>
    <w:rsid w:val="00727A3C"/>
    <w:rPr>
      <w:i/>
      <w:iCs/>
      <w:sz w:val="22"/>
      <w:szCs w:val="22"/>
      <w:lang w:val="ru-RU" w:eastAsia="ru-RU"/>
    </w:rPr>
  </w:style>
  <w:style w:type="character" w:customStyle="1" w:styleId="180">
    <w:name w:val="Знак Знак18"/>
    <w:uiPriority w:val="99"/>
    <w:semiHidden/>
    <w:locked/>
    <w:rsid w:val="00727A3C"/>
    <w:rPr>
      <w:rFonts w:ascii="Calibri" w:hAnsi="Calibri" w:cs="Calibri"/>
      <w:sz w:val="24"/>
      <w:szCs w:val="24"/>
    </w:rPr>
  </w:style>
  <w:style w:type="character" w:customStyle="1" w:styleId="170">
    <w:name w:val="Знак Знак17"/>
    <w:uiPriority w:val="99"/>
    <w:locked/>
    <w:rsid w:val="00727A3C"/>
    <w:rPr>
      <w:rFonts w:ascii="Calibri" w:hAnsi="Calibri" w:cs="Calibri"/>
      <w:i/>
      <w:iCs/>
      <w:sz w:val="24"/>
      <w:szCs w:val="24"/>
    </w:rPr>
  </w:style>
  <w:style w:type="character" w:customStyle="1" w:styleId="160">
    <w:name w:val="Знак Знак16"/>
    <w:uiPriority w:val="99"/>
    <w:locked/>
    <w:rsid w:val="00727A3C"/>
    <w:rPr>
      <w:rFonts w:ascii="Arial" w:hAnsi="Arial" w:cs="Arial"/>
      <w:b/>
      <w:bCs/>
      <w:i/>
      <w:iCs/>
      <w:sz w:val="18"/>
      <w:szCs w:val="18"/>
      <w:lang w:val="ru-RU" w:eastAsia="ru-RU"/>
    </w:rPr>
  </w:style>
  <w:style w:type="character" w:customStyle="1" w:styleId="200">
    <w:name w:val="Знак Знак20"/>
    <w:aliases w:val="Знак1 Знак Знак1"/>
    <w:uiPriority w:val="99"/>
    <w:locked/>
    <w:rsid w:val="00727A3C"/>
    <w:rPr>
      <w:sz w:val="24"/>
      <w:szCs w:val="24"/>
    </w:rPr>
  </w:style>
  <w:style w:type="character" w:customStyle="1" w:styleId="2f3">
    <w:name w:val="текст Знак Знак2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240">
    <w:name w:val="Знак2 Знак Знак4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150">
    <w:name w:val="Знак Знак15"/>
    <w:uiPriority w:val="99"/>
    <w:semiHidden/>
    <w:locked/>
    <w:rsid w:val="00727A3C"/>
    <w:rPr>
      <w:sz w:val="20"/>
      <w:szCs w:val="20"/>
    </w:rPr>
  </w:style>
  <w:style w:type="character" w:customStyle="1" w:styleId="140">
    <w:name w:val="Знак Знак14"/>
    <w:uiPriority w:val="99"/>
    <w:locked/>
    <w:rsid w:val="00727A3C"/>
    <w:rPr>
      <w:sz w:val="24"/>
      <w:szCs w:val="24"/>
    </w:rPr>
  </w:style>
  <w:style w:type="character" w:customStyle="1" w:styleId="131">
    <w:name w:val="Знак Знак13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122">
    <w:name w:val="Знак Знак12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116">
    <w:name w:val="Знак Знак11"/>
    <w:uiPriority w:val="99"/>
    <w:locked/>
    <w:rsid w:val="00727A3C"/>
    <w:rPr>
      <w:sz w:val="24"/>
      <w:szCs w:val="24"/>
    </w:rPr>
  </w:style>
  <w:style w:type="character" w:customStyle="1" w:styleId="100">
    <w:name w:val="Знак Знак10"/>
    <w:uiPriority w:val="99"/>
    <w:locked/>
    <w:rsid w:val="00727A3C"/>
    <w:rPr>
      <w:sz w:val="2"/>
      <w:szCs w:val="2"/>
    </w:rPr>
  </w:style>
  <w:style w:type="character" w:customStyle="1" w:styleId="92">
    <w:name w:val="Знак Знак9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81">
    <w:name w:val="Знак Знак8"/>
    <w:uiPriority w:val="99"/>
    <w:locked/>
    <w:rsid w:val="00727A3C"/>
    <w:rPr>
      <w:sz w:val="16"/>
      <w:szCs w:val="16"/>
      <w:lang w:val="ru-RU" w:eastAsia="ru-RU"/>
    </w:rPr>
  </w:style>
  <w:style w:type="character" w:customStyle="1" w:styleId="72">
    <w:name w:val="Знак Знак7"/>
    <w:uiPriority w:val="99"/>
    <w:locked/>
    <w:rsid w:val="00727A3C"/>
    <w:rPr>
      <w:rFonts w:ascii="Cambria" w:hAnsi="Cambria" w:cs="Cambria"/>
      <w:sz w:val="24"/>
      <w:szCs w:val="24"/>
    </w:rPr>
  </w:style>
  <w:style w:type="character" w:customStyle="1" w:styleId="62">
    <w:name w:val="Знак Знак6"/>
    <w:uiPriority w:val="99"/>
    <w:semiHidden/>
    <w:locked/>
    <w:rsid w:val="00727A3C"/>
    <w:rPr>
      <w:rFonts w:ascii="Courier New" w:hAnsi="Courier New" w:cs="Courier New"/>
      <w:sz w:val="20"/>
      <w:szCs w:val="20"/>
    </w:rPr>
  </w:style>
  <w:style w:type="character" w:customStyle="1" w:styleId="73">
    <w:name w:val="Знак Знак73"/>
    <w:uiPriority w:val="99"/>
    <w:locked/>
    <w:rsid w:val="00727A3C"/>
    <w:rPr>
      <w:b/>
      <w:bCs/>
      <w:i/>
      <w:iCs/>
      <w:sz w:val="24"/>
      <w:szCs w:val="24"/>
      <w:lang w:val="ru-RU" w:eastAsia="ru-RU"/>
    </w:rPr>
  </w:style>
  <w:style w:type="character" w:customStyle="1" w:styleId="530">
    <w:name w:val="Знак Знак53"/>
    <w:uiPriority w:val="99"/>
    <w:rsid w:val="00727A3C"/>
    <w:rPr>
      <w:sz w:val="24"/>
      <w:szCs w:val="24"/>
    </w:rPr>
  </w:style>
  <w:style w:type="character" w:customStyle="1" w:styleId="430">
    <w:name w:val="Знак Знак43"/>
    <w:uiPriority w:val="99"/>
    <w:rsid w:val="00727A3C"/>
    <w:rPr>
      <w:b/>
      <w:bCs/>
      <w:sz w:val="28"/>
      <w:szCs w:val="28"/>
    </w:rPr>
  </w:style>
  <w:style w:type="character" w:customStyle="1" w:styleId="330">
    <w:name w:val="Знак Знак33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63">
    <w:name w:val="Знак Знак63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250">
    <w:name w:val="Знак Знак25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1220">
    <w:name w:val="Знак Знак122"/>
    <w:uiPriority w:val="99"/>
    <w:locked/>
    <w:rsid w:val="00727A3C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1130">
    <w:name w:val="Знак Знак113"/>
    <w:uiPriority w:val="99"/>
    <w:locked/>
    <w:rsid w:val="00727A3C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102">
    <w:name w:val="Знак Знак102"/>
    <w:uiPriority w:val="99"/>
    <w:rsid w:val="00727A3C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120">
    <w:name w:val="Знак Знак112"/>
    <w:uiPriority w:val="99"/>
    <w:locked/>
    <w:rsid w:val="00727A3C"/>
    <w:rPr>
      <w:rFonts w:ascii="Segoe UI" w:hAnsi="Segoe UI" w:cs="Segoe UI"/>
      <w:sz w:val="18"/>
      <w:szCs w:val="18"/>
    </w:rPr>
  </w:style>
  <w:style w:type="paragraph" w:styleId="affff0">
    <w:name w:val="TOC Heading"/>
    <w:basedOn w:val="1"/>
    <w:next w:val="a2"/>
    <w:uiPriority w:val="99"/>
    <w:qFormat/>
    <w:rsid w:val="00727A3C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character" w:customStyle="1" w:styleId="241">
    <w:name w:val="Знак Знак24"/>
    <w:uiPriority w:val="99"/>
    <w:locked/>
    <w:rsid w:val="00727A3C"/>
  </w:style>
  <w:style w:type="paragraph" w:styleId="affff1">
    <w:name w:val="No Spacing"/>
    <w:link w:val="affff2"/>
    <w:uiPriority w:val="99"/>
    <w:qFormat/>
    <w:rsid w:val="00727A3C"/>
    <w:pPr>
      <w:jc w:val="both"/>
    </w:pPr>
    <w:rPr>
      <w:rFonts w:eastAsia="Times New Roman" w:cs="Calibri"/>
      <w:sz w:val="24"/>
      <w:szCs w:val="24"/>
    </w:rPr>
  </w:style>
  <w:style w:type="paragraph" w:styleId="affff3">
    <w:name w:val="List Paragraph"/>
    <w:basedOn w:val="a2"/>
    <w:link w:val="affff4"/>
    <w:uiPriority w:val="34"/>
    <w:qFormat/>
    <w:rsid w:val="00727A3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182">
    <w:name w:val="Знак Знак182"/>
    <w:uiPriority w:val="99"/>
    <w:rsid w:val="00727A3C"/>
    <w:rPr>
      <w:i/>
      <w:iCs/>
      <w:sz w:val="22"/>
      <w:szCs w:val="22"/>
      <w:lang w:val="ru-RU" w:eastAsia="ru-RU"/>
    </w:rPr>
  </w:style>
  <w:style w:type="paragraph" w:customStyle="1" w:styleId="231">
    <w:name w:val="Знак Знак23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191">
    <w:name w:val="Знак Знак191"/>
    <w:uiPriority w:val="99"/>
    <w:locked/>
    <w:rsid w:val="00727A3C"/>
    <w:rPr>
      <w:i/>
      <w:iCs/>
      <w:sz w:val="22"/>
      <w:szCs w:val="22"/>
      <w:lang w:val="ru-RU" w:eastAsia="ru-RU"/>
    </w:rPr>
  </w:style>
  <w:style w:type="character" w:customStyle="1" w:styleId="181">
    <w:name w:val="Знак Знак181"/>
    <w:uiPriority w:val="99"/>
    <w:semiHidden/>
    <w:locked/>
    <w:rsid w:val="00727A3C"/>
    <w:rPr>
      <w:rFonts w:ascii="Calibri" w:hAnsi="Calibri" w:cs="Calibri"/>
      <w:sz w:val="24"/>
      <w:szCs w:val="24"/>
      <w:lang w:val="ru-RU" w:eastAsia="ru-RU"/>
    </w:rPr>
  </w:style>
  <w:style w:type="character" w:customStyle="1" w:styleId="171">
    <w:name w:val="Знак Знак171"/>
    <w:uiPriority w:val="99"/>
    <w:semiHidden/>
    <w:locked/>
    <w:rsid w:val="00727A3C"/>
    <w:rPr>
      <w:rFonts w:ascii="Calibri" w:hAnsi="Calibri" w:cs="Calibri"/>
      <w:i/>
      <w:iCs/>
      <w:sz w:val="24"/>
      <w:szCs w:val="24"/>
      <w:lang w:val="ru-RU" w:eastAsia="ru-RU"/>
    </w:rPr>
  </w:style>
  <w:style w:type="character" w:customStyle="1" w:styleId="161">
    <w:name w:val="Знак Знак161"/>
    <w:uiPriority w:val="99"/>
    <w:locked/>
    <w:rsid w:val="00727A3C"/>
    <w:rPr>
      <w:rFonts w:ascii="Arial" w:hAnsi="Arial" w:cs="Arial"/>
      <w:b/>
      <w:bCs/>
      <w:i/>
      <w:iCs/>
      <w:sz w:val="18"/>
      <w:szCs w:val="18"/>
      <w:lang w:val="ru-RU" w:eastAsia="ru-RU"/>
    </w:rPr>
  </w:style>
  <w:style w:type="character" w:customStyle="1" w:styleId="151">
    <w:name w:val="Знак Знак151"/>
    <w:uiPriority w:val="99"/>
    <w:semiHidden/>
    <w:locked/>
    <w:rsid w:val="00727A3C"/>
    <w:rPr>
      <w:lang w:val="ru-RU" w:eastAsia="ru-RU"/>
    </w:rPr>
  </w:style>
  <w:style w:type="character" w:customStyle="1" w:styleId="141">
    <w:name w:val="Знак Знак141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1310">
    <w:name w:val="Знак Знак131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1210">
    <w:name w:val="Знак Знак121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1110">
    <w:name w:val="Знак Знак111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101">
    <w:name w:val="Знак Знак101"/>
    <w:uiPriority w:val="99"/>
    <w:semiHidden/>
    <w:locked/>
    <w:rsid w:val="00727A3C"/>
    <w:rPr>
      <w:sz w:val="2"/>
      <w:szCs w:val="2"/>
      <w:lang w:val="ru-RU" w:eastAsia="ru-RU"/>
    </w:rPr>
  </w:style>
  <w:style w:type="character" w:customStyle="1" w:styleId="810">
    <w:name w:val="Знак Знак81"/>
    <w:uiPriority w:val="99"/>
    <w:locked/>
    <w:rsid w:val="00727A3C"/>
    <w:rPr>
      <w:sz w:val="16"/>
      <w:szCs w:val="16"/>
      <w:lang w:val="ru-RU" w:eastAsia="ru-RU"/>
    </w:rPr>
  </w:style>
  <w:style w:type="character" w:customStyle="1" w:styleId="720">
    <w:name w:val="Знак Знак72"/>
    <w:uiPriority w:val="99"/>
    <w:locked/>
    <w:rsid w:val="00727A3C"/>
    <w:rPr>
      <w:rFonts w:ascii="Cambria" w:hAnsi="Cambria" w:cs="Cambria"/>
      <w:sz w:val="24"/>
      <w:szCs w:val="24"/>
      <w:lang w:val="ru-RU" w:eastAsia="ru-RU"/>
    </w:rPr>
  </w:style>
  <w:style w:type="character" w:customStyle="1" w:styleId="620">
    <w:name w:val="Знак Знак62"/>
    <w:uiPriority w:val="99"/>
    <w:semiHidden/>
    <w:locked/>
    <w:rsid w:val="00727A3C"/>
    <w:rPr>
      <w:rFonts w:ascii="Courier New" w:hAnsi="Courier New" w:cs="Courier New"/>
      <w:lang w:val="ru-RU" w:eastAsia="ru-RU"/>
    </w:rPr>
  </w:style>
  <w:style w:type="character" w:customStyle="1" w:styleId="520">
    <w:name w:val="Знак Знак52"/>
    <w:uiPriority w:val="99"/>
    <w:semiHidden/>
    <w:locked/>
    <w:rsid w:val="00727A3C"/>
    <w:rPr>
      <w:rFonts w:ascii="Courier New" w:hAnsi="Courier New" w:cs="Courier New"/>
      <w:lang w:val="ru-RU" w:eastAsia="ru-RU"/>
    </w:rPr>
  </w:style>
  <w:style w:type="character" w:customStyle="1" w:styleId="420">
    <w:name w:val="Знак Знак42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192">
    <w:name w:val="Знак Знак192"/>
    <w:uiPriority w:val="99"/>
    <w:locked/>
    <w:rsid w:val="00727A3C"/>
    <w:rPr>
      <w:i/>
      <w:iCs/>
      <w:sz w:val="22"/>
      <w:szCs w:val="22"/>
      <w:lang w:val="ru-RU" w:eastAsia="ru-RU"/>
    </w:rPr>
  </w:style>
  <w:style w:type="character" w:customStyle="1" w:styleId="183">
    <w:name w:val="Знак Знак183"/>
    <w:uiPriority w:val="99"/>
    <w:semiHidden/>
    <w:locked/>
    <w:rsid w:val="00727A3C"/>
    <w:rPr>
      <w:b/>
      <w:bCs/>
      <w:sz w:val="24"/>
      <w:szCs w:val="24"/>
      <w:lang w:val="ru-RU" w:eastAsia="ru-RU"/>
    </w:rPr>
  </w:style>
  <w:style w:type="character" w:customStyle="1" w:styleId="172">
    <w:name w:val="Знак Знак172"/>
    <w:uiPriority w:val="99"/>
    <w:semiHidden/>
    <w:locked/>
    <w:rsid w:val="00727A3C"/>
    <w:rPr>
      <w:b/>
      <w:bCs/>
      <w:sz w:val="24"/>
      <w:szCs w:val="24"/>
      <w:lang w:val="ru-RU" w:eastAsia="ru-RU"/>
    </w:rPr>
  </w:style>
  <w:style w:type="character" w:customStyle="1" w:styleId="162">
    <w:name w:val="Знак Знак162"/>
    <w:uiPriority w:val="99"/>
    <w:locked/>
    <w:rsid w:val="00727A3C"/>
    <w:rPr>
      <w:rFonts w:ascii="Arial" w:hAnsi="Arial" w:cs="Arial"/>
      <w:b/>
      <w:bCs/>
      <w:i/>
      <w:iCs/>
      <w:sz w:val="18"/>
      <w:szCs w:val="18"/>
      <w:lang w:val="ru-RU" w:eastAsia="ru-RU"/>
    </w:rPr>
  </w:style>
  <w:style w:type="character" w:customStyle="1" w:styleId="152">
    <w:name w:val="Знак Знак152"/>
    <w:uiPriority w:val="99"/>
    <w:semiHidden/>
    <w:locked/>
    <w:rsid w:val="00727A3C"/>
    <w:rPr>
      <w:lang w:val="ru-RU" w:eastAsia="ru-RU"/>
    </w:rPr>
  </w:style>
  <w:style w:type="character" w:customStyle="1" w:styleId="142">
    <w:name w:val="Знак Знак142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132">
    <w:name w:val="Знак Знак132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123">
    <w:name w:val="Знак Знак123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1150">
    <w:name w:val="Знак Знак115"/>
    <w:uiPriority w:val="99"/>
    <w:semiHidden/>
    <w:locked/>
    <w:rsid w:val="00727A3C"/>
    <w:rPr>
      <w:sz w:val="28"/>
      <w:szCs w:val="28"/>
      <w:lang w:val="ru-RU" w:eastAsia="ru-RU"/>
    </w:rPr>
  </w:style>
  <w:style w:type="character" w:customStyle="1" w:styleId="103">
    <w:name w:val="Знак Знак103"/>
    <w:uiPriority w:val="99"/>
    <w:semiHidden/>
    <w:locked/>
    <w:rsid w:val="00727A3C"/>
    <w:rPr>
      <w:rFonts w:ascii="Tahoma" w:hAnsi="Tahoma" w:cs="Tahoma"/>
      <w:lang w:val="ru-RU" w:eastAsia="ru-RU"/>
    </w:rPr>
  </w:style>
  <w:style w:type="character" w:customStyle="1" w:styleId="93">
    <w:name w:val="Знак Знак93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82">
    <w:name w:val="Знак Знак82"/>
    <w:uiPriority w:val="99"/>
    <w:locked/>
    <w:rsid w:val="00727A3C"/>
    <w:rPr>
      <w:sz w:val="16"/>
      <w:szCs w:val="16"/>
      <w:lang w:val="ru-RU" w:eastAsia="ru-RU"/>
    </w:rPr>
  </w:style>
  <w:style w:type="character" w:customStyle="1" w:styleId="74">
    <w:name w:val="Знак Знак74"/>
    <w:uiPriority w:val="99"/>
    <w:locked/>
    <w:rsid w:val="00727A3C"/>
    <w:rPr>
      <w:rFonts w:ascii="Arial" w:hAnsi="Arial" w:cs="Arial"/>
      <w:sz w:val="24"/>
      <w:szCs w:val="24"/>
      <w:lang w:val="ru-RU" w:eastAsia="ru-RU"/>
    </w:rPr>
  </w:style>
  <w:style w:type="character" w:customStyle="1" w:styleId="64">
    <w:name w:val="Знак Знак64"/>
    <w:uiPriority w:val="99"/>
    <w:semiHidden/>
    <w:locked/>
    <w:rsid w:val="00727A3C"/>
    <w:rPr>
      <w:rFonts w:ascii="Courier New" w:hAnsi="Courier New" w:cs="Courier New"/>
      <w:color w:val="000000"/>
      <w:lang w:val="ru-RU" w:eastAsia="ru-RU"/>
    </w:rPr>
  </w:style>
  <w:style w:type="character" w:customStyle="1" w:styleId="54">
    <w:name w:val="Знак Знак54"/>
    <w:uiPriority w:val="99"/>
    <w:semiHidden/>
    <w:locked/>
    <w:rsid w:val="00727A3C"/>
    <w:rPr>
      <w:rFonts w:ascii="Courier New" w:hAnsi="Courier New" w:cs="Courier New"/>
      <w:lang w:val="ru-RU" w:eastAsia="ru-RU"/>
    </w:rPr>
  </w:style>
  <w:style w:type="character" w:customStyle="1" w:styleId="440">
    <w:name w:val="Знак Знак44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340">
    <w:name w:val="Знак Знак34"/>
    <w:uiPriority w:val="99"/>
    <w:semiHidden/>
    <w:locked/>
    <w:rsid w:val="00727A3C"/>
    <w:rPr>
      <w:lang w:val="ru-RU" w:eastAsia="ru-RU"/>
    </w:rPr>
  </w:style>
  <w:style w:type="character" w:customStyle="1" w:styleId="270">
    <w:name w:val="Знак Знак27"/>
    <w:uiPriority w:val="99"/>
    <w:semiHidden/>
    <w:locked/>
    <w:rsid w:val="00727A3C"/>
    <w:rPr>
      <w:lang w:val="en-GB" w:eastAsia="ru-RU"/>
    </w:rPr>
  </w:style>
  <w:style w:type="character" w:customStyle="1" w:styleId="1140">
    <w:name w:val="Знак Знак114"/>
    <w:uiPriority w:val="99"/>
    <w:rsid w:val="00727A3C"/>
    <w:rPr>
      <w:rFonts w:ascii="Segoe UI" w:hAnsi="Segoe UI" w:cs="Segoe UI"/>
      <w:sz w:val="18"/>
      <w:szCs w:val="18"/>
      <w:lang w:val="ru-RU" w:eastAsia="ru-RU"/>
    </w:rPr>
  </w:style>
  <w:style w:type="character" w:customStyle="1" w:styleId="260">
    <w:name w:val="Знак Знак26"/>
    <w:uiPriority w:val="99"/>
    <w:rsid w:val="00727A3C"/>
    <w:rPr>
      <w:lang w:val="ru-RU" w:eastAsia="ru-RU"/>
    </w:rPr>
  </w:style>
  <w:style w:type="paragraph" w:customStyle="1" w:styleId="normalcxsplast">
    <w:name w:val="normalcxsplast"/>
    <w:basedOn w:val="2a"/>
    <w:uiPriority w:val="99"/>
    <w:rsid w:val="00727A3C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normalcxspmiddle">
    <w:name w:val="normalcxspmiddle"/>
    <w:basedOn w:val="2a"/>
    <w:uiPriority w:val="99"/>
    <w:rsid w:val="00727A3C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-">
    <w:name w:val="Контракт-пункт"/>
    <w:basedOn w:val="2a"/>
    <w:uiPriority w:val="99"/>
    <w:rsid w:val="00727A3C"/>
    <w:pPr>
      <w:widowControl/>
      <w:spacing w:line="240" w:lineRule="auto"/>
      <w:ind w:left="0" w:firstLine="0"/>
    </w:pPr>
    <w:rPr>
      <w:color w:val="000000"/>
      <w:sz w:val="24"/>
      <w:szCs w:val="24"/>
    </w:rPr>
  </w:style>
  <w:style w:type="character" w:customStyle="1" w:styleId="1fa">
    <w:name w:val="Основной шрифт абзаца1"/>
    <w:uiPriority w:val="99"/>
    <w:rsid w:val="00727A3C"/>
    <w:rPr>
      <w:sz w:val="24"/>
      <w:szCs w:val="24"/>
    </w:rPr>
  </w:style>
  <w:style w:type="character" w:customStyle="1" w:styleId="2f4">
    <w:name w:val="Знак Знак2"/>
    <w:uiPriority w:val="99"/>
    <w:rsid w:val="00727A3C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727A3C"/>
    <w:rPr>
      <w:rFonts w:ascii="Arial" w:hAnsi="Arial" w:cs="Arial"/>
      <w:sz w:val="22"/>
      <w:szCs w:val="22"/>
      <w:lang w:val="ru-RU" w:eastAsia="ru-RU"/>
    </w:rPr>
  </w:style>
  <w:style w:type="character" w:styleId="affff5">
    <w:name w:val="Placeholder Text"/>
    <w:basedOn w:val="a3"/>
    <w:uiPriority w:val="99"/>
    <w:semiHidden/>
    <w:rsid w:val="00727A3C"/>
    <w:rPr>
      <w:color w:val="808080"/>
    </w:rPr>
  </w:style>
  <w:style w:type="character" w:customStyle="1" w:styleId="contract1">
    <w:name w:val="contract Знак1"/>
    <w:aliases w:val="H2 Знак1,h2 Знак1,2 Знак1,Numbered text 3 Знак1,H21 Знак1,Раздел Знак1,H22 Знак1,H23 Знак1,H24 Знак1,H211 Знак1,H25 Знак1,H212 Знак1,H221 Знак1,H231 Знак1,H241 Знак1,H2111 Знак1,H26 Знак1,H213 Знак1,H222 Знак1,H232 Знак1"/>
    <w:uiPriority w:val="99"/>
    <w:semiHidden/>
    <w:rsid w:val="00727A3C"/>
    <w:rPr>
      <w:rFonts w:ascii="Cambria" w:hAnsi="Cambria" w:cs="Cambria"/>
      <w:b/>
      <w:bCs/>
      <w:color w:val="auto"/>
      <w:sz w:val="26"/>
      <w:szCs w:val="26"/>
    </w:rPr>
  </w:style>
  <w:style w:type="paragraph" w:customStyle="1" w:styleId="1fb">
    <w:name w:val="Цитата1"/>
    <w:basedOn w:val="a2"/>
    <w:uiPriority w:val="99"/>
    <w:rsid w:val="00727A3C"/>
    <w:pPr>
      <w:widowControl w:val="0"/>
      <w:spacing w:after="0" w:line="240" w:lineRule="auto"/>
      <w:ind w:left="80" w:right="5600"/>
      <w:jc w:val="center"/>
    </w:pPr>
    <w:rPr>
      <w:rFonts w:ascii="CyrillicRevue" w:hAnsi="CyrillicRevue" w:cs="CyrillicRevue"/>
      <w:b/>
      <w:bCs/>
    </w:rPr>
  </w:style>
  <w:style w:type="character" w:customStyle="1" w:styleId="given-name">
    <w:name w:val="given-name"/>
    <w:uiPriority w:val="99"/>
    <w:rsid w:val="00727A3C"/>
  </w:style>
  <w:style w:type="character" w:customStyle="1" w:styleId="additional-name">
    <w:name w:val="additional-name"/>
    <w:uiPriority w:val="99"/>
    <w:rsid w:val="00727A3C"/>
  </w:style>
  <w:style w:type="character" w:customStyle="1" w:styleId="411">
    <w:name w:val="Заголовок 4 Знак1"/>
    <w:aliases w:val="Параграф Знак1"/>
    <w:uiPriority w:val="99"/>
    <w:semiHidden/>
    <w:rsid w:val="00727A3C"/>
    <w:rPr>
      <w:rFonts w:ascii="Cambria" w:hAnsi="Cambria" w:cs="Cambria"/>
      <w:b/>
      <w:bCs/>
      <w:i/>
      <w:iCs/>
      <w:color w:val="auto"/>
    </w:rPr>
  </w:style>
  <w:style w:type="character" w:customStyle="1" w:styleId="511">
    <w:name w:val="Заголовок 5 Знак1"/>
    <w:aliases w:val="_Подпункт Знак1"/>
    <w:uiPriority w:val="99"/>
    <w:semiHidden/>
    <w:rsid w:val="00727A3C"/>
    <w:rPr>
      <w:rFonts w:ascii="Cambria" w:hAnsi="Cambria" w:cs="Cambria"/>
      <w:color w:val="auto"/>
    </w:rPr>
  </w:style>
  <w:style w:type="character" w:customStyle="1" w:styleId="314">
    <w:name w:val="Основной текст с отступом 3 Знак1"/>
    <w:aliases w:val="Знак2 Знак1"/>
    <w:uiPriority w:val="99"/>
    <w:semiHidden/>
    <w:rsid w:val="00727A3C"/>
    <w:rPr>
      <w:sz w:val="16"/>
      <w:szCs w:val="16"/>
    </w:rPr>
  </w:style>
  <w:style w:type="paragraph" w:customStyle="1" w:styleId="2f5">
    <w:name w:val="Заголовок оглавления2"/>
    <w:basedOn w:val="1"/>
    <w:next w:val="a2"/>
    <w:uiPriority w:val="99"/>
    <w:rsid w:val="00727A3C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customStyle="1" w:styleId="2f6">
    <w:name w:val="Без интервала2"/>
    <w:uiPriority w:val="99"/>
    <w:rsid w:val="00727A3C"/>
    <w:pPr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47">
    <w:name w:val="Абзац списка4"/>
    <w:basedOn w:val="a2"/>
    <w:uiPriority w:val="99"/>
    <w:rsid w:val="00727A3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hAnsi="Arial" w:cs="Arial"/>
      <w:sz w:val="18"/>
      <w:szCs w:val="18"/>
    </w:rPr>
  </w:style>
  <w:style w:type="paragraph" w:customStyle="1" w:styleId="2f7">
    <w:name w:val="Цитата2"/>
    <w:basedOn w:val="a2"/>
    <w:uiPriority w:val="99"/>
    <w:rsid w:val="00727A3C"/>
    <w:pPr>
      <w:widowControl w:val="0"/>
      <w:spacing w:after="0" w:line="240" w:lineRule="auto"/>
      <w:ind w:left="80" w:right="5600"/>
      <w:jc w:val="center"/>
    </w:pPr>
    <w:rPr>
      <w:rFonts w:ascii="CyrillicRevue" w:hAnsi="CyrillicRevue" w:cs="CyrillicRevue"/>
      <w:b/>
      <w:bCs/>
    </w:rPr>
  </w:style>
  <w:style w:type="character" w:customStyle="1" w:styleId="affff2">
    <w:name w:val="Без интервала Знак"/>
    <w:link w:val="affff1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paragraph" w:customStyle="1" w:styleId="ConsPlusTitlePage">
    <w:name w:val="ConsPlusTitlePage"/>
    <w:uiPriority w:val="99"/>
    <w:rsid w:val="00727A3C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ffff6">
    <w:name w:val="annotation text"/>
    <w:basedOn w:val="a2"/>
    <w:link w:val="affff7"/>
    <w:uiPriority w:val="99"/>
    <w:semiHidden/>
    <w:rsid w:val="00727A3C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a3"/>
    <w:uiPriority w:val="99"/>
    <w:locked/>
    <w:rsid w:val="00727A3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ff7">
    <w:name w:val="Текст примечания Знак"/>
    <w:basedOn w:val="a3"/>
    <w:link w:val="affff6"/>
    <w:uiPriority w:val="99"/>
    <w:locked/>
    <w:rsid w:val="00727A3C"/>
    <w:rPr>
      <w:lang w:val="ru-RU" w:eastAsia="ru-RU"/>
    </w:rPr>
  </w:style>
  <w:style w:type="paragraph" w:styleId="affff8">
    <w:name w:val="annotation subject"/>
    <w:basedOn w:val="affff6"/>
    <w:next w:val="affff6"/>
    <w:link w:val="affff9"/>
    <w:uiPriority w:val="99"/>
    <w:semiHidden/>
    <w:rsid w:val="00727A3C"/>
    <w:rPr>
      <w:b/>
      <w:bCs/>
    </w:rPr>
  </w:style>
  <w:style w:type="character" w:customStyle="1" w:styleId="CommentSubjectChar">
    <w:name w:val="Comment Subject Char"/>
    <w:basedOn w:val="affff7"/>
    <w:uiPriority w:val="99"/>
    <w:locked/>
    <w:rsid w:val="00727A3C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ffff9">
    <w:name w:val="Тема примечания Знак"/>
    <w:basedOn w:val="affff7"/>
    <w:link w:val="affff8"/>
    <w:uiPriority w:val="99"/>
    <w:locked/>
    <w:rsid w:val="00727A3C"/>
    <w:rPr>
      <w:b/>
      <w:bCs/>
      <w:lang w:val="ru-RU" w:eastAsia="ru-RU"/>
    </w:rPr>
  </w:style>
  <w:style w:type="character" w:styleId="affffa">
    <w:name w:val="annotation reference"/>
    <w:basedOn w:val="a3"/>
    <w:uiPriority w:val="99"/>
    <w:semiHidden/>
    <w:rsid w:val="00727A3C"/>
    <w:rPr>
      <w:sz w:val="16"/>
      <w:szCs w:val="16"/>
    </w:rPr>
  </w:style>
  <w:style w:type="character" w:customStyle="1" w:styleId="affffb">
    <w:name w:val="Гипертекстовая ссылка"/>
    <w:uiPriority w:val="99"/>
    <w:rsid w:val="00727A3C"/>
    <w:rPr>
      <w:color w:val="008000"/>
    </w:rPr>
  </w:style>
  <w:style w:type="character" w:customStyle="1" w:styleId="okpdspan">
    <w:name w:val="okpd_span"/>
    <w:basedOn w:val="a3"/>
    <w:uiPriority w:val="99"/>
    <w:rsid w:val="00727A3C"/>
  </w:style>
  <w:style w:type="character" w:customStyle="1" w:styleId="apple-converted-space">
    <w:name w:val="apple-converted-space"/>
    <w:basedOn w:val="a3"/>
    <w:uiPriority w:val="99"/>
    <w:rsid w:val="00727A3C"/>
  </w:style>
  <w:style w:type="character" w:customStyle="1" w:styleId="hilite">
    <w:name w:val="hilite"/>
    <w:basedOn w:val="a3"/>
    <w:uiPriority w:val="99"/>
    <w:rsid w:val="00727A3C"/>
  </w:style>
  <w:style w:type="character" w:customStyle="1" w:styleId="DocumentMapChar1">
    <w:name w:val="Document Map Char1"/>
    <w:uiPriority w:val="99"/>
    <w:semiHidden/>
    <w:locked/>
    <w:rsid w:val="00727A3C"/>
    <w:rPr>
      <w:rFonts w:ascii="Times New Roman" w:hAnsi="Times New Roman" w:cs="Times New Roman"/>
      <w:sz w:val="2"/>
      <w:szCs w:val="2"/>
    </w:rPr>
  </w:style>
  <w:style w:type="character" w:customStyle="1" w:styleId="1fc">
    <w:name w:val="Схема документа Знак1"/>
    <w:uiPriority w:val="99"/>
    <w:semiHidden/>
    <w:rsid w:val="00727A3C"/>
    <w:rPr>
      <w:rFonts w:ascii="Segoe UI" w:hAnsi="Segoe UI" w:cs="Segoe UI"/>
      <w:sz w:val="16"/>
      <w:szCs w:val="16"/>
      <w:lang w:eastAsia="ru-RU"/>
    </w:rPr>
  </w:style>
  <w:style w:type="character" w:customStyle="1" w:styleId="Bodytext">
    <w:name w:val="Body text_"/>
    <w:link w:val="2f8"/>
    <w:uiPriority w:val="99"/>
    <w:locked/>
    <w:rsid w:val="00727A3C"/>
    <w:rPr>
      <w:b/>
      <w:bCs/>
      <w:spacing w:val="10"/>
      <w:shd w:val="clear" w:color="auto" w:fill="FFFFFF"/>
    </w:rPr>
  </w:style>
  <w:style w:type="character" w:customStyle="1" w:styleId="Bodytext11pt">
    <w:name w:val="Body text + 11 pt"/>
    <w:aliases w:val="Not Bold,Spacing 0 pt"/>
    <w:uiPriority w:val="99"/>
    <w:rsid w:val="00727A3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11pt1">
    <w:name w:val="Body text + 11 pt1"/>
    <w:aliases w:val="Not Bold1,Italic,Spacing 0 pt1"/>
    <w:uiPriority w:val="99"/>
    <w:rsid w:val="00727A3C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2f8">
    <w:name w:val="Основной текст2"/>
    <w:basedOn w:val="a2"/>
    <w:link w:val="Bodytext"/>
    <w:uiPriority w:val="99"/>
    <w:rsid w:val="00727A3C"/>
    <w:pPr>
      <w:widowControl w:val="0"/>
      <w:shd w:val="clear" w:color="auto" w:fill="FFFFFF"/>
      <w:spacing w:after="300" w:line="324" w:lineRule="exact"/>
      <w:jc w:val="center"/>
    </w:pPr>
    <w:rPr>
      <w:rFonts w:eastAsia="Calibri"/>
      <w:b/>
      <w:bCs/>
      <w:spacing w:val="10"/>
      <w:sz w:val="20"/>
      <w:szCs w:val="20"/>
      <w:shd w:val="clear" w:color="auto" w:fill="FFFFFF"/>
    </w:rPr>
  </w:style>
  <w:style w:type="character" w:customStyle="1" w:styleId="WW8Num1z1">
    <w:name w:val="WW8Num1z1"/>
    <w:uiPriority w:val="99"/>
    <w:rsid w:val="00727A3C"/>
    <w:rPr>
      <w:b/>
      <w:bCs/>
    </w:rPr>
  </w:style>
  <w:style w:type="character" w:customStyle="1" w:styleId="WW8Num1z2">
    <w:name w:val="WW8Num1z2"/>
    <w:uiPriority w:val="99"/>
    <w:rsid w:val="00727A3C"/>
    <w:rPr>
      <w:sz w:val="24"/>
      <w:szCs w:val="24"/>
    </w:rPr>
  </w:style>
  <w:style w:type="character" w:customStyle="1" w:styleId="WW8Num1z3">
    <w:name w:val="WW8Num1z3"/>
    <w:uiPriority w:val="99"/>
    <w:rsid w:val="00727A3C"/>
    <w:rPr>
      <w:sz w:val="28"/>
      <w:szCs w:val="28"/>
    </w:rPr>
  </w:style>
  <w:style w:type="character" w:customStyle="1" w:styleId="WW8Num2z0">
    <w:name w:val="WW8Num2z0"/>
    <w:uiPriority w:val="99"/>
    <w:rsid w:val="00727A3C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uiPriority w:val="99"/>
    <w:rsid w:val="00727A3C"/>
    <w:rPr>
      <w:sz w:val="24"/>
      <w:szCs w:val="24"/>
    </w:rPr>
  </w:style>
  <w:style w:type="character" w:customStyle="1" w:styleId="WW8Num6z0">
    <w:name w:val="WW8Num6z0"/>
    <w:uiPriority w:val="99"/>
    <w:rsid w:val="00727A3C"/>
    <w:rPr>
      <w:sz w:val="28"/>
      <w:szCs w:val="28"/>
    </w:rPr>
  </w:style>
  <w:style w:type="character" w:customStyle="1" w:styleId="WW8Num8z0">
    <w:name w:val="WW8Num8z0"/>
    <w:uiPriority w:val="99"/>
    <w:rsid w:val="00727A3C"/>
    <w:rPr>
      <w:rFonts w:ascii="Symbol" w:hAnsi="Symbol" w:cs="Symbol"/>
    </w:rPr>
  </w:style>
  <w:style w:type="character" w:customStyle="1" w:styleId="WW8Num8z1">
    <w:name w:val="WW8Num8z1"/>
    <w:uiPriority w:val="99"/>
    <w:rsid w:val="00727A3C"/>
    <w:rPr>
      <w:rFonts w:ascii="Courier New" w:hAnsi="Courier New" w:cs="Courier New"/>
    </w:rPr>
  </w:style>
  <w:style w:type="character" w:customStyle="1" w:styleId="WW8Num8z2">
    <w:name w:val="WW8Num8z2"/>
    <w:uiPriority w:val="99"/>
    <w:rsid w:val="00727A3C"/>
    <w:rPr>
      <w:rFonts w:ascii="Wingdings" w:hAnsi="Wingdings" w:cs="Wingdings"/>
    </w:rPr>
  </w:style>
  <w:style w:type="character" w:customStyle="1" w:styleId="WW8Num9z1">
    <w:name w:val="WW8Num9z1"/>
    <w:uiPriority w:val="99"/>
    <w:rsid w:val="00727A3C"/>
    <w:rPr>
      <w:color w:val="auto"/>
    </w:rPr>
  </w:style>
  <w:style w:type="character" w:customStyle="1" w:styleId="1fd">
    <w:name w:val="Знак примечания1"/>
    <w:uiPriority w:val="99"/>
    <w:rsid w:val="00727A3C"/>
    <w:rPr>
      <w:sz w:val="16"/>
      <w:szCs w:val="16"/>
    </w:rPr>
  </w:style>
  <w:style w:type="character" w:customStyle="1" w:styleId="affffc">
    <w:name w:val="Цветовое выделение"/>
    <w:uiPriority w:val="99"/>
    <w:rsid w:val="00727A3C"/>
    <w:rPr>
      <w:b/>
      <w:bCs/>
      <w:color w:val="auto"/>
    </w:rPr>
  </w:style>
  <w:style w:type="paragraph" w:customStyle="1" w:styleId="1fe">
    <w:name w:val="Заголовок1"/>
    <w:basedOn w:val="a2"/>
    <w:next w:val="af0"/>
    <w:uiPriority w:val="99"/>
    <w:rsid w:val="00727A3C"/>
    <w:pPr>
      <w:keepNext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zh-CN"/>
    </w:rPr>
  </w:style>
  <w:style w:type="paragraph" w:customStyle="1" w:styleId="1ff">
    <w:name w:val="Указатель1"/>
    <w:basedOn w:val="a2"/>
    <w:uiPriority w:val="99"/>
    <w:rsid w:val="00727A3C"/>
    <w:pPr>
      <w:suppressLineNumbers/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paragraph" w:customStyle="1" w:styleId="315">
    <w:name w:val="Основной текст с отступом 31"/>
    <w:basedOn w:val="a2"/>
    <w:uiPriority w:val="99"/>
    <w:rsid w:val="00727A3C"/>
    <w:pPr>
      <w:suppressAutoHyphens/>
      <w:spacing w:after="0" w:line="218" w:lineRule="auto"/>
      <w:ind w:left="280" w:firstLine="571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1ff0">
    <w:name w:val="Схема документа1"/>
    <w:basedOn w:val="a2"/>
    <w:uiPriority w:val="99"/>
    <w:rsid w:val="00727A3C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zh-CN"/>
    </w:rPr>
  </w:style>
  <w:style w:type="paragraph" w:customStyle="1" w:styleId="316">
    <w:name w:val="Основной текст 31"/>
    <w:basedOn w:val="a2"/>
    <w:uiPriority w:val="99"/>
    <w:rsid w:val="00727A3C"/>
    <w:pPr>
      <w:suppressAutoHyphens/>
      <w:spacing w:after="0" w:line="360" w:lineRule="auto"/>
      <w:jc w:val="both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1ff1">
    <w:name w:val="Название объекта1"/>
    <w:basedOn w:val="a2"/>
    <w:next w:val="a2"/>
    <w:uiPriority w:val="99"/>
    <w:rsid w:val="00727A3C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36"/>
      <w:szCs w:val="36"/>
      <w:lang w:eastAsia="zh-CN"/>
    </w:rPr>
  </w:style>
  <w:style w:type="paragraph" w:customStyle="1" w:styleId="1ff2">
    <w:name w:val="Текст примечания1"/>
    <w:basedOn w:val="a2"/>
    <w:uiPriority w:val="99"/>
    <w:rsid w:val="00727A3C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paragraph" w:customStyle="1" w:styleId="affffd">
    <w:name w:val="Нормальный (таблица)"/>
    <w:basedOn w:val="a2"/>
    <w:next w:val="a2"/>
    <w:uiPriority w:val="99"/>
    <w:rsid w:val="00727A3C"/>
    <w:pPr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affffe">
    <w:name w:val="Таблицы (моноширинный)"/>
    <w:basedOn w:val="a2"/>
    <w:next w:val="a2"/>
    <w:uiPriority w:val="99"/>
    <w:rsid w:val="00727A3C"/>
    <w:pPr>
      <w:suppressAutoHyphens/>
      <w:autoSpaceDE w:val="0"/>
      <w:spacing w:after="0" w:line="240" w:lineRule="auto"/>
    </w:pPr>
    <w:rPr>
      <w:rFonts w:ascii="Courier New" w:hAnsi="Courier New" w:cs="Courier New"/>
      <w:sz w:val="24"/>
      <w:szCs w:val="24"/>
      <w:lang w:eastAsia="zh-CN"/>
    </w:rPr>
  </w:style>
  <w:style w:type="paragraph" w:customStyle="1" w:styleId="afffff">
    <w:name w:val="Содержимое таблицы"/>
    <w:basedOn w:val="a2"/>
    <w:uiPriority w:val="99"/>
    <w:rsid w:val="00727A3C"/>
    <w:pPr>
      <w:suppressLineNumbers/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paragraph" w:customStyle="1" w:styleId="afffff0">
    <w:name w:val="Заголовок таблицы"/>
    <w:basedOn w:val="afffff"/>
    <w:uiPriority w:val="99"/>
    <w:rsid w:val="00727A3C"/>
    <w:pPr>
      <w:jc w:val="center"/>
    </w:pPr>
    <w:rPr>
      <w:b/>
      <w:bCs/>
    </w:rPr>
  </w:style>
  <w:style w:type="paragraph" w:customStyle="1" w:styleId="afffff1">
    <w:name w:val="Содержимое врезки"/>
    <w:basedOn w:val="af0"/>
    <w:uiPriority w:val="99"/>
    <w:rsid w:val="00727A3C"/>
    <w:pPr>
      <w:suppressAutoHyphens/>
      <w:spacing w:line="319" w:lineRule="auto"/>
      <w:jc w:val="center"/>
    </w:pPr>
    <w:rPr>
      <w:sz w:val="28"/>
      <w:szCs w:val="28"/>
      <w:lang w:eastAsia="zh-CN"/>
    </w:rPr>
  </w:style>
  <w:style w:type="paragraph" w:customStyle="1" w:styleId="2f9">
    <w:name w:val="Знак Знак Знак Знак2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ffff2">
    <w:name w:val="E-mail Signature"/>
    <w:basedOn w:val="a2"/>
    <w:link w:val="afffff3"/>
    <w:uiPriority w:val="99"/>
    <w:rsid w:val="00727A3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ffff3">
    <w:name w:val="Электронная подпись Знак"/>
    <w:basedOn w:val="a3"/>
    <w:link w:val="afffff2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character" w:styleId="afffff4">
    <w:name w:val="line number"/>
    <w:basedOn w:val="a3"/>
    <w:uiPriority w:val="99"/>
    <w:rsid w:val="00727A3C"/>
  </w:style>
  <w:style w:type="table" w:customStyle="1" w:styleId="2fa">
    <w:name w:val="Сетка таблицы2"/>
    <w:uiPriority w:val="99"/>
    <w:rsid w:val="00727A3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ai">
    <w:name w:val="Outline List 1"/>
    <w:basedOn w:val="a5"/>
    <w:uiPriority w:val="99"/>
    <w:semiHidden/>
    <w:unhideWhenUsed/>
    <w:locked/>
    <w:rsid w:val="00D2476C"/>
    <w:pPr>
      <w:numPr>
        <w:numId w:val="24"/>
      </w:numPr>
    </w:pPr>
  </w:style>
  <w:style w:type="numbering" w:customStyle="1" w:styleId="1ai1">
    <w:name w:val="1 / a / i1"/>
    <w:rsid w:val="00D2476C"/>
    <w:pPr>
      <w:numPr>
        <w:numId w:val="26"/>
      </w:numPr>
    </w:pPr>
  </w:style>
  <w:style w:type="character" w:customStyle="1" w:styleId="affff4">
    <w:name w:val="Абзац списка Знак"/>
    <w:link w:val="affff3"/>
    <w:uiPriority w:val="34"/>
    <w:locked/>
    <w:rsid w:val="0014703C"/>
    <w:rPr>
      <w:rFonts w:ascii="Times New Roman" w:eastAsia="Times New Roman" w:hAnsi="Times New Roman"/>
      <w:sz w:val="24"/>
      <w:szCs w:val="24"/>
    </w:rPr>
  </w:style>
  <w:style w:type="character" w:customStyle="1" w:styleId="2fb">
    <w:name w:val="Основной текст (2)_"/>
    <w:link w:val="214"/>
    <w:uiPriority w:val="99"/>
    <w:rsid w:val="00B4542A"/>
    <w:rPr>
      <w:sz w:val="26"/>
      <w:szCs w:val="26"/>
      <w:shd w:val="clear" w:color="auto" w:fill="FFFFFF"/>
    </w:rPr>
  </w:style>
  <w:style w:type="paragraph" w:customStyle="1" w:styleId="214">
    <w:name w:val="Основной текст (2)1"/>
    <w:basedOn w:val="a2"/>
    <w:link w:val="2fb"/>
    <w:uiPriority w:val="99"/>
    <w:rsid w:val="00B4542A"/>
    <w:pPr>
      <w:widowControl w:val="0"/>
      <w:shd w:val="clear" w:color="auto" w:fill="FFFFFF"/>
      <w:spacing w:after="0" w:line="298" w:lineRule="exact"/>
      <w:jc w:val="right"/>
    </w:pPr>
    <w:rPr>
      <w:rFonts w:eastAsia="Calibri" w:cs="Times New Roman"/>
      <w:sz w:val="26"/>
      <w:szCs w:val="26"/>
    </w:rPr>
  </w:style>
  <w:style w:type="table" w:customStyle="1" w:styleId="117">
    <w:name w:val="Сетка таблицы11"/>
    <w:basedOn w:val="a4"/>
    <w:next w:val="ac"/>
    <w:uiPriority w:val="39"/>
    <w:rsid w:val="00F67B8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5">
    <w:name w:val="Revision"/>
    <w:hidden/>
    <w:uiPriority w:val="99"/>
    <w:semiHidden/>
    <w:rsid w:val="00F039C0"/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1522B"/>
    <w:pPr>
      <w:spacing w:after="200" w:line="276" w:lineRule="auto"/>
    </w:pPr>
    <w:rPr>
      <w:rFonts w:eastAsia="Times New Roman" w:cs="Calibri"/>
    </w:rPr>
  </w:style>
  <w:style w:type="paragraph" w:styleId="1">
    <w:name w:val="heading 1"/>
    <w:aliases w:val="Заголовок 1 Знак2,Заголовок 1 Знак1 Знак,Заголовок 1 Знак Знак Знак,Заголовок 1 Знак Знак1 Знак,Заголовок 1 Знак Знак2"/>
    <w:basedOn w:val="a2"/>
    <w:next w:val="a2"/>
    <w:link w:val="10"/>
    <w:uiPriority w:val="99"/>
    <w:qFormat/>
    <w:locked/>
    <w:rsid w:val="00727A3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contract,H2,h2,2,Numbered text 3,H21,Раздел,H22,H23,H24,H211,H25,H212,H221,H231,H241,H2111,H26,H213,H222,H232,H242,H2112,H27,H214,H28,H29,H210,H215,H216,H217,H218,H219,H220,H2110,H223,H2113,H224,H225,H226,H227,H228,EIA H2"/>
    <w:basedOn w:val="a2"/>
    <w:next w:val="a2"/>
    <w:link w:val="21"/>
    <w:uiPriority w:val="99"/>
    <w:qFormat/>
    <w:locked/>
    <w:rsid w:val="00727A3C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1">
    <w:name w:val="heading 3"/>
    <w:aliases w:val="h3,Head 3,l3+toc 3,CT,Sub-section Title,l3"/>
    <w:basedOn w:val="a2"/>
    <w:next w:val="a2"/>
    <w:link w:val="310"/>
    <w:uiPriority w:val="99"/>
    <w:qFormat/>
    <w:locked/>
    <w:rsid w:val="00727A3C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1">
    <w:name w:val="heading 4"/>
    <w:aliases w:val="Параграф"/>
    <w:basedOn w:val="a2"/>
    <w:next w:val="a2"/>
    <w:link w:val="42"/>
    <w:uiPriority w:val="99"/>
    <w:qFormat/>
    <w:locked/>
    <w:rsid w:val="00727A3C"/>
    <w:pPr>
      <w:keepNext/>
      <w:spacing w:after="0" w:line="240" w:lineRule="auto"/>
      <w:jc w:val="center"/>
      <w:outlineLvl w:val="3"/>
    </w:pPr>
    <w:rPr>
      <w:b/>
      <w:bCs/>
      <w:sz w:val="28"/>
      <w:szCs w:val="28"/>
    </w:rPr>
  </w:style>
  <w:style w:type="paragraph" w:styleId="51">
    <w:name w:val="heading 5"/>
    <w:aliases w:val="_Подпункт"/>
    <w:basedOn w:val="a2"/>
    <w:next w:val="a2"/>
    <w:link w:val="52"/>
    <w:uiPriority w:val="99"/>
    <w:qFormat/>
    <w:locked/>
    <w:rsid w:val="00727A3C"/>
    <w:pPr>
      <w:keepNext/>
      <w:spacing w:after="0" w:line="240" w:lineRule="auto"/>
      <w:jc w:val="center"/>
      <w:outlineLvl w:val="4"/>
    </w:pPr>
    <w:rPr>
      <w:rFonts w:ascii="Times New Roman" w:hAnsi="Times New Roman" w:cs="Times New Roman"/>
      <w:b/>
      <w:bCs/>
      <w:sz w:val="24"/>
      <w:szCs w:val="24"/>
    </w:rPr>
  </w:style>
  <w:style w:type="paragraph" w:styleId="6">
    <w:name w:val="heading 6"/>
    <w:basedOn w:val="a2"/>
    <w:next w:val="a2"/>
    <w:link w:val="60"/>
    <w:uiPriority w:val="99"/>
    <w:qFormat/>
    <w:locked/>
    <w:rsid w:val="00727A3C"/>
    <w:pPr>
      <w:numPr>
        <w:ilvl w:val="5"/>
        <w:numId w:val="23"/>
      </w:numPr>
      <w:spacing w:before="240" w:after="60" w:line="240" w:lineRule="auto"/>
      <w:jc w:val="both"/>
      <w:outlineLvl w:val="5"/>
    </w:pPr>
    <w:rPr>
      <w:rFonts w:ascii="Times New Roman" w:hAnsi="Times New Roman" w:cs="Times New Roman"/>
      <w:i/>
      <w:iCs/>
    </w:rPr>
  </w:style>
  <w:style w:type="paragraph" w:styleId="7">
    <w:name w:val="heading 7"/>
    <w:basedOn w:val="a2"/>
    <w:next w:val="a2"/>
    <w:link w:val="70"/>
    <w:uiPriority w:val="99"/>
    <w:qFormat/>
    <w:locked/>
    <w:rsid w:val="00727A3C"/>
    <w:pPr>
      <w:keepNext/>
      <w:keepLines/>
      <w:widowControl w:val="0"/>
      <w:suppressLineNumbers/>
      <w:suppressAutoHyphens/>
      <w:spacing w:after="0" w:line="240" w:lineRule="auto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727A3C"/>
    <w:pPr>
      <w:keepNext/>
      <w:spacing w:after="0" w:line="240" w:lineRule="auto"/>
      <w:ind w:left="-108" w:right="-108"/>
      <w:jc w:val="center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9"/>
    <w:qFormat/>
    <w:locked/>
    <w:rsid w:val="00727A3C"/>
    <w:pPr>
      <w:numPr>
        <w:ilvl w:val="8"/>
        <w:numId w:val="23"/>
      </w:numPr>
      <w:spacing w:before="240" w:after="60" w:line="240" w:lineRule="auto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Heading1Char">
    <w:name w:val="Heading 1 Char"/>
    <w:aliases w:val="Заголовок 1 Знак2 Char,Заголовок 1 Знак1 Знак Char,Заголовок 1 Знак Знак Знак Char,Заголовок 1 Знак Знак1 Знак Char,Заголовок 1 Знак Знак2 Char"/>
    <w:basedOn w:val="a3"/>
    <w:uiPriority w:val="99"/>
    <w:locked/>
    <w:rsid w:val="00727A3C"/>
    <w:rPr>
      <w:b/>
      <w:bCs/>
      <w:sz w:val="24"/>
      <w:szCs w:val="24"/>
      <w:lang w:val="ru-RU" w:eastAsia="ru-RU"/>
    </w:rPr>
  </w:style>
  <w:style w:type="character" w:customStyle="1" w:styleId="Heading2Char">
    <w:name w:val="Heading 2 Char"/>
    <w:aliases w:val="contract Char,H2 Char,h2 Char,2 Char,Numbered text 3 Char,H21 Char,Раздел Char,H22 Char,H23 Char,H24 Char,H211 Char,H25 Char,H212 Char,H221 Char,H231 Char,H241 Char,H2111 Char,H26 Char,H213 Char,H222 Char,H232 Char,H242 Char,H2112 Char"/>
    <w:basedOn w:val="a3"/>
    <w:uiPriority w:val="99"/>
    <w:semiHidden/>
    <w:locked/>
    <w:rsid w:val="009A2AE4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ead 3 Char,l3+toc 3 Char,CT Char,Sub-section Title Char,l3 Char"/>
    <w:basedOn w:val="a3"/>
    <w:uiPriority w:val="99"/>
    <w:semiHidden/>
    <w:locked/>
    <w:rsid w:val="00727A3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aliases w:val="Параграф Char"/>
    <w:basedOn w:val="a3"/>
    <w:uiPriority w:val="99"/>
    <w:semiHidden/>
    <w:locked/>
    <w:rsid w:val="00727A3C"/>
    <w:rPr>
      <w:rFonts w:ascii="Calibri" w:hAnsi="Calibri" w:cs="Calibri"/>
      <w:b/>
      <w:bCs/>
      <w:sz w:val="28"/>
      <w:szCs w:val="28"/>
      <w:lang w:val="ru-RU" w:eastAsia="ru-RU"/>
    </w:rPr>
  </w:style>
  <w:style w:type="character" w:customStyle="1" w:styleId="Heading5Char">
    <w:name w:val="Heading 5 Char"/>
    <w:aliases w:val="_Подпункт Char"/>
    <w:basedOn w:val="a3"/>
    <w:uiPriority w:val="99"/>
    <w:semiHidden/>
    <w:locked/>
    <w:rsid w:val="00727A3C"/>
    <w:rPr>
      <w:b/>
      <w:bCs/>
      <w:sz w:val="24"/>
      <w:szCs w:val="24"/>
      <w:lang w:val="ru-RU" w:eastAsia="ru-RU"/>
    </w:rPr>
  </w:style>
  <w:style w:type="character" w:customStyle="1" w:styleId="Heading6Char">
    <w:name w:val="Heading 6 Char"/>
    <w:basedOn w:val="a3"/>
    <w:uiPriority w:val="99"/>
    <w:locked/>
    <w:rsid w:val="00727A3C"/>
    <w:rPr>
      <w:i/>
      <w:iCs/>
      <w:sz w:val="22"/>
      <w:szCs w:val="22"/>
      <w:lang w:val="ru-RU" w:eastAsia="ru-RU"/>
    </w:rPr>
  </w:style>
  <w:style w:type="character" w:customStyle="1" w:styleId="Heading7Char">
    <w:name w:val="Heading 7 Char"/>
    <w:basedOn w:val="a3"/>
    <w:uiPriority w:val="99"/>
    <w:semiHidden/>
    <w:locked/>
    <w:rsid w:val="00727A3C"/>
    <w:rPr>
      <w:rFonts w:ascii="Calibri" w:hAnsi="Calibri" w:cs="Calibri"/>
      <w:sz w:val="24"/>
      <w:szCs w:val="24"/>
      <w:lang w:val="ru-RU" w:eastAsia="ru-RU"/>
    </w:rPr>
  </w:style>
  <w:style w:type="character" w:customStyle="1" w:styleId="Heading8Char">
    <w:name w:val="Heading 8 Char"/>
    <w:basedOn w:val="a3"/>
    <w:uiPriority w:val="99"/>
    <w:semiHidden/>
    <w:locked/>
    <w:rsid w:val="00727A3C"/>
    <w:rPr>
      <w:rFonts w:ascii="Calibri" w:hAnsi="Calibri" w:cs="Calibri"/>
      <w:i/>
      <w:iCs/>
      <w:sz w:val="24"/>
      <w:szCs w:val="24"/>
      <w:lang w:val="ru-RU" w:eastAsia="ru-RU"/>
    </w:rPr>
  </w:style>
  <w:style w:type="character" w:customStyle="1" w:styleId="Heading9Char">
    <w:name w:val="Heading 9 Char"/>
    <w:basedOn w:val="a3"/>
    <w:uiPriority w:val="99"/>
    <w:locked/>
    <w:rsid w:val="00727A3C"/>
    <w:rPr>
      <w:rFonts w:ascii="Arial" w:hAnsi="Arial" w:cs="Arial"/>
      <w:b/>
      <w:bCs/>
      <w:i/>
      <w:iCs/>
      <w:sz w:val="18"/>
      <w:szCs w:val="18"/>
      <w:lang w:val="ru-RU" w:eastAsia="ru-RU"/>
    </w:rPr>
  </w:style>
  <w:style w:type="character" w:styleId="a6">
    <w:name w:val="page number"/>
    <w:basedOn w:val="a3"/>
    <w:uiPriority w:val="99"/>
    <w:rsid w:val="00BF3F5B"/>
  </w:style>
  <w:style w:type="paragraph" w:styleId="a7">
    <w:name w:val="footnote text"/>
    <w:basedOn w:val="a2"/>
    <w:link w:val="11"/>
    <w:semiHidden/>
    <w:rsid w:val="00BF3F5B"/>
    <w:pPr>
      <w:spacing w:after="6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11">
    <w:name w:val="Текст сноски Знак1"/>
    <w:basedOn w:val="a3"/>
    <w:link w:val="a7"/>
    <w:uiPriority w:val="99"/>
    <w:semiHidden/>
    <w:locked/>
    <w:rsid w:val="00BF3F5B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aliases w:val="Не удалять!"/>
    <w:basedOn w:val="a2"/>
    <w:link w:val="a9"/>
    <w:uiPriority w:val="99"/>
    <w:rsid w:val="00BF3F5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aliases w:val="Не удалять! Знак"/>
    <w:basedOn w:val="a3"/>
    <w:link w:val="a8"/>
    <w:uiPriority w:val="99"/>
    <w:locked/>
    <w:rsid w:val="00BF3F5B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2"/>
    <w:link w:val="ab"/>
    <w:uiPriority w:val="99"/>
    <w:rsid w:val="00BF3F5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3"/>
    <w:link w:val="aa"/>
    <w:uiPriority w:val="99"/>
    <w:locked/>
    <w:rsid w:val="00BF3F5B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4"/>
    <w:uiPriority w:val="99"/>
    <w:rsid w:val="00BF3F5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otnote reference"/>
    <w:basedOn w:val="a3"/>
    <w:rsid w:val="00BF3F5B"/>
    <w:rPr>
      <w:vertAlign w:val="superscript"/>
    </w:rPr>
  </w:style>
  <w:style w:type="paragraph" w:styleId="32">
    <w:name w:val="Body Text 3"/>
    <w:basedOn w:val="a2"/>
    <w:link w:val="33"/>
    <w:uiPriority w:val="99"/>
    <w:rsid w:val="00400D9B"/>
    <w:pPr>
      <w:keepNext/>
      <w:keepLines/>
      <w:spacing w:after="120" w:line="240" w:lineRule="auto"/>
    </w:pPr>
    <w:rPr>
      <w:rFonts w:eastAsia="Calibri"/>
      <w:sz w:val="16"/>
      <w:szCs w:val="16"/>
    </w:rPr>
  </w:style>
  <w:style w:type="character" w:customStyle="1" w:styleId="BodyText3Char">
    <w:name w:val="Body Text 3 Char"/>
    <w:basedOn w:val="a3"/>
    <w:uiPriority w:val="99"/>
    <w:semiHidden/>
    <w:locked/>
    <w:rsid w:val="002F75EB"/>
    <w:rPr>
      <w:rFonts w:eastAsia="Times New Roman"/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400D9B"/>
    <w:rPr>
      <w:sz w:val="16"/>
      <w:szCs w:val="16"/>
      <w:lang w:val="ru-RU" w:eastAsia="ru-RU"/>
    </w:rPr>
  </w:style>
  <w:style w:type="paragraph" w:customStyle="1" w:styleId="12">
    <w:name w:val="Знак Знак Знак Знак1"/>
    <w:basedOn w:val="a2"/>
    <w:rsid w:val="00AA58DF"/>
    <w:pPr>
      <w:widowControl w:val="0"/>
      <w:adjustRightInd w:val="0"/>
      <w:spacing w:after="160" w:line="240" w:lineRule="exact"/>
      <w:jc w:val="right"/>
    </w:pPr>
    <w:rPr>
      <w:rFonts w:ascii="Arial" w:eastAsia="Calibri" w:hAnsi="Arial" w:cs="Arial"/>
      <w:sz w:val="20"/>
      <w:szCs w:val="20"/>
      <w:lang w:val="en-GB" w:eastAsia="en-US"/>
    </w:rPr>
  </w:style>
  <w:style w:type="character" w:customStyle="1" w:styleId="ae">
    <w:name w:val="Текст сноски Знак"/>
    <w:basedOn w:val="a3"/>
    <w:semiHidden/>
    <w:locked/>
    <w:rsid w:val="00AA58DF"/>
    <w:rPr>
      <w:rFonts w:eastAsia="Times New Roman"/>
      <w:sz w:val="20"/>
      <w:szCs w:val="20"/>
    </w:rPr>
  </w:style>
  <w:style w:type="paragraph" w:customStyle="1" w:styleId="13">
    <w:name w:val="Абзац списка1"/>
    <w:basedOn w:val="a2"/>
    <w:link w:val="ListParagraphChar"/>
    <w:uiPriority w:val="99"/>
    <w:rsid w:val="00AA58DF"/>
    <w:pPr>
      <w:ind w:left="720"/>
    </w:pPr>
    <w:rPr>
      <w:rFonts w:eastAsia="Calibri"/>
    </w:rPr>
  </w:style>
  <w:style w:type="character" w:customStyle="1" w:styleId="ListParagraphChar">
    <w:name w:val="List Paragraph Char"/>
    <w:link w:val="13"/>
    <w:uiPriority w:val="99"/>
    <w:locked/>
    <w:rsid w:val="00AA58DF"/>
    <w:rPr>
      <w:rFonts w:ascii="Calibri" w:hAnsi="Calibri" w:cs="Calibri"/>
      <w:sz w:val="22"/>
      <w:szCs w:val="22"/>
      <w:lang w:val="ru-RU" w:eastAsia="ru-RU"/>
    </w:rPr>
  </w:style>
  <w:style w:type="character" w:customStyle="1" w:styleId="10">
    <w:name w:val="Заголовок 1 Знак"/>
    <w:aliases w:val="Заголовок 1 Знак2 Знак2,Заголовок 1 Знак1 Знак Знак2,Заголовок 1 Знак Знак Знак Знак2,Заголовок 1 Знак Знак1 Знак Знак2,Заголовок 1 Знак Знак2 Знак2"/>
    <w:basedOn w:val="a3"/>
    <w:link w:val="1"/>
    <w:uiPriority w:val="99"/>
    <w:locked/>
    <w:rsid w:val="00727A3C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2">
    <w:name w:val="Заголовок 2 Знак"/>
    <w:basedOn w:val="a3"/>
    <w:uiPriority w:val="99"/>
    <w:semiHidden/>
    <w:locked/>
    <w:rsid w:val="00727A3C"/>
    <w:rPr>
      <w:rFonts w:ascii="Cambria" w:hAnsi="Cambria" w:cs="Cambria"/>
      <w:b/>
      <w:bCs/>
      <w:color w:val="auto"/>
      <w:sz w:val="26"/>
      <w:szCs w:val="26"/>
    </w:rPr>
  </w:style>
  <w:style w:type="character" w:customStyle="1" w:styleId="34">
    <w:name w:val="Заголовок 3 Знак"/>
    <w:aliases w:val="h3 Знак1,Head 3 Знак1,l3+toc 3 Знак1,CT Знак1,Sub-section Title Знак1,l3 Знак1"/>
    <w:basedOn w:val="a3"/>
    <w:uiPriority w:val="99"/>
    <w:locked/>
    <w:rsid w:val="00727A3C"/>
    <w:rPr>
      <w:rFonts w:ascii="Cambria" w:hAnsi="Cambria" w:cs="Cambria"/>
      <w:b/>
      <w:bCs/>
      <w:color w:val="auto"/>
    </w:rPr>
  </w:style>
  <w:style w:type="character" w:customStyle="1" w:styleId="42">
    <w:name w:val="Заголовок 4 Знак"/>
    <w:aliases w:val="Параграф Знак"/>
    <w:basedOn w:val="a3"/>
    <w:link w:val="41"/>
    <w:uiPriority w:val="99"/>
    <w:locked/>
    <w:rsid w:val="00727A3C"/>
    <w:rPr>
      <w:rFonts w:ascii="Calibri" w:hAnsi="Calibri" w:cs="Calibri"/>
      <w:b/>
      <w:bCs/>
      <w:sz w:val="28"/>
      <w:szCs w:val="28"/>
      <w:lang w:val="ru-RU" w:eastAsia="ru-RU"/>
    </w:rPr>
  </w:style>
  <w:style w:type="character" w:customStyle="1" w:styleId="52">
    <w:name w:val="Заголовок 5 Знак"/>
    <w:aliases w:val="_Подпункт Знак"/>
    <w:basedOn w:val="a3"/>
    <w:link w:val="51"/>
    <w:uiPriority w:val="99"/>
    <w:locked/>
    <w:rsid w:val="00727A3C"/>
    <w:rPr>
      <w:rFonts w:eastAsia="Times New Roman"/>
      <w:b/>
      <w:bCs/>
      <w:sz w:val="24"/>
      <w:szCs w:val="24"/>
      <w:lang w:val="ru-RU" w:eastAsia="ru-RU"/>
    </w:rPr>
  </w:style>
  <w:style w:type="character" w:customStyle="1" w:styleId="60">
    <w:name w:val="Заголовок 6 Знак"/>
    <w:basedOn w:val="a3"/>
    <w:link w:val="6"/>
    <w:uiPriority w:val="99"/>
    <w:locked/>
    <w:rsid w:val="00727A3C"/>
    <w:rPr>
      <w:rFonts w:ascii="Times New Roman" w:eastAsia="Times New Roman" w:hAnsi="Times New Roman"/>
      <w:i/>
      <w:iCs/>
    </w:rPr>
  </w:style>
  <w:style w:type="character" w:customStyle="1" w:styleId="70">
    <w:name w:val="Заголовок 7 Знак"/>
    <w:basedOn w:val="a3"/>
    <w:link w:val="7"/>
    <w:uiPriority w:val="99"/>
    <w:locked/>
    <w:rsid w:val="00727A3C"/>
    <w:rPr>
      <w:rFonts w:ascii="Calibri" w:hAnsi="Calibri" w:cs="Calibri"/>
      <w:sz w:val="24"/>
      <w:szCs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727A3C"/>
    <w:rPr>
      <w:rFonts w:ascii="Calibri" w:hAnsi="Calibri" w:cs="Calibri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727A3C"/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af">
    <w:name w:val="Normal (Web)"/>
    <w:basedOn w:val="a2"/>
    <w:uiPriority w:val="99"/>
    <w:rsid w:val="00727A3C"/>
    <w:rPr>
      <w:rFonts w:ascii="Times New Roman" w:hAnsi="Times New Roman" w:cs="Times New Roman"/>
      <w:sz w:val="24"/>
      <w:szCs w:val="24"/>
    </w:rPr>
  </w:style>
  <w:style w:type="character" w:customStyle="1" w:styleId="Heading2Char3">
    <w:name w:val="Heading 2 Char3"/>
    <w:aliases w:val="Заголовок 2 Знак Char,contract Char3,H2 Char3,h2 Char3,2 Char3,Numbered text 3 Char3,H21 Char3,Раздел Char3,H22 Char3,H23 Char3,H24 Char3,H211 Char3,H25 Char3,H212 Char3,H221 Char3,H231 Char3,H241 Char3,H2111 Char3,H26 Char3,H213 Char3"/>
    <w:uiPriority w:val="99"/>
    <w:locked/>
    <w:rsid w:val="00727A3C"/>
    <w:rPr>
      <w:b/>
      <w:bCs/>
      <w:sz w:val="24"/>
      <w:szCs w:val="24"/>
      <w:lang w:val="ru-RU" w:eastAsia="ru-RU"/>
    </w:rPr>
  </w:style>
  <w:style w:type="paragraph" w:customStyle="1" w:styleId="23">
    <w:name w:val="Стиль2"/>
    <w:basedOn w:val="24"/>
    <w:uiPriority w:val="99"/>
    <w:rsid w:val="00727A3C"/>
    <w:pPr>
      <w:tabs>
        <w:tab w:val="clear" w:pos="360"/>
        <w:tab w:val="clear" w:pos="432"/>
      </w:tabs>
      <w:spacing w:after="200" w:line="276" w:lineRule="auto"/>
      <w:ind w:left="0" w:firstLine="0"/>
    </w:pPr>
    <w:rPr>
      <w:rFonts w:ascii="Calibri" w:hAnsi="Calibri" w:cs="Calibri"/>
      <w:sz w:val="22"/>
      <w:szCs w:val="22"/>
    </w:rPr>
  </w:style>
  <w:style w:type="paragraph" w:styleId="af0">
    <w:name w:val="Body Text"/>
    <w:aliases w:val="Список 1,Body Text Char,Знак8 Знак,Основной текст Знак Знак Знак,Основной текст Знак Знак Знак Знак,body text Знак Знак,Основной текст Знак Знак"/>
    <w:basedOn w:val="a2"/>
    <w:link w:val="25"/>
    <w:uiPriority w:val="99"/>
    <w:rsid w:val="00727A3C"/>
    <w:pPr>
      <w:spacing w:after="0" w:line="240" w:lineRule="auto"/>
      <w:jc w:val="both"/>
    </w:pPr>
    <w:rPr>
      <w:sz w:val="20"/>
      <w:szCs w:val="20"/>
    </w:rPr>
  </w:style>
  <w:style w:type="character" w:customStyle="1" w:styleId="BodyTextChar1">
    <w:name w:val="Body Text Char1"/>
    <w:aliases w:val="Список 1 Char,Body Text Char Char,Знак8 Знак Char,Основной текст Знак Знак Знак Char,Основной текст Знак Знак Знак Знак Char,body text Знак Знак Char,Основной текст Знак Знак Char"/>
    <w:basedOn w:val="a3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af1">
    <w:name w:val="Основной текст Знак"/>
    <w:basedOn w:val="a3"/>
    <w:uiPriority w:val="99"/>
    <w:semiHidden/>
    <w:locked/>
    <w:rsid w:val="00727A3C"/>
  </w:style>
  <w:style w:type="character" w:customStyle="1" w:styleId="25">
    <w:name w:val="Основной текст Знак2"/>
    <w:aliases w:val="Список 1 Знак,Body Text Char Знак,Знак8 Знак Знак,Основной текст Знак Знак Знак Знак1,Основной текст Знак Знак Знак Знак Знак,body text Знак Знак Знак,Основной текст Знак Знак Знак1"/>
    <w:link w:val="af0"/>
    <w:uiPriority w:val="99"/>
    <w:locked/>
    <w:rsid w:val="00727A3C"/>
    <w:rPr>
      <w:rFonts w:eastAsia="Times New Roman"/>
      <w:lang w:val="ru-RU" w:eastAsia="ru-RU"/>
    </w:rPr>
  </w:style>
  <w:style w:type="character" w:customStyle="1" w:styleId="21">
    <w:name w:val="Заголовок 2 Знак1"/>
    <w:aliases w:val="contract Знак,H2 Знак,h2 Знак,2 Знак,Numbered text 3 Знак,H21 Знак,Раздел Знак,H22 Знак,H23 Знак,H24 Знак,H211 Знак,H25 Знак,H212 Знак,H221 Знак,H231 Знак,H241 Знак,H2111 Знак,H26 Знак,H213 Знак,H222 Знак,H232 Знак,H242 Знак,H2112 Знак"/>
    <w:link w:val="20"/>
    <w:uiPriority w:val="99"/>
    <w:locked/>
    <w:rsid w:val="00727A3C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10">
    <w:name w:val="Заголовок 3 Знак1"/>
    <w:aliases w:val="h3 Знак,Head 3 Знак,l3+toc 3 Знак,CT Знак,Sub-section Title Знак,l3 Знак"/>
    <w:link w:val="31"/>
    <w:uiPriority w:val="99"/>
    <w:locked/>
    <w:rsid w:val="00727A3C"/>
    <w:rPr>
      <w:rFonts w:ascii="Arial" w:hAnsi="Arial" w:cs="Arial"/>
      <w:b/>
      <w:bCs/>
      <w:sz w:val="26"/>
      <w:szCs w:val="26"/>
      <w:lang w:val="ru-RU" w:eastAsia="ru-RU"/>
    </w:rPr>
  </w:style>
  <w:style w:type="paragraph" w:styleId="24">
    <w:name w:val="List Number 2"/>
    <w:basedOn w:val="a2"/>
    <w:uiPriority w:val="99"/>
    <w:rsid w:val="00727A3C"/>
    <w:pPr>
      <w:tabs>
        <w:tab w:val="num" w:pos="360"/>
        <w:tab w:val="num" w:pos="432"/>
      </w:tabs>
      <w:spacing w:after="0" w:line="240" w:lineRule="auto"/>
      <w:ind w:left="432" w:hanging="432"/>
    </w:pPr>
    <w:rPr>
      <w:rFonts w:ascii="Times New Roman" w:hAnsi="Times New Roman" w:cs="Times New Roman"/>
      <w:sz w:val="20"/>
      <w:szCs w:val="20"/>
    </w:rPr>
  </w:style>
  <w:style w:type="paragraph" w:customStyle="1" w:styleId="35">
    <w:name w:val="Стиль3"/>
    <w:basedOn w:val="26"/>
    <w:uiPriority w:val="99"/>
    <w:rsid w:val="00727A3C"/>
    <w:pPr>
      <w:tabs>
        <w:tab w:val="num" w:pos="643"/>
      </w:tabs>
      <w:spacing w:after="0" w:line="240" w:lineRule="auto"/>
      <w:ind w:left="643" w:hanging="360"/>
      <w:jc w:val="both"/>
      <w:textAlignment w:val="baseline"/>
    </w:pPr>
  </w:style>
  <w:style w:type="paragraph" w:styleId="26">
    <w:name w:val="Body Text Indent 2"/>
    <w:aliases w:val="Знак,Знак1"/>
    <w:basedOn w:val="a2"/>
    <w:link w:val="27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aliases w:val="Знак Char,Знак1 Char"/>
    <w:basedOn w:val="a3"/>
    <w:uiPriority w:val="99"/>
    <w:locked/>
    <w:rsid w:val="00727A3C"/>
    <w:rPr>
      <w:rFonts w:ascii="Arial" w:hAnsi="Arial" w:cs="Arial"/>
      <w:lang w:val="en-GB" w:eastAsia="en-US"/>
    </w:rPr>
  </w:style>
  <w:style w:type="character" w:customStyle="1" w:styleId="27">
    <w:name w:val="Основной текст с отступом 2 Знак"/>
    <w:aliases w:val="Знак Знак28,Знак1 Знак"/>
    <w:basedOn w:val="a3"/>
    <w:link w:val="26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paragraph" w:customStyle="1" w:styleId="ConsNormal">
    <w:name w:val="ConsNormal"/>
    <w:link w:val="ConsNormal0"/>
    <w:uiPriority w:val="99"/>
    <w:rsid w:val="00727A3C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727A3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StyleFirstline127cm">
    <w:name w:val="Style First line:  127 cm"/>
    <w:basedOn w:val="a2"/>
    <w:uiPriority w:val="99"/>
    <w:rsid w:val="00727A3C"/>
    <w:pPr>
      <w:spacing w:before="120" w:after="0" w:line="240" w:lineRule="auto"/>
      <w:ind w:firstLine="7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36">
    <w:name w:val="Стиль3 Знак"/>
    <w:basedOn w:val="26"/>
    <w:uiPriority w:val="99"/>
    <w:rsid w:val="00727A3C"/>
    <w:pPr>
      <w:tabs>
        <w:tab w:val="num" w:pos="227"/>
      </w:tabs>
      <w:spacing w:after="0" w:line="240" w:lineRule="auto"/>
      <w:jc w:val="both"/>
      <w:textAlignment w:val="baseline"/>
    </w:pPr>
  </w:style>
  <w:style w:type="paragraph" w:customStyle="1" w:styleId="37">
    <w:name w:val="Стиль3 Знак Знак"/>
    <w:basedOn w:val="26"/>
    <w:link w:val="38"/>
    <w:uiPriority w:val="99"/>
    <w:rsid w:val="00727A3C"/>
    <w:pPr>
      <w:tabs>
        <w:tab w:val="num" w:pos="227"/>
      </w:tabs>
      <w:spacing w:after="0" w:line="240" w:lineRule="auto"/>
      <w:jc w:val="both"/>
      <w:textAlignment w:val="baseline"/>
    </w:pPr>
    <w:rPr>
      <w:rFonts w:ascii="Calibri" w:hAnsi="Calibri" w:cs="Calibri"/>
      <w:sz w:val="20"/>
      <w:szCs w:val="20"/>
    </w:rPr>
  </w:style>
  <w:style w:type="character" w:styleId="af2">
    <w:name w:val="Hyperlink"/>
    <w:basedOn w:val="a3"/>
    <w:uiPriority w:val="99"/>
    <w:rsid w:val="00727A3C"/>
    <w:rPr>
      <w:color w:val="0000FF"/>
      <w:u w:val="single"/>
    </w:rPr>
  </w:style>
  <w:style w:type="paragraph" w:styleId="af3">
    <w:name w:val="Body Text Indent"/>
    <w:aliases w:val="текст"/>
    <w:basedOn w:val="a2"/>
    <w:link w:val="af4"/>
    <w:uiPriority w:val="99"/>
    <w:rsid w:val="00727A3C"/>
    <w:pPr>
      <w:numPr>
        <w:ilvl w:val="2"/>
      </w:numPr>
      <w:tabs>
        <w:tab w:val="num" w:pos="0"/>
        <w:tab w:val="num" w:pos="1080"/>
      </w:tabs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текст Char"/>
    <w:basedOn w:val="a3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af4">
    <w:name w:val="Основной текст с отступом Знак"/>
    <w:aliases w:val="текст Знак"/>
    <w:basedOn w:val="a3"/>
    <w:link w:val="af3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paragraph" w:customStyle="1" w:styleId="2-11">
    <w:name w:val="2-11"/>
    <w:basedOn w:val="a2"/>
    <w:uiPriority w:val="99"/>
    <w:rsid w:val="00727A3C"/>
    <w:pPr>
      <w:spacing w:after="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39">
    <w:name w:val="Body Text Indent 3"/>
    <w:aliases w:val="Знак2"/>
    <w:basedOn w:val="a2"/>
    <w:link w:val="3a"/>
    <w:uiPriority w:val="99"/>
    <w:rsid w:val="00727A3C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aliases w:val="Знак2 Char"/>
    <w:basedOn w:val="a3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3a">
    <w:name w:val="Основной текст с отступом 3 Знак"/>
    <w:aliases w:val="Знак2 Знак"/>
    <w:basedOn w:val="a3"/>
    <w:link w:val="39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paragraph" w:customStyle="1" w:styleId="3b">
    <w:name w:val="3"/>
    <w:basedOn w:val="a2"/>
    <w:uiPriority w:val="99"/>
    <w:rsid w:val="00727A3C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5">
    <w:name w:val="Тендерные данные"/>
    <w:basedOn w:val="a2"/>
    <w:uiPriority w:val="99"/>
    <w:semiHidden/>
    <w:rsid w:val="00727A3C"/>
    <w:pPr>
      <w:tabs>
        <w:tab w:val="left" w:pos="1985"/>
      </w:tabs>
      <w:spacing w:before="120" w:after="60" w:line="240" w:lineRule="auto"/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FR1">
    <w:name w:val="FR1"/>
    <w:uiPriority w:val="99"/>
    <w:rsid w:val="00727A3C"/>
    <w:pPr>
      <w:widowControl w:val="0"/>
      <w:autoSpaceDE w:val="0"/>
      <w:autoSpaceDN w:val="0"/>
      <w:ind w:firstLine="420"/>
    </w:pPr>
    <w:rPr>
      <w:rFonts w:ascii="Arial" w:eastAsia="Times New Roman" w:hAnsi="Arial" w:cs="Arial"/>
      <w:sz w:val="20"/>
      <w:szCs w:val="20"/>
    </w:rPr>
  </w:style>
  <w:style w:type="character" w:customStyle="1" w:styleId="FootnoteTextChar1">
    <w:name w:val="Footnote Text Char1"/>
    <w:basedOn w:val="a3"/>
    <w:uiPriority w:val="99"/>
    <w:semiHidden/>
    <w:locked/>
    <w:rsid w:val="00727A3C"/>
    <w:rPr>
      <w:rFonts w:eastAsia="Times New Roman"/>
      <w:sz w:val="20"/>
      <w:szCs w:val="20"/>
      <w:lang w:eastAsia="ru-RU"/>
    </w:rPr>
  </w:style>
  <w:style w:type="paragraph" w:styleId="a0">
    <w:name w:val="List Bullet"/>
    <w:basedOn w:val="a2"/>
    <w:autoRedefine/>
    <w:uiPriority w:val="99"/>
    <w:rsid w:val="00727A3C"/>
    <w:pPr>
      <w:widowControl w:val="0"/>
      <w:numPr>
        <w:numId w:val="10"/>
      </w:numPr>
      <w:tabs>
        <w:tab w:val="clear" w:pos="360"/>
      </w:tabs>
      <w:spacing w:after="60" w:line="240" w:lineRule="auto"/>
      <w:ind w:left="0" w:firstLine="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0">
    <w:name w:val="заголовок 11"/>
    <w:basedOn w:val="a2"/>
    <w:next w:val="a2"/>
    <w:uiPriority w:val="99"/>
    <w:rsid w:val="00727A3C"/>
    <w:pPr>
      <w:keepNext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af6">
    <w:name w:val="Date"/>
    <w:basedOn w:val="a2"/>
    <w:next w:val="a2"/>
    <w:link w:val="af7"/>
    <w:uiPriority w:val="99"/>
    <w:rsid w:val="00727A3C"/>
    <w:pPr>
      <w:spacing w:after="6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DateChar">
    <w:name w:val="Date Char"/>
    <w:basedOn w:val="a3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af7">
    <w:name w:val="Дата Знак"/>
    <w:basedOn w:val="a3"/>
    <w:link w:val="af6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paragraph" w:customStyle="1" w:styleId="af8">
    <w:name w:val="МП"/>
    <w:basedOn w:val="a2"/>
    <w:uiPriority w:val="99"/>
    <w:rsid w:val="00727A3C"/>
    <w:pPr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Arial" w:hAnsi="Arial" w:cs="Arial"/>
      <w:b/>
      <w:bCs/>
      <w:sz w:val="24"/>
      <w:szCs w:val="24"/>
    </w:rPr>
  </w:style>
  <w:style w:type="paragraph" w:customStyle="1" w:styleId="af9">
    <w:name w:val="Готовый"/>
    <w:basedOn w:val="a2"/>
    <w:uiPriority w:val="99"/>
    <w:rsid w:val="00727A3C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61">
    <w:name w:val="заголовок 6"/>
    <w:basedOn w:val="a2"/>
    <w:next w:val="a2"/>
    <w:uiPriority w:val="99"/>
    <w:rsid w:val="00727A3C"/>
    <w:pPr>
      <w:keepNext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1">
    <w:name w:val="Footer Char1"/>
    <w:basedOn w:val="a3"/>
    <w:uiPriority w:val="99"/>
    <w:locked/>
    <w:rsid w:val="00727A3C"/>
    <w:rPr>
      <w:rFonts w:eastAsia="Times New Roman"/>
      <w:sz w:val="20"/>
      <w:szCs w:val="20"/>
      <w:lang w:eastAsia="ru-RU"/>
    </w:rPr>
  </w:style>
  <w:style w:type="character" w:customStyle="1" w:styleId="propvalue">
    <w:name w:val="propvalue"/>
    <w:uiPriority w:val="99"/>
    <w:rsid w:val="00727A3C"/>
    <w:rPr>
      <w:color w:val="800000"/>
    </w:rPr>
  </w:style>
  <w:style w:type="character" w:customStyle="1" w:styleId="HeaderChar2">
    <w:name w:val="Header Char2"/>
    <w:basedOn w:val="a3"/>
    <w:uiPriority w:val="99"/>
    <w:locked/>
    <w:rsid w:val="00727A3C"/>
    <w:rPr>
      <w:rFonts w:eastAsia="Times New Roman"/>
      <w:sz w:val="20"/>
      <w:szCs w:val="20"/>
      <w:lang w:eastAsia="ru-RU"/>
    </w:rPr>
  </w:style>
  <w:style w:type="paragraph" w:styleId="28">
    <w:name w:val="Body Text 2"/>
    <w:basedOn w:val="a2"/>
    <w:link w:val="29"/>
    <w:uiPriority w:val="99"/>
    <w:rsid w:val="00727A3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a3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29">
    <w:name w:val="Основной текст 2 Знак"/>
    <w:basedOn w:val="a3"/>
    <w:link w:val="28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paragraph" w:styleId="4">
    <w:name w:val="List Bullet 4"/>
    <w:basedOn w:val="a2"/>
    <w:autoRedefine/>
    <w:uiPriority w:val="99"/>
    <w:rsid w:val="00727A3C"/>
    <w:pPr>
      <w:numPr>
        <w:numId w:val="1"/>
      </w:numPr>
      <w:tabs>
        <w:tab w:val="clear" w:pos="643"/>
        <w:tab w:val="num" w:pos="1209"/>
      </w:tabs>
      <w:spacing w:after="60" w:line="240" w:lineRule="auto"/>
      <w:ind w:left="1209"/>
      <w:jc w:val="both"/>
    </w:pPr>
    <w:rPr>
      <w:rFonts w:ascii="Times New Roman" w:hAnsi="Times New Roman" w:cs="Times New Roman"/>
      <w:sz w:val="24"/>
      <w:szCs w:val="24"/>
    </w:rPr>
  </w:style>
  <w:style w:type="paragraph" w:styleId="50">
    <w:name w:val="List Bullet 5"/>
    <w:basedOn w:val="a2"/>
    <w:autoRedefine/>
    <w:uiPriority w:val="99"/>
    <w:rsid w:val="00727A3C"/>
    <w:pPr>
      <w:numPr>
        <w:numId w:val="2"/>
      </w:numPr>
      <w:tabs>
        <w:tab w:val="clear" w:pos="360"/>
        <w:tab w:val="num" w:pos="1492"/>
      </w:tabs>
      <w:spacing w:after="60" w:line="240" w:lineRule="auto"/>
      <w:ind w:left="1492"/>
      <w:jc w:val="both"/>
    </w:pPr>
    <w:rPr>
      <w:rFonts w:ascii="Times New Roman" w:hAnsi="Times New Roman" w:cs="Times New Roman"/>
      <w:sz w:val="24"/>
      <w:szCs w:val="24"/>
    </w:rPr>
  </w:style>
  <w:style w:type="paragraph" w:styleId="30">
    <w:name w:val="List Number 3"/>
    <w:basedOn w:val="a2"/>
    <w:uiPriority w:val="99"/>
    <w:rsid w:val="00727A3C"/>
    <w:pPr>
      <w:numPr>
        <w:numId w:val="3"/>
      </w:numPr>
      <w:tabs>
        <w:tab w:val="clear" w:pos="1209"/>
        <w:tab w:val="num" w:pos="926"/>
      </w:tabs>
      <w:spacing w:after="60" w:line="240" w:lineRule="auto"/>
      <w:ind w:left="926"/>
      <w:jc w:val="both"/>
    </w:pPr>
    <w:rPr>
      <w:rFonts w:ascii="Times New Roman" w:hAnsi="Times New Roman" w:cs="Times New Roman"/>
      <w:sz w:val="24"/>
      <w:szCs w:val="24"/>
    </w:rPr>
  </w:style>
  <w:style w:type="paragraph" w:styleId="40">
    <w:name w:val="List Number 4"/>
    <w:basedOn w:val="a2"/>
    <w:uiPriority w:val="99"/>
    <w:rsid w:val="00727A3C"/>
    <w:pPr>
      <w:numPr>
        <w:numId w:val="4"/>
      </w:numPr>
      <w:tabs>
        <w:tab w:val="clear" w:pos="1492"/>
        <w:tab w:val="num" w:pos="1209"/>
      </w:tabs>
      <w:spacing w:after="60" w:line="240" w:lineRule="auto"/>
      <w:ind w:left="1209"/>
      <w:jc w:val="both"/>
    </w:pPr>
    <w:rPr>
      <w:rFonts w:ascii="Times New Roman" w:hAnsi="Times New Roman" w:cs="Times New Roman"/>
      <w:sz w:val="24"/>
      <w:szCs w:val="24"/>
    </w:rPr>
  </w:style>
  <w:style w:type="paragraph" w:styleId="5">
    <w:name w:val="List Number 5"/>
    <w:basedOn w:val="a2"/>
    <w:uiPriority w:val="99"/>
    <w:rsid w:val="00727A3C"/>
    <w:pPr>
      <w:numPr>
        <w:numId w:val="5"/>
      </w:numPr>
      <w:tabs>
        <w:tab w:val="clear" w:pos="926"/>
        <w:tab w:val="num" w:pos="1492"/>
      </w:tabs>
      <w:spacing w:after="60" w:line="240" w:lineRule="auto"/>
      <w:ind w:left="149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Instruction">
    <w:name w:val="Instruction"/>
    <w:basedOn w:val="28"/>
    <w:uiPriority w:val="99"/>
    <w:rsid w:val="00727A3C"/>
    <w:pPr>
      <w:tabs>
        <w:tab w:val="num" w:pos="360"/>
      </w:tabs>
      <w:spacing w:before="180" w:after="60"/>
      <w:ind w:left="360" w:hanging="360"/>
      <w:jc w:val="both"/>
    </w:pPr>
    <w:rPr>
      <w:b/>
      <w:bCs/>
    </w:rPr>
  </w:style>
  <w:style w:type="paragraph" w:customStyle="1" w:styleId="xl27">
    <w:name w:val="xl27"/>
    <w:basedOn w:val="a2"/>
    <w:uiPriority w:val="99"/>
    <w:rsid w:val="00727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afa">
    <w:name w:val="Ãîòîâûé"/>
    <w:basedOn w:val="a2"/>
    <w:uiPriority w:val="99"/>
    <w:rsid w:val="00727A3C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font5">
    <w:name w:val="font5"/>
    <w:basedOn w:val="a2"/>
    <w:uiPriority w:val="99"/>
    <w:rsid w:val="00727A3C"/>
    <w:pPr>
      <w:spacing w:before="100" w:beforeAutospacing="1" w:after="100" w:afterAutospacing="1" w:line="240" w:lineRule="auto"/>
    </w:pPr>
    <w:rPr>
      <w:rFonts w:ascii="Arial CYR" w:eastAsia="Arial Unicode MS" w:hAnsi="Arial CYR" w:cs="Arial CYR"/>
      <w:sz w:val="18"/>
      <w:szCs w:val="18"/>
    </w:rPr>
  </w:style>
  <w:style w:type="paragraph" w:customStyle="1" w:styleId="afb">
    <w:name w:val="Условия контракта"/>
    <w:basedOn w:val="a2"/>
    <w:uiPriority w:val="99"/>
    <w:semiHidden/>
    <w:rsid w:val="00727A3C"/>
    <w:pPr>
      <w:tabs>
        <w:tab w:val="num" w:pos="567"/>
      </w:tabs>
      <w:spacing w:before="240" w:after="120" w:line="240" w:lineRule="auto"/>
      <w:ind w:left="567" w:hanging="567"/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3c">
    <w:name w:val="Раздел 3"/>
    <w:basedOn w:val="a2"/>
    <w:uiPriority w:val="99"/>
    <w:semiHidden/>
    <w:rsid w:val="00727A3C"/>
    <w:pPr>
      <w:tabs>
        <w:tab w:val="num" w:pos="432"/>
      </w:tabs>
      <w:spacing w:before="120" w:after="120" w:line="240" w:lineRule="auto"/>
      <w:ind w:left="432" w:hanging="432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10">
    <w:name w:val="Основной текст 21"/>
    <w:basedOn w:val="a2"/>
    <w:uiPriority w:val="99"/>
    <w:rsid w:val="00727A3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14">
    <w:name w:val="Стиль1"/>
    <w:basedOn w:val="a2"/>
    <w:uiPriority w:val="99"/>
    <w:rsid w:val="00727A3C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15">
    <w:name w:val="Обычный1"/>
    <w:uiPriority w:val="99"/>
    <w:rsid w:val="00727A3C"/>
    <w:pPr>
      <w:widowControl w:val="0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paragraph" w:styleId="afc">
    <w:name w:val="Document Map"/>
    <w:basedOn w:val="a2"/>
    <w:link w:val="afd"/>
    <w:uiPriority w:val="99"/>
    <w:semiHidden/>
    <w:rsid w:val="00727A3C"/>
    <w:pPr>
      <w:shd w:val="clear" w:color="auto" w:fill="000080"/>
      <w:spacing w:after="0" w:line="240" w:lineRule="auto"/>
    </w:pPr>
    <w:rPr>
      <w:rFonts w:ascii="Times New Roman" w:hAnsi="Times New Roman" w:cs="Times New Roman"/>
      <w:sz w:val="2"/>
      <w:szCs w:val="2"/>
    </w:rPr>
  </w:style>
  <w:style w:type="character" w:customStyle="1" w:styleId="DocumentMapChar">
    <w:name w:val="Document Map Char"/>
    <w:basedOn w:val="a3"/>
    <w:uiPriority w:val="99"/>
    <w:semiHidden/>
    <w:locked/>
    <w:rsid w:val="00727A3C"/>
    <w:rPr>
      <w:sz w:val="2"/>
      <w:szCs w:val="2"/>
      <w:lang w:val="ru-RU" w:eastAsia="ru-RU"/>
    </w:rPr>
  </w:style>
  <w:style w:type="character" w:customStyle="1" w:styleId="afd">
    <w:name w:val="Схема документа Знак"/>
    <w:basedOn w:val="a3"/>
    <w:link w:val="afc"/>
    <w:uiPriority w:val="99"/>
    <w:locked/>
    <w:rsid w:val="00727A3C"/>
    <w:rPr>
      <w:rFonts w:eastAsia="Times New Roman"/>
      <w:sz w:val="2"/>
      <w:szCs w:val="2"/>
      <w:lang w:val="ru-RU" w:eastAsia="ru-RU"/>
    </w:rPr>
  </w:style>
  <w:style w:type="paragraph" w:styleId="afe">
    <w:name w:val="Title"/>
    <w:basedOn w:val="a2"/>
    <w:link w:val="aff"/>
    <w:uiPriority w:val="99"/>
    <w:qFormat/>
    <w:locked/>
    <w:rsid w:val="00727A3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TitleChar">
    <w:name w:val="Title Char"/>
    <w:basedOn w:val="a3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aff">
    <w:name w:val="Название Знак"/>
    <w:basedOn w:val="a3"/>
    <w:link w:val="afe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paragraph" w:customStyle="1" w:styleId="111">
    <w:name w:val="111"/>
    <w:basedOn w:val="a2"/>
    <w:uiPriority w:val="99"/>
    <w:rsid w:val="00727A3C"/>
    <w:pPr>
      <w:spacing w:after="0" w:line="240" w:lineRule="auto"/>
    </w:pPr>
    <w:rPr>
      <w:rFonts w:ascii="Times New Roman CYR" w:hAnsi="Times New Roman CYR" w:cs="Times New Roman CYR"/>
      <w:sz w:val="20"/>
      <w:szCs w:val="20"/>
    </w:rPr>
  </w:style>
  <w:style w:type="paragraph" w:styleId="aff0">
    <w:name w:val="Subtitle"/>
    <w:basedOn w:val="a2"/>
    <w:link w:val="aff1"/>
    <w:uiPriority w:val="99"/>
    <w:qFormat/>
    <w:locked/>
    <w:rsid w:val="00727A3C"/>
    <w:pPr>
      <w:spacing w:after="60" w:line="240" w:lineRule="auto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basedOn w:val="a3"/>
    <w:uiPriority w:val="99"/>
    <w:locked/>
    <w:rsid w:val="00727A3C"/>
    <w:rPr>
      <w:rFonts w:ascii="Cambria" w:hAnsi="Cambria" w:cs="Cambria"/>
      <w:sz w:val="24"/>
      <w:szCs w:val="24"/>
      <w:lang w:val="ru-RU" w:eastAsia="ru-RU"/>
    </w:rPr>
  </w:style>
  <w:style w:type="character" w:customStyle="1" w:styleId="aff1">
    <w:name w:val="Подзаголовок Знак"/>
    <w:basedOn w:val="a3"/>
    <w:link w:val="aff0"/>
    <w:uiPriority w:val="99"/>
    <w:locked/>
    <w:rsid w:val="00727A3C"/>
    <w:rPr>
      <w:rFonts w:ascii="Cambria" w:hAnsi="Cambria" w:cs="Cambria"/>
      <w:sz w:val="24"/>
      <w:szCs w:val="24"/>
      <w:lang w:val="ru-RU" w:eastAsia="ru-RU"/>
    </w:rPr>
  </w:style>
  <w:style w:type="character" w:customStyle="1" w:styleId="FontStyle46">
    <w:name w:val="Font Style46"/>
    <w:uiPriority w:val="99"/>
    <w:rsid w:val="00727A3C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2"/>
    <w:link w:val="HTML0"/>
    <w:uiPriority w:val="99"/>
    <w:rsid w:val="00727A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a3"/>
    <w:uiPriority w:val="99"/>
    <w:semiHidden/>
    <w:locked/>
    <w:rsid w:val="00727A3C"/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3"/>
    <w:link w:val="HTML"/>
    <w:uiPriority w:val="99"/>
    <w:locked/>
    <w:rsid w:val="00727A3C"/>
    <w:rPr>
      <w:rFonts w:ascii="Courier New" w:hAnsi="Courier New" w:cs="Courier New"/>
      <w:lang w:val="ru-RU" w:eastAsia="ru-RU"/>
    </w:rPr>
  </w:style>
  <w:style w:type="paragraph" w:customStyle="1" w:styleId="222">
    <w:name w:val="222"/>
    <w:basedOn w:val="a2"/>
    <w:uiPriority w:val="99"/>
    <w:rsid w:val="00727A3C"/>
    <w:pPr>
      <w:spacing w:after="0" w:line="240" w:lineRule="auto"/>
      <w:ind w:left="851"/>
    </w:pPr>
    <w:rPr>
      <w:rFonts w:ascii="Times New Roman CYR" w:hAnsi="Times New Roman CYR" w:cs="Times New Roman CYR"/>
      <w:sz w:val="20"/>
      <w:szCs w:val="20"/>
    </w:rPr>
  </w:style>
  <w:style w:type="paragraph" w:customStyle="1" w:styleId="aff2">
    <w:name w:val="Подраздел"/>
    <w:basedOn w:val="a2"/>
    <w:uiPriority w:val="99"/>
    <w:semiHidden/>
    <w:rsid w:val="00727A3C"/>
    <w:pPr>
      <w:suppressAutoHyphens/>
      <w:spacing w:before="240" w:after="120" w:line="240" w:lineRule="auto"/>
      <w:jc w:val="center"/>
    </w:pPr>
    <w:rPr>
      <w:rFonts w:ascii="TimesDL" w:hAnsi="TimesDL" w:cs="TimesDL"/>
      <w:b/>
      <w:bCs/>
      <w:smallCaps/>
      <w:spacing w:val="-2"/>
      <w:sz w:val="24"/>
      <w:szCs w:val="24"/>
    </w:rPr>
  </w:style>
  <w:style w:type="paragraph" w:customStyle="1" w:styleId="211">
    <w:name w:val="Основной текст с отступом 21"/>
    <w:basedOn w:val="a2"/>
    <w:uiPriority w:val="99"/>
    <w:rsid w:val="00727A3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2a">
    <w:name w:val="Обычный2"/>
    <w:uiPriority w:val="99"/>
    <w:rsid w:val="00727A3C"/>
    <w:pPr>
      <w:widowControl w:val="0"/>
      <w:spacing w:line="340" w:lineRule="auto"/>
      <w:ind w:left="1040" w:hanging="360"/>
      <w:jc w:val="both"/>
    </w:pPr>
    <w:rPr>
      <w:rFonts w:ascii="Times New Roman" w:eastAsia="Times New Roman" w:hAnsi="Times New Roman"/>
      <w:sz w:val="20"/>
      <w:szCs w:val="20"/>
    </w:rPr>
  </w:style>
  <w:style w:type="paragraph" w:styleId="aff3">
    <w:name w:val="caption"/>
    <w:basedOn w:val="a2"/>
    <w:next w:val="a2"/>
    <w:uiPriority w:val="99"/>
    <w:qFormat/>
    <w:locked/>
    <w:rsid w:val="00727A3C"/>
    <w:pPr>
      <w:spacing w:after="0" w:line="240" w:lineRule="auto"/>
      <w:ind w:right="-6672"/>
      <w:jc w:val="both"/>
    </w:pPr>
    <w:rPr>
      <w:rFonts w:ascii="Times New Roman" w:hAnsi="Times New Roman" w:cs="Times New Roman"/>
      <w:b/>
      <w:bCs/>
      <w:sz w:val="20"/>
      <w:szCs w:val="20"/>
    </w:rPr>
  </w:style>
  <w:style w:type="paragraph" w:styleId="aff4">
    <w:name w:val="Plain Text"/>
    <w:basedOn w:val="a2"/>
    <w:link w:val="aff5"/>
    <w:uiPriority w:val="99"/>
    <w:rsid w:val="00727A3C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3"/>
    <w:uiPriority w:val="99"/>
    <w:semiHidden/>
    <w:locked/>
    <w:rsid w:val="00727A3C"/>
    <w:rPr>
      <w:rFonts w:ascii="Courier New" w:hAnsi="Courier New" w:cs="Courier New"/>
      <w:lang w:val="ru-RU" w:eastAsia="ru-RU"/>
    </w:rPr>
  </w:style>
  <w:style w:type="character" w:customStyle="1" w:styleId="aff5">
    <w:name w:val="Текст Знак"/>
    <w:basedOn w:val="a3"/>
    <w:link w:val="aff4"/>
    <w:uiPriority w:val="99"/>
    <w:locked/>
    <w:rsid w:val="00727A3C"/>
    <w:rPr>
      <w:rFonts w:ascii="Courier New" w:hAnsi="Courier New" w:cs="Courier New"/>
      <w:lang w:val="ru-RU" w:eastAsia="ru-RU"/>
    </w:rPr>
  </w:style>
  <w:style w:type="paragraph" w:customStyle="1" w:styleId="ConsNonformat">
    <w:name w:val="ConsNonformat"/>
    <w:uiPriority w:val="99"/>
    <w:rsid w:val="00727A3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ff6">
    <w:name w:val="FollowedHyperlink"/>
    <w:basedOn w:val="a3"/>
    <w:uiPriority w:val="99"/>
    <w:rsid w:val="00727A3C"/>
    <w:rPr>
      <w:color w:val="800080"/>
      <w:u w:val="single"/>
    </w:rPr>
  </w:style>
  <w:style w:type="character" w:customStyle="1" w:styleId="spanheaderlot21">
    <w:name w:val="span_header_lot_21"/>
    <w:uiPriority w:val="99"/>
    <w:rsid w:val="00727A3C"/>
    <w:rPr>
      <w:b/>
      <w:bCs/>
      <w:sz w:val="20"/>
      <w:szCs w:val="20"/>
    </w:rPr>
  </w:style>
  <w:style w:type="paragraph" w:styleId="2">
    <w:name w:val="List Bullet 2"/>
    <w:basedOn w:val="a2"/>
    <w:autoRedefine/>
    <w:uiPriority w:val="99"/>
    <w:rsid w:val="00727A3C"/>
    <w:pPr>
      <w:numPr>
        <w:numId w:val="6"/>
      </w:numPr>
      <w:tabs>
        <w:tab w:val="clear" w:pos="1209"/>
        <w:tab w:val="num" w:pos="643"/>
      </w:tabs>
      <w:spacing w:after="60" w:line="240" w:lineRule="auto"/>
      <w:ind w:left="643"/>
      <w:jc w:val="both"/>
    </w:pPr>
    <w:rPr>
      <w:rFonts w:ascii="Times New Roman" w:hAnsi="Times New Roman" w:cs="Times New Roman"/>
      <w:sz w:val="24"/>
      <w:szCs w:val="24"/>
    </w:rPr>
  </w:style>
  <w:style w:type="paragraph" w:styleId="3">
    <w:name w:val="List Bullet 3"/>
    <w:basedOn w:val="a2"/>
    <w:autoRedefine/>
    <w:uiPriority w:val="99"/>
    <w:rsid w:val="00727A3C"/>
    <w:pPr>
      <w:numPr>
        <w:numId w:val="7"/>
      </w:numPr>
      <w:tabs>
        <w:tab w:val="clear" w:pos="1492"/>
        <w:tab w:val="num" w:pos="926"/>
      </w:tabs>
      <w:spacing w:after="60" w:line="240" w:lineRule="auto"/>
      <w:ind w:left="926"/>
      <w:jc w:val="both"/>
    </w:pPr>
    <w:rPr>
      <w:rFonts w:ascii="Times New Roman" w:hAnsi="Times New Roman" w:cs="Times New Roman"/>
      <w:sz w:val="24"/>
      <w:szCs w:val="24"/>
    </w:rPr>
  </w:style>
  <w:style w:type="paragraph" w:styleId="a">
    <w:name w:val="List Number"/>
    <w:basedOn w:val="a2"/>
    <w:uiPriority w:val="99"/>
    <w:rsid w:val="00727A3C"/>
    <w:pPr>
      <w:numPr>
        <w:numId w:val="8"/>
      </w:numPr>
      <w:tabs>
        <w:tab w:val="clear" w:pos="643"/>
        <w:tab w:val="num" w:pos="360"/>
      </w:tabs>
      <w:spacing w:after="6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styleId="aff7">
    <w:name w:val="Note Heading"/>
    <w:basedOn w:val="a2"/>
    <w:next w:val="a2"/>
    <w:link w:val="aff8"/>
    <w:uiPriority w:val="99"/>
    <w:rsid w:val="00727A3C"/>
    <w:pPr>
      <w:spacing w:after="6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NoteHeadingChar">
    <w:name w:val="Note Heading Char"/>
    <w:basedOn w:val="a3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aff8">
    <w:name w:val="Заголовок записки Знак"/>
    <w:basedOn w:val="a3"/>
    <w:link w:val="aff7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paragraph" w:styleId="16">
    <w:name w:val="toc 1"/>
    <w:basedOn w:val="a2"/>
    <w:next w:val="a2"/>
    <w:autoRedefine/>
    <w:uiPriority w:val="99"/>
    <w:semiHidden/>
    <w:locked/>
    <w:rsid w:val="00727A3C"/>
    <w:pPr>
      <w:tabs>
        <w:tab w:val="left" w:pos="1134"/>
        <w:tab w:val="right" w:leader="dot" w:pos="9627"/>
      </w:tabs>
      <w:spacing w:after="0" w:line="240" w:lineRule="auto"/>
    </w:pPr>
    <w:rPr>
      <w:rFonts w:ascii="Times New Roman" w:hAnsi="Times New Roman" w:cs="Times New Roman"/>
      <w:b/>
      <w:bCs/>
      <w:caps/>
      <w:noProof/>
      <w:sz w:val="20"/>
      <w:szCs w:val="20"/>
    </w:rPr>
  </w:style>
  <w:style w:type="table" w:customStyle="1" w:styleId="17">
    <w:name w:val="Сетка таблицы1"/>
    <w:uiPriority w:val="39"/>
    <w:rsid w:val="00727A3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2"/>
    <w:uiPriority w:val="99"/>
    <w:rsid w:val="00727A3C"/>
    <w:pPr>
      <w:tabs>
        <w:tab w:val="num" w:pos="540"/>
      </w:tabs>
      <w:spacing w:before="480" w:after="240" w:line="240" w:lineRule="auto"/>
      <w:ind w:left="540" w:hanging="54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Simlple">
    <w:name w:val="Simlple"/>
    <w:basedOn w:val="a2"/>
    <w:uiPriority w:val="99"/>
    <w:rsid w:val="00727A3C"/>
    <w:pPr>
      <w:spacing w:before="60" w:after="60" w:line="240" w:lineRule="auto"/>
      <w:ind w:firstLine="284"/>
      <w:jc w:val="both"/>
    </w:pPr>
    <w:rPr>
      <w:rFonts w:ascii="Arial" w:hAnsi="Arial" w:cs="Arial"/>
      <w:sz w:val="20"/>
      <w:szCs w:val="20"/>
    </w:rPr>
  </w:style>
  <w:style w:type="paragraph" w:customStyle="1" w:styleId="Style2">
    <w:name w:val="Style2"/>
    <w:basedOn w:val="Simlple"/>
    <w:uiPriority w:val="99"/>
    <w:rsid w:val="00727A3C"/>
    <w:pPr>
      <w:tabs>
        <w:tab w:val="num" w:pos="720"/>
      </w:tabs>
    </w:pPr>
  </w:style>
  <w:style w:type="paragraph" w:customStyle="1" w:styleId="Style3">
    <w:name w:val="Style3"/>
    <w:basedOn w:val="Simlple"/>
    <w:next w:val="Simlple"/>
    <w:uiPriority w:val="99"/>
    <w:rsid w:val="00727A3C"/>
    <w:pPr>
      <w:tabs>
        <w:tab w:val="num" w:pos="720"/>
      </w:tabs>
      <w:ind w:firstLine="567"/>
    </w:pPr>
  </w:style>
  <w:style w:type="paragraph" w:styleId="18">
    <w:name w:val="index 1"/>
    <w:basedOn w:val="a2"/>
    <w:next w:val="a2"/>
    <w:autoRedefine/>
    <w:uiPriority w:val="99"/>
    <w:semiHidden/>
    <w:rsid w:val="00727A3C"/>
    <w:pPr>
      <w:spacing w:after="0" w:line="240" w:lineRule="auto"/>
      <w:ind w:left="200" w:hanging="200"/>
    </w:pPr>
    <w:rPr>
      <w:rFonts w:ascii="Times New Roman" w:hAnsi="Times New Roman" w:cs="Times New Roman"/>
      <w:sz w:val="20"/>
      <w:szCs w:val="20"/>
    </w:rPr>
  </w:style>
  <w:style w:type="character" w:styleId="aff9">
    <w:name w:val="Strong"/>
    <w:basedOn w:val="a3"/>
    <w:uiPriority w:val="99"/>
    <w:qFormat/>
    <w:locked/>
    <w:rsid w:val="00727A3C"/>
    <w:rPr>
      <w:b/>
      <w:bCs/>
    </w:rPr>
  </w:style>
  <w:style w:type="character" w:customStyle="1" w:styleId="3d">
    <w:name w:val="Знак Знак3"/>
    <w:uiPriority w:val="99"/>
    <w:rsid w:val="00727A3C"/>
    <w:rPr>
      <w:b/>
      <w:bCs/>
      <w:i/>
      <w:iCs/>
      <w:sz w:val="28"/>
      <w:szCs w:val="28"/>
    </w:rPr>
  </w:style>
  <w:style w:type="paragraph" w:customStyle="1" w:styleId="bulletin">
    <w:name w:val="bulletin"/>
    <w:basedOn w:val="26"/>
    <w:uiPriority w:val="99"/>
    <w:rsid w:val="00727A3C"/>
    <w:pPr>
      <w:widowControl/>
      <w:adjustRightInd/>
      <w:spacing w:after="0" w:line="240" w:lineRule="auto"/>
      <w:jc w:val="left"/>
    </w:pPr>
    <w:rPr>
      <w:sz w:val="22"/>
      <w:szCs w:val="22"/>
    </w:rPr>
  </w:style>
  <w:style w:type="paragraph" w:customStyle="1" w:styleId="ListBul2">
    <w:name w:val="ListBul2"/>
    <w:basedOn w:val="a0"/>
    <w:uiPriority w:val="99"/>
    <w:rsid w:val="00727A3C"/>
    <w:pPr>
      <w:widowControl/>
      <w:tabs>
        <w:tab w:val="num" w:pos="360"/>
      </w:tabs>
      <w:spacing w:after="120"/>
      <w:ind w:left="360" w:hanging="360"/>
      <w:jc w:val="left"/>
    </w:pPr>
    <w:rPr>
      <w:rFonts w:ascii="Arial" w:hAnsi="Arial" w:cs="Arial"/>
      <w:color w:val="auto"/>
      <w:sz w:val="20"/>
      <w:szCs w:val="20"/>
      <w:lang w:eastAsia="en-US"/>
    </w:rPr>
  </w:style>
  <w:style w:type="paragraph" w:customStyle="1" w:styleId="1100">
    <w:name w:val="1Æ10"/>
    <w:basedOn w:val="a2"/>
    <w:uiPriority w:val="99"/>
    <w:rsid w:val="00727A3C"/>
    <w:pPr>
      <w:spacing w:after="0" w:line="240" w:lineRule="auto"/>
    </w:pPr>
    <w:rPr>
      <w:rFonts w:ascii="Times New Roman CYR" w:hAnsi="Times New Roman CYR" w:cs="Times New Roman CYR"/>
      <w:b/>
      <w:bCs/>
      <w:sz w:val="20"/>
      <w:szCs w:val="20"/>
    </w:rPr>
  </w:style>
  <w:style w:type="paragraph" w:styleId="affa">
    <w:name w:val="Body Text First Indent"/>
    <w:basedOn w:val="af0"/>
    <w:link w:val="affb"/>
    <w:uiPriority w:val="99"/>
    <w:rsid w:val="00727A3C"/>
    <w:pPr>
      <w:spacing w:after="120"/>
      <w:ind w:firstLine="210"/>
      <w:jc w:val="left"/>
    </w:pPr>
  </w:style>
  <w:style w:type="character" w:customStyle="1" w:styleId="BodyTextFirstIndentChar">
    <w:name w:val="Body Text First Indent Char"/>
    <w:basedOn w:val="25"/>
    <w:uiPriority w:val="99"/>
    <w:semiHidden/>
    <w:locked/>
    <w:rsid w:val="00727A3C"/>
    <w:rPr>
      <w:rFonts w:eastAsia="Times New Roman"/>
      <w:sz w:val="24"/>
      <w:szCs w:val="24"/>
      <w:lang w:val="ru-RU" w:eastAsia="ru-RU"/>
    </w:rPr>
  </w:style>
  <w:style w:type="character" w:customStyle="1" w:styleId="affb">
    <w:name w:val="Красная строка Знак"/>
    <w:basedOn w:val="af1"/>
    <w:link w:val="affa"/>
    <w:uiPriority w:val="99"/>
    <w:locked/>
    <w:rsid w:val="00727A3C"/>
    <w:rPr>
      <w:rFonts w:eastAsia="Times New Roman"/>
      <w:lang w:val="ru-RU" w:eastAsia="ru-RU"/>
    </w:rPr>
  </w:style>
  <w:style w:type="paragraph" w:styleId="affc">
    <w:name w:val="List"/>
    <w:basedOn w:val="a2"/>
    <w:uiPriority w:val="99"/>
    <w:rsid w:val="00727A3C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  <w:lang w:val="en-GB"/>
    </w:rPr>
  </w:style>
  <w:style w:type="paragraph" w:styleId="2b">
    <w:name w:val="Body Text First Indent 2"/>
    <w:basedOn w:val="af3"/>
    <w:link w:val="2c"/>
    <w:uiPriority w:val="99"/>
    <w:rsid w:val="00727A3C"/>
    <w:pPr>
      <w:numPr>
        <w:ilvl w:val="0"/>
      </w:numPr>
      <w:tabs>
        <w:tab w:val="clear" w:pos="1080"/>
        <w:tab w:val="num" w:pos="0"/>
      </w:tabs>
      <w:spacing w:after="120"/>
      <w:ind w:left="283" w:firstLine="210"/>
      <w:jc w:val="left"/>
    </w:pPr>
    <w:rPr>
      <w:lang w:val="en-GB"/>
    </w:rPr>
  </w:style>
  <w:style w:type="character" w:customStyle="1" w:styleId="BodyTextFirstIndent2Char">
    <w:name w:val="Body Text First Indent 2 Char"/>
    <w:basedOn w:val="af4"/>
    <w:uiPriority w:val="99"/>
    <w:semiHidden/>
    <w:locked/>
    <w:rsid w:val="00727A3C"/>
    <w:rPr>
      <w:rFonts w:eastAsia="Times New Roman"/>
      <w:sz w:val="24"/>
      <w:szCs w:val="24"/>
      <w:lang w:val="en-GB" w:eastAsia="ru-RU"/>
    </w:rPr>
  </w:style>
  <w:style w:type="character" w:customStyle="1" w:styleId="2c">
    <w:name w:val="Красная строка 2 Знак"/>
    <w:basedOn w:val="af4"/>
    <w:link w:val="2b"/>
    <w:uiPriority w:val="99"/>
    <w:locked/>
    <w:rsid w:val="00727A3C"/>
    <w:rPr>
      <w:rFonts w:eastAsia="Times New Roman"/>
      <w:sz w:val="24"/>
      <w:szCs w:val="24"/>
      <w:lang w:val="en-GB" w:eastAsia="ru-RU"/>
    </w:rPr>
  </w:style>
  <w:style w:type="paragraph" w:customStyle="1" w:styleId="2d">
    <w:name w:val="ШТ Назв.2"/>
    <w:basedOn w:val="a2"/>
    <w:uiPriority w:val="99"/>
    <w:rsid w:val="00727A3C"/>
    <w:pPr>
      <w:spacing w:before="60" w:after="0" w:line="240" w:lineRule="auto"/>
      <w:jc w:val="center"/>
    </w:pPr>
    <w:rPr>
      <w:rFonts w:ascii="Times New Roman" w:hAnsi="Times New Roman" w:cs="Times New Roman"/>
      <w:b/>
      <w:bCs/>
      <w:noProof/>
      <w:sz w:val="24"/>
      <w:szCs w:val="24"/>
      <w:lang w:val="en-US" w:eastAsia="en-US"/>
    </w:rPr>
  </w:style>
  <w:style w:type="character" w:customStyle="1" w:styleId="2e">
    <w:name w:val="Знак2 Знак Знак"/>
    <w:uiPriority w:val="99"/>
    <w:rsid w:val="00727A3C"/>
    <w:rPr>
      <w:sz w:val="24"/>
      <w:szCs w:val="24"/>
    </w:rPr>
  </w:style>
  <w:style w:type="paragraph" w:customStyle="1" w:styleId="style4">
    <w:name w:val="style4"/>
    <w:basedOn w:val="a2"/>
    <w:uiPriority w:val="99"/>
    <w:rsid w:val="00727A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uiPriority w:val="99"/>
    <w:locked/>
    <w:rsid w:val="00727A3C"/>
    <w:rPr>
      <w:lang w:val="ru-RU" w:eastAsia="ru-RU"/>
    </w:rPr>
  </w:style>
  <w:style w:type="character" w:customStyle="1" w:styleId="text">
    <w:name w:val="text"/>
    <w:uiPriority w:val="99"/>
    <w:rsid w:val="00727A3C"/>
  </w:style>
  <w:style w:type="character" w:customStyle="1" w:styleId="affd">
    <w:name w:val="Знак Знак"/>
    <w:aliases w:val="Основной текст с отступом 2 Знак1,Знак1 Знак1"/>
    <w:uiPriority w:val="99"/>
    <w:locked/>
    <w:rsid w:val="00727A3C"/>
    <w:rPr>
      <w:b/>
      <w:bCs/>
      <w:i/>
      <w:iCs/>
      <w:sz w:val="28"/>
      <w:szCs w:val="28"/>
      <w:lang w:val="ru-RU" w:eastAsia="ru-RU"/>
    </w:rPr>
  </w:style>
  <w:style w:type="character" w:customStyle="1" w:styleId="19">
    <w:name w:val="Знак Знак1"/>
    <w:uiPriority w:val="99"/>
    <w:locked/>
    <w:rsid w:val="00727A3C"/>
    <w:rPr>
      <w:b/>
      <w:bCs/>
      <w:i/>
      <w:iCs/>
      <w:sz w:val="24"/>
      <w:szCs w:val="24"/>
      <w:lang w:val="ru-RU" w:eastAsia="ru-RU"/>
    </w:rPr>
  </w:style>
  <w:style w:type="character" w:customStyle="1" w:styleId="212">
    <w:name w:val="Знак2 Знак Знак1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71">
    <w:name w:val="Знак Знак71"/>
    <w:uiPriority w:val="99"/>
    <w:locked/>
    <w:rsid w:val="00727A3C"/>
    <w:rPr>
      <w:b/>
      <w:bCs/>
      <w:i/>
      <w:iCs/>
      <w:sz w:val="24"/>
      <w:szCs w:val="24"/>
      <w:lang w:val="ru-RU" w:eastAsia="ru-RU"/>
    </w:rPr>
  </w:style>
  <w:style w:type="character" w:customStyle="1" w:styleId="311">
    <w:name w:val="Знак Знак31"/>
    <w:uiPriority w:val="99"/>
    <w:rsid w:val="00727A3C"/>
    <w:rPr>
      <w:b/>
      <w:bCs/>
      <w:i/>
      <w:iCs/>
      <w:sz w:val="28"/>
      <w:szCs w:val="28"/>
    </w:rPr>
  </w:style>
  <w:style w:type="character" w:customStyle="1" w:styleId="510">
    <w:name w:val="Знак Знак51"/>
    <w:uiPriority w:val="99"/>
    <w:rsid w:val="00727A3C"/>
    <w:rPr>
      <w:sz w:val="24"/>
      <w:szCs w:val="24"/>
    </w:rPr>
  </w:style>
  <w:style w:type="character" w:customStyle="1" w:styleId="410">
    <w:name w:val="Знак Знак41"/>
    <w:uiPriority w:val="99"/>
    <w:rsid w:val="00727A3C"/>
    <w:rPr>
      <w:b/>
      <w:bCs/>
      <w:sz w:val="28"/>
      <w:szCs w:val="28"/>
    </w:rPr>
  </w:style>
  <w:style w:type="character" w:customStyle="1" w:styleId="220">
    <w:name w:val="Знак2 Знак Знак2"/>
    <w:uiPriority w:val="99"/>
    <w:rsid w:val="00727A3C"/>
    <w:rPr>
      <w:sz w:val="24"/>
      <w:szCs w:val="24"/>
    </w:rPr>
  </w:style>
  <w:style w:type="character" w:styleId="affe">
    <w:name w:val="Emphasis"/>
    <w:basedOn w:val="a3"/>
    <w:qFormat/>
    <w:locked/>
    <w:rsid w:val="00727A3C"/>
    <w:rPr>
      <w:i/>
      <w:iCs/>
    </w:rPr>
  </w:style>
  <w:style w:type="paragraph" w:customStyle="1" w:styleId="desc2">
    <w:name w:val="desc2"/>
    <w:basedOn w:val="a2"/>
    <w:uiPriority w:val="99"/>
    <w:rsid w:val="00727A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r">
    <w:name w:val="ter"/>
    <w:uiPriority w:val="99"/>
    <w:rsid w:val="00727A3C"/>
  </w:style>
  <w:style w:type="character" w:customStyle="1" w:styleId="nobr">
    <w:name w:val="nobr"/>
    <w:uiPriority w:val="99"/>
    <w:rsid w:val="00727A3C"/>
  </w:style>
  <w:style w:type="character" w:customStyle="1" w:styleId="2110">
    <w:name w:val="Знак2 Знак Знак11"/>
    <w:uiPriority w:val="99"/>
    <w:rsid w:val="00727A3C"/>
    <w:rPr>
      <w:sz w:val="24"/>
      <w:szCs w:val="24"/>
      <w:lang w:val="ru-RU" w:eastAsia="ru-RU"/>
    </w:rPr>
  </w:style>
  <w:style w:type="paragraph" w:customStyle="1" w:styleId="112">
    <w:name w:val="Обычный + 11 пт"/>
    <w:aliases w:val="полужирный,Серый 100%"/>
    <w:basedOn w:val="a2"/>
    <w:uiPriority w:val="99"/>
    <w:rsid w:val="00727A3C"/>
    <w:pPr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333333"/>
    </w:rPr>
  </w:style>
  <w:style w:type="paragraph" w:customStyle="1" w:styleId="130">
    <w:name w:val="Абзац списка13"/>
    <w:basedOn w:val="a2"/>
    <w:uiPriority w:val="99"/>
    <w:rsid w:val="00727A3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label">
    <w:name w:val="label"/>
    <w:uiPriority w:val="99"/>
    <w:rsid w:val="00727A3C"/>
  </w:style>
  <w:style w:type="paragraph" w:customStyle="1" w:styleId="afff">
    <w:name w:val="Знак Знак Знак Знак"/>
    <w:basedOn w:val="a2"/>
    <w:uiPriority w:val="99"/>
    <w:rsid w:val="00727A3C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0">
    <w:name w:val="Обычный.Нормальный абзац"/>
    <w:uiPriority w:val="99"/>
    <w:rsid w:val="00727A3C"/>
    <w:pPr>
      <w:widowControl w:val="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2111">
    <w:name w:val="Основной текст с отступом 211"/>
    <w:basedOn w:val="a2"/>
    <w:uiPriority w:val="99"/>
    <w:rsid w:val="00727A3C"/>
    <w:pPr>
      <w:suppressAutoHyphens/>
      <w:spacing w:after="0" w:line="240" w:lineRule="auto"/>
      <w:ind w:left="42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Heading">
    <w:name w:val="Heading"/>
    <w:uiPriority w:val="99"/>
    <w:rsid w:val="00727A3C"/>
    <w:rPr>
      <w:rFonts w:ascii="Arial" w:eastAsia="Times New Roman" w:hAnsi="Arial" w:cs="Arial"/>
      <w:b/>
      <w:bCs/>
    </w:rPr>
  </w:style>
  <w:style w:type="character" w:customStyle="1" w:styleId="38">
    <w:name w:val="Стиль3 Знак Знак Знак"/>
    <w:link w:val="37"/>
    <w:uiPriority w:val="99"/>
    <w:locked/>
    <w:rsid w:val="00727A3C"/>
    <w:rPr>
      <w:rFonts w:eastAsia="Times New Roman"/>
      <w:lang w:val="ru-RU" w:eastAsia="ru-RU"/>
    </w:rPr>
  </w:style>
  <w:style w:type="character" w:customStyle="1" w:styleId="ConsNormal0">
    <w:name w:val="ConsNormal Знак"/>
    <w:link w:val="ConsNormal"/>
    <w:uiPriority w:val="99"/>
    <w:locked/>
    <w:rsid w:val="00727A3C"/>
    <w:rPr>
      <w:rFonts w:ascii="Arial" w:hAnsi="Arial" w:cs="Arial"/>
      <w:sz w:val="22"/>
      <w:szCs w:val="22"/>
      <w:lang w:val="ru-RU" w:eastAsia="ru-RU"/>
    </w:rPr>
  </w:style>
  <w:style w:type="paragraph" w:customStyle="1" w:styleId="Char">
    <w:name w:val="Char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727A3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27A3C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727A3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2f">
    <w:name w:val="Абзац списка2"/>
    <w:basedOn w:val="a2"/>
    <w:uiPriority w:val="99"/>
    <w:rsid w:val="00727A3C"/>
    <w:pPr>
      <w:ind w:left="720"/>
    </w:pPr>
  </w:style>
  <w:style w:type="paragraph" w:customStyle="1" w:styleId="Style9">
    <w:name w:val="Style9"/>
    <w:basedOn w:val="a2"/>
    <w:uiPriority w:val="99"/>
    <w:rsid w:val="00727A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ff1">
    <w:name w:val="Balloon Text"/>
    <w:basedOn w:val="a2"/>
    <w:link w:val="afff2"/>
    <w:uiPriority w:val="99"/>
    <w:semiHidden/>
    <w:rsid w:val="00727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3"/>
    <w:uiPriority w:val="99"/>
    <w:locked/>
    <w:rsid w:val="00727A3C"/>
    <w:rPr>
      <w:rFonts w:ascii="Segoe UI" w:hAnsi="Segoe UI" w:cs="Segoe UI"/>
      <w:sz w:val="18"/>
      <w:szCs w:val="18"/>
      <w:lang w:val="ru-RU" w:eastAsia="ru-RU"/>
    </w:rPr>
  </w:style>
  <w:style w:type="character" w:customStyle="1" w:styleId="afff2">
    <w:name w:val="Текст выноски Знак"/>
    <w:basedOn w:val="a3"/>
    <w:link w:val="afff1"/>
    <w:uiPriority w:val="99"/>
    <w:locked/>
    <w:rsid w:val="00727A3C"/>
    <w:rPr>
      <w:rFonts w:ascii="Segoe UI" w:hAnsi="Segoe UI" w:cs="Segoe UI"/>
      <w:sz w:val="18"/>
      <w:szCs w:val="18"/>
      <w:lang w:val="ru-RU" w:eastAsia="ru-RU"/>
    </w:rPr>
  </w:style>
  <w:style w:type="paragraph" w:customStyle="1" w:styleId="43">
    <w:name w:val="Стиль4"/>
    <w:basedOn w:val="a2"/>
    <w:link w:val="44"/>
    <w:uiPriority w:val="99"/>
    <w:rsid w:val="00727A3C"/>
    <w:pPr>
      <w:spacing w:after="0" w:line="240" w:lineRule="auto"/>
      <w:jc w:val="center"/>
    </w:pPr>
    <w:rPr>
      <w:b/>
      <w:bCs/>
      <w:sz w:val="28"/>
      <w:szCs w:val="28"/>
    </w:rPr>
  </w:style>
  <w:style w:type="paragraph" w:customStyle="1" w:styleId="1a">
    <w:name w:val="Заголовок оглавления1"/>
    <w:basedOn w:val="1"/>
    <w:next w:val="a2"/>
    <w:uiPriority w:val="99"/>
    <w:rsid w:val="00727A3C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character" w:customStyle="1" w:styleId="44">
    <w:name w:val="Стиль4 Знак"/>
    <w:link w:val="43"/>
    <w:uiPriority w:val="99"/>
    <w:locked/>
    <w:rsid w:val="00727A3C"/>
    <w:rPr>
      <w:rFonts w:eastAsia="Times New Roman"/>
      <w:b/>
      <w:bCs/>
      <w:sz w:val="28"/>
      <w:szCs w:val="28"/>
      <w:lang w:val="ru-RU" w:eastAsia="ru-RU"/>
    </w:rPr>
  </w:style>
  <w:style w:type="paragraph" w:styleId="2f0">
    <w:name w:val="toc 2"/>
    <w:basedOn w:val="a2"/>
    <w:next w:val="a2"/>
    <w:autoRedefine/>
    <w:uiPriority w:val="99"/>
    <w:semiHidden/>
    <w:locked/>
    <w:rsid w:val="00727A3C"/>
    <w:pPr>
      <w:spacing w:after="100" w:line="240" w:lineRule="auto"/>
      <w:ind w:left="240"/>
    </w:pPr>
    <w:rPr>
      <w:rFonts w:ascii="Times New Roman" w:hAnsi="Times New Roman" w:cs="Times New Roman"/>
      <w:sz w:val="24"/>
      <w:szCs w:val="24"/>
    </w:rPr>
  </w:style>
  <w:style w:type="paragraph" w:styleId="3e">
    <w:name w:val="toc 3"/>
    <w:basedOn w:val="a2"/>
    <w:next w:val="a2"/>
    <w:autoRedefine/>
    <w:uiPriority w:val="99"/>
    <w:semiHidden/>
    <w:locked/>
    <w:rsid w:val="00727A3C"/>
    <w:pPr>
      <w:spacing w:after="100" w:line="240" w:lineRule="auto"/>
      <w:ind w:left="480"/>
    </w:pPr>
    <w:rPr>
      <w:rFonts w:ascii="Times New Roman" w:hAnsi="Times New Roman" w:cs="Times New Roman"/>
      <w:sz w:val="24"/>
      <w:szCs w:val="24"/>
    </w:rPr>
  </w:style>
  <w:style w:type="paragraph" w:styleId="afff3">
    <w:name w:val="endnote text"/>
    <w:basedOn w:val="a2"/>
    <w:link w:val="afff4"/>
    <w:uiPriority w:val="99"/>
    <w:semiHidden/>
    <w:rsid w:val="00727A3C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a3"/>
    <w:uiPriority w:val="99"/>
    <w:locked/>
    <w:rsid w:val="00727A3C"/>
    <w:rPr>
      <w:lang w:val="ru-RU" w:eastAsia="ru-RU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727A3C"/>
    <w:rPr>
      <w:rFonts w:eastAsia="Times New Roman"/>
      <w:lang w:val="ru-RU" w:eastAsia="ru-RU"/>
    </w:rPr>
  </w:style>
  <w:style w:type="character" w:styleId="afff5">
    <w:name w:val="endnote reference"/>
    <w:basedOn w:val="a3"/>
    <w:uiPriority w:val="99"/>
    <w:semiHidden/>
    <w:rsid w:val="00727A3C"/>
    <w:rPr>
      <w:vertAlign w:val="superscript"/>
    </w:rPr>
  </w:style>
  <w:style w:type="paragraph" w:customStyle="1" w:styleId="113">
    <w:name w:val="Абзац списка11"/>
    <w:basedOn w:val="a2"/>
    <w:uiPriority w:val="99"/>
    <w:rsid w:val="00727A3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BodyText21">
    <w:name w:val="Body Text 21"/>
    <w:basedOn w:val="a2"/>
    <w:uiPriority w:val="99"/>
    <w:rsid w:val="00727A3C"/>
    <w:pPr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2f1">
    <w:name w:val="Стиль_таб2"/>
    <w:basedOn w:val="a2"/>
    <w:uiPriority w:val="99"/>
    <w:rsid w:val="00727A3C"/>
    <w:pPr>
      <w:widowControl w:val="0"/>
      <w:spacing w:before="120"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b">
    <w:name w:val="Без интервала1"/>
    <w:uiPriority w:val="99"/>
    <w:rsid w:val="00727A3C"/>
    <w:pPr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7">
    <w:name w:val="Style7"/>
    <w:basedOn w:val="a2"/>
    <w:uiPriority w:val="99"/>
    <w:rsid w:val="00727A3C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3f">
    <w:name w:val="Абзац списка3"/>
    <w:basedOn w:val="a2"/>
    <w:uiPriority w:val="99"/>
    <w:rsid w:val="00727A3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hAnsi="Arial" w:cs="Arial"/>
      <w:sz w:val="18"/>
      <w:szCs w:val="18"/>
    </w:rPr>
  </w:style>
  <w:style w:type="paragraph" w:customStyle="1" w:styleId="Normal1">
    <w:name w:val="Normal1"/>
    <w:uiPriority w:val="99"/>
    <w:rsid w:val="00727A3C"/>
    <w:pPr>
      <w:snapToGrid w:val="0"/>
    </w:pPr>
    <w:rPr>
      <w:rFonts w:ascii="Times New Roman" w:eastAsia="Times New Roman" w:hAnsi="Times New Roman"/>
      <w:sz w:val="20"/>
      <w:szCs w:val="20"/>
    </w:rPr>
  </w:style>
  <w:style w:type="paragraph" w:customStyle="1" w:styleId="1c">
    <w:name w:val="Основной текст с отступом1"/>
    <w:basedOn w:val="a2"/>
    <w:uiPriority w:val="99"/>
    <w:rsid w:val="00727A3C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paragraph" w:customStyle="1" w:styleId="3f0">
    <w:name w:val="Знак3 Знак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114">
    <w:name w:val="Заголовок 1 Знак1"/>
    <w:aliases w:val="Заголовок 1 Знак2 Знак1,Заголовок 1 Знак1 Знак Знак1,Заголовок 1 Знак Знак Знак Знак1,Заголовок 1 Знак Знак1 Знак Знак1,Заголовок 1 Знак Знак2 Знак1,Заголовок 1 Знак Знак1"/>
    <w:uiPriority w:val="99"/>
    <w:rsid w:val="00727A3C"/>
    <w:rPr>
      <w:b/>
      <w:bCs/>
      <w:kern w:val="28"/>
      <w:sz w:val="36"/>
      <w:szCs w:val="36"/>
      <w:lang w:val="ru-RU" w:eastAsia="ru-RU"/>
    </w:rPr>
  </w:style>
  <w:style w:type="paragraph" w:customStyle="1" w:styleId="afff6">
    <w:name w:val="Знак Знак Знак Знак Знак Знак Знак"/>
    <w:basedOn w:val="a2"/>
    <w:uiPriority w:val="99"/>
    <w:rsid w:val="00727A3C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d">
    <w:name w:val="Текст1"/>
    <w:basedOn w:val="a2"/>
    <w:uiPriority w:val="99"/>
    <w:rsid w:val="00727A3C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ff7">
    <w:name w:val="Block Text"/>
    <w:basedOn w:val="a2"/>
    <w:uiPriority w:val="99"/>
    <w:rsid w:val="00727A3C"/>
    <w:pPr>
      <w:widowControl w:val="0"/>
      <w:spacing w:after="0" w:line="240" w:lineRule="auto"/>
      <w:ind w:left="80" w:right="5600"/>
      <w:jc w:val="center"/>
    </w:pPr>
    <w:rPr>
      <w:rFonts w:ascii="CyrillicRevue" w:hAnsi="CyrillicRevue" w:cs="CyrillicRevue"/>
      <w:b/>
      <w:bCs/>
    </w:rPr>
  </w:style>
  <w:style w:type="paragraph" w:customStyle="1" w:styleId="3f1">
    <w:name w:val="Обычный3"/>
    <w:uiPriority w:val="99"/>
    <w:rsid w:val="00727A3C"/>
    <w:pPr>
      <w:snapToGrid w:val="0"/>
    </w:pPr>
    <w:rPr>
      <w:rFonts w:ascii="Times New Roman" w:eastAsia="Times New Roman" w:hAnsi="Times New Roman"/>
      <w:sz w:val="20"/>
      <w:szCs w:val="20"/>
    </w:rPr>
  </w:style>
  <w:style w:type="paragraph" w:customStyle="1" w:styleId="45">
    <w:name w:val="Обычный4"/>
    <w:basedOn w:val="a2"/>
    <w:uiPriority w:val="99"/>
    <w:rsid w:val="00727A3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3f2">
    <w:name w:val="Знак3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2-110">
    <w:name w:val="содержание2-11"/>
    <w:basedOn w:val="a2"/>
    <w:uiPriority w:val="99"/>
    <w:rsid w:val="00727A3C"/>
    <w:pPr>
      <w:spacing w:after="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e">
    <w:name w:val="Знак Знак Знак1 Знак Знак Знак Знак Знак Знак Знак Знак Знак Знак Знак Знак Знак Знак Знак Знак Знак Знак Знак Знак Знак Знак Знак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221">
    <w:name w:val="Основной текст 22"/>
    <w:basedOn w:val="a2"/>
    <w:uiPriority w:val="99"/>
    <w:rsid w:val="00727A3C"/>
    <w:pPr>
      <w:widowControl w:val="0"/>
      <w:spacing w:after="0" w:line="280" w:lineRule="auto"/>
      <w:ind w:firstLine="720"/>
      <w:jc w:val="both"/>
    </w:pPr>
    <w:rPr>
      <w:rFonts w:ascii="NTTierce" w:hAnsi="NTTierce" w:cs="NTTierce"/>
      <w:sz w:val="24"/>
      <w:szCs w:val="24"/>
    </w:rPr>
  </w:style>
  <w:style w:type="paragraph" w:customStyle="1" w:styleId="afff8">
    <w:name w:val="Стиль"/>
    <w:uiPriority w:val="99"/>
    <w:rsid w:val="00727A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15">
    <w:name w:val="Знак Знак Знак1 Знак Знак Знак Знак Знак Знак Знак Знак Знак Знак Знак Знак Знак Знак Знак Знак Знак Знак Знак Знак Знак Знак Знак Знак Знак1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120">
    <w:name w:val="Заголовок 1 Знак2 Знак"/>
    <w:aliases w:val="Заголовок 1 Знак1 Знак Знак,Заголовок 1 Знак Знак Знак Знак,Заголовок 1 Знак Знак1 Знак Знак,Заголовок 1 Знак Знак2 Знак,Заголовок 1 Знак Знак"/>
    <w:uiPriority w:val="99"/>
    <w:rsid w:val="00727A3C"/>
    <w:rPr>
      <w:rFonts w:ascii="Arial" w:hAnsi="Arial" w:cs="Arial"/>
      <w:b/>
      <w:bCs/>
      <w:sz w:val="18"/>
      <w:szCs w:val="18"/>
      <w:lang w:val="ru-RU" w:eastAsia="ru-RU"/>
    </w:rPr>
  </w:style>
  <w:style w:type="character" w:customStyle="1" w:styleId="FontStyle16">
    <w:name w:val="Font Style16"/>
    <w:uiPriority w:val="99"/>
    <w:rsid w:val="00727A3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0">
    <w:name w:val="Style4"/>
    <w:basedOn w:val="a2"/>
    <w:uiPriority w:val="99"/>
    <w:rsid w:val="00727A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2"/>
    <w:uiPriority w:val="99"/>
    <w:rsid w:val="00727A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2"/>
    <w:uiPriority w:val="99"/>
    <w:rsid w:val="00727A3C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727A3C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727A3C"/>
    <w:rPr>
      <w:rFonts w:ascii="Times New Roman" w:hAnsi="Times New Roman" w:cs="Times New Roman"/>
      <w:sz w:val="22"/>
      <w:szCs w:val="22"/>
    </w:rPr>
  </w:style>
  <w:style w:type="paragraph" w:customStyle="1" w:styleId="2f2">
    <w:name w:val="Основной текст с отступом2"/>
    <w:basedOn w:val="a2"/>
    <w:uiPriority w:val="99"/>
    <w:rsid w:val="00727A3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 w:cs="Arial"/>
      <w:sz w:val="18"/>
      <w:szCs w:val="18"/>
    </w:rPr>
  </w:style>
  <w:style w:type="paragraph" w:customStyle="1" w:styleId="ConsNormal1">
    <w:name w:val="ConsNormal Знак Знак"/>
    <w:link w:val="ConsNormal2"/>
    <w:uiPriority w:val="99"/>
    <w:rsid w:val="00727A3C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styleId="3f3">
    <w:name w:val="List 3"/>
    <w:basedOn w:val="a2"/>
    <w:uiPriority w:val="99"/>
    <w:rsid w:val="00727A3C"/>
    <w:pPr>
      <w:spacing w:after="0" w:line="240" w:lineRule="auto"/>
      <w:ind w:left="849" w:hanging="283"/>
    </w:pPr>
    <w:rPr>
      <w:rFonts w:ascii="Times New Roman" w:hAnsi="Times New Roman" w:cs="Times New Roman"/>
      <w:sz w:val="24"/>
      <w:szCs w:val="24"/>
    </w:rPr>
  </w:style>
  <w:style w:type="paragraph" w:customStyle="1" w:styleId="1f">
    <w:name w:val="1 Знак Знак Знак Знак Знак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ConsNormal2">
    <w:name w:val="ConsNormal Знак Знак Знак"/>
    <w:link w:val="ConsNormal1"/>
    <w:uiPriority w:val="99"/>
    <w:locked/>
    <w:rsid w:val="00727A3C"/>
    <w:rPr>
      <w:rFonts w:ascii="Arial" w:hAnsi="Arial" w:cs="Arial"/>
      <w:sz w:val="22"/>
      <w:szCs w:val="22"/>
      <w:lang w:val="ru-RU" w:eastAsia="ru-RU"/>
    </w:rPr>
  </w:style>
  <w:style w:type="paragraph" w:customStyle="1" w:styleId="1f0">
    <w:name w:val="1 Знак Знак Знак Знак"/>
    <w:basedOn w:val="a2"/>
    <w:uiPriority w:val="99"/>
    <w:rsid w:val="00727A3C"/>
    <w:pPr>
      <w:widowControl w:val="0"/>
      <w:adjustRightInd w:val="0"/>
      <w:spacing w:after="0" w:line="-240" w:lineRule="auto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fff9">
    <w:name w:val="Знак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f1">
    <w:name w:val="1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3f4">
    <w:name w:val="Знак3 Знак Знак Знак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312">
    <w:name w:val="Знак3 Знак Знак Знак Знак Знак1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313">
    <w:name w:val="Знак3 Знак Знак Знак Знак Знак1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3110">
    <w:name w:val="Знак3 Знак Знак Знак Знак Знак1 Знак1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f2">
    <w:name w:val="Знак Знак1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1">
    <w:name w:val="_ ТЗ Многоуровневый список"/>
    <w:basedOn w:val="a"/>
    <w:link w:val="afffa"/>
    <w:uiPriority w:val="99"/>
    <w:rsid w:val="00727A3C"/>
    <w:pPr>
      <w:widowControl w:val="0"/>
      <w:numPr>
        <w:numId w:val="25"/>
      </w:numPr>
      <w:tabs>
        <w:tab w:val="left" w:pos="1021"/>
        <w:tab w:val="left" w:pos="1134"/>
        <w:tab w:val="num" w:pos="1492"/>
      </w:tabs>
      <w:autoSpaceDE w:val="0"/>
      <w:autoSpaceDN w:val="0"/>
      <w:adjustRightInd w:val="0"/>
      <w:spacing w:after="0"/>
      <w:ind w:left="0"/>
    </w:pPr>
    <w:rPr>
      <w:rFonts w:ascii="Arial" w:hAnsi="Arial" w:cs="Arial"/>
      <w:sz w:val="28"/>
      <w:szCs w:val="28"/>
    </w:rPr>
  </w:style>
  <w:style w:type="character" w:customStyle="1" w:styleId="afffa">
    <w:name w:val="_ ТЗ Многоуровневый список Знак"/>
    <w:link w:val="a1"/>
    <w:uiPriority w:val="99"/>
    <w:locked/>
    <w:rsid w:val="00727A3C"/>
    <w:rPr>
      <w:rFonts w:ascii="Arial" w:eastAsia="Times New Roman" w:hAnsi="Arial" w:cs="Arial"/>
      <w:sz w:val="28"/>
      <w:szCs w:val="28"/>
    </w:rPr>
  </w:style>
  <w:style w:type="paragraph" w:customStyle="1" w:styleId="font6">
    <w:name w:val="font6"/>
    <w:basedOn w:val="a2"/>
    <w:uiPriority w:val="99"/>
    <w:rsid w:val="00727A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63">
    <w:name w:val="xl63"/>
    <w:basedOn w:val="a2"/>
    <w:uiPriority w:val="99"/>
    <w:rsid w:val="00727A3C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4">
    <w:name w:val="xl64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67">
    <w:name w:val="xl67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</w:rPr>
  </w:style>
  <w:style w:type="paragraph" w:customStyle="1" w:styleId="xl71">
    <w:name w:val="xl71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</w:rPr>
  </w:style>
  <w:style w:type="paragraph" w:customStyle="1" w:styleId="xl72">
    <w:name w:val="xl72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mbol" w:hAnsi="Symbol" w:cs="Symbol"/>
      <w:sz w:val="24"/>
      <w:szCs w:val="24"/>
    </w:rPr>
  </w:style>
  <w:style w:type="paragraph" w:customStyle="1" w:styleId="xl73">
    <w:name w:val="xl73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2"/>
    <w:uiPriority w:val="99"/>
    <w:rsid w:val="00727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2"/>
    <w:uiPriority w:val="99"/>
    <w:rsid w:val="00727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character" w:customStyle="1" w:styleId="610">
    <w:name w:val="Знак Знак61"/>
    <w:uiPriority w:val="99"/>
    <w:rsid w:val="00727A3C"/>
    <w:rPr>
      <w:rFonts w:ascii="Cambria" w:hAnsi="Cambria" w:cs="Cambria"/>
      <w:sz w:val="24"/>
      <w:szCs w:val="24"/>
    </w:rPr>
  </w:style>
  <w:style w:type="character" w:customStyle="1" w:styleId="afffb">
    <w:name w:val="текст Знак Знак"/>
    <w:uiPriority w:val="99"/>
    <w:locked/>
    <w:rsid w:val="00727A3C"/>
    <w:rPr>
      <w:sz w:val="24"/>
      <w:szCs w:val="24"/>
      <w:lang w:val="ru-RU" w:eastAsia="ru-RU"/>
    </w:rPr>
  </w:style>
  <w:style w:type="paragraph" w:customStyle="1" w:styleId="afffc">
    <w:name w:val="Знак Знак Знак Знак Знак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223">
    <w:name w:val="Знак Знак22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f3">
    <w:name w:val="заголовок 1"/>
    <w:basedOn w:val="a2"/>
    <w:next w:val="a2"/>
    <w:uiPriority w:val="99"/>
    <w:rsid w:val="00727A3C"/>
    <w:pPr>
      <w:keepNext/>
      <w:widowControl w:val="0"/>
      <w:spacing w:after="0" w:line="240" w:lineRule="auto"/>
      <w:jc w:val="center"/>
    </w:pPr>
    <w:rPr>
      <w:rFonts w:ascii="Arial" w:hAnsi="Arial" w:cs="Arial"/>
      <w:b/>
      <w:bCs/>
    </w:rPr>
  </w:style>
  <w:style w:type="paragraph" w:customStyle="1" w:styleId="3f5">
    <w:name w:val="заголовок 3"/>
    <w:basedOn w:val="a2"/>
    <w:next w:val="a2"/>
    <w:uiPriority w:val="99"/>
    <w:rsid w:val="00727A3C"/>
    <w:pPr>
      <w:keepNext/>
      <w:widowControl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121">
    <w:name w:val="Абзац списка12"/>
    <w:basedOn w:val="a2"/>
    <w:uiPriority w:val="99"/>
    <w:rsid w:val="00727A3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afffd">
    <w:name w:val="Параграф Знак Знак"/>
    <w:uiPriority w:val="99"/>
    <w:semiHidden/>
    <w:locked/>
    <w:rsid w:val="00727A3C"/>
    <w:rPr>
      <w:rFonts w:ascii="Calibri" w:hAnsi="Calibri" w:cs="Calibri"/>
      <w:b/>
      <w:bCs/>
      <w:sz w:val="28"/>
      <w:szCs w:val="28"/>
      <w:lang w:val="ru-RU" w:eastAsia="ru-RU"/>
    </w:rPr>
  </w:style>
  <w:style w:type="character" w:customStyle="1" w:styleId="afffe">
    <w:name w:val="_Подпункт Знак Знак"/>
    <w:uiPriority w:val="99"/>
    <w:semiHidden/>
    <w:locked/>
    <w:rsid w:val="00727A3C"/>
    <w:rPr>
      <w:b/>
      <w:bCs/>
      <w:sz w:val="24"/>
      <w:szCs w:val="24"/>
      <w:lang w:val="ru-RU" w:eastAsia="ru-RU"/>
    </w:rPr>
  </w:style>
  <w:style w:type="character" w:customStyle="1" w:styleId="91">
    <w:name w:val="Знак Знак91"/>
    <w:aliases w:val="Знак1 Знак Знак,Знак Знак92"/>
    <w:uiPriority w:val="99"/>
    <w:locked/>
    <w:rsid w:val="00727A3C"/>
    <w:rPr>
      <w:rFonts w:ascii="Arial" w:hAnsi="Arial" w:cs="Arial"/>
      <w:lang w:val="en-GB" w:eastAsia="en-US"/>
    </w:rPr>
  </w:style>
  <w:style w:type="character" w:customStyle="1" w:styleId="1f4">
    <w:name w:val="текст Знак Знак1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230">
    <w:name w:val="Знак2 Знак Знак3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320">
    <w:name w:val="Знак Знак32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1101">
    <w:name w:val="Знак Знак110"/>
    <w:uiPriority w:val="99"/>
    <w:locked/>
    <w:rsid w:val="00727A3C"/>
    <w:rPr>
      <w:rFonts w:ascii="Segoe UI" w:hAnsi="Segoe UI" w:cs="Segoe UI"/>
      <w:sz w:val="18"/>
      <w:szCs w:val="18"/>
      <w:lang w:val="ru-RU" w:eastAsia="ru-RU"/>
    </w:rPr>
  </w:style>
  <w:style w:type="character" w:customStyle="1" w:styleId="213">
    <w:name w:val="Знак Знак21"/>
    <w:uiPriority w:val="99"/>
    <w:locked/>
    <w:rsid w:val="00727A3C"/>
    <w:rPr>
      <w:lang w:val="ru-RU" w:eastAsia="ru-RU"/>
    </w:rPr>
  </w:style>
  <w:style w:type="paragraph" w:customStyle="1" w:styleId="msonormalcxspmiddle">
    <w:name w:val="msonormalcxspmiddle"/>
    <w:basedOn w:val="a2"/>
    <w:uiPriority w:val="99"/>
    <w:rsid w:val="00727A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оловок 1 Знак2 Char1,Заголовок 1 Знак1 Знак Char1,Заголовок 1 Знак Знак Знак Char1,Заголовок 1 Знак Знак1 Знак Char1,Заголовок 1 Знак Знак2 Char1"/>
    <w:uiPriority w:val="99"/>
    <w:locked/>
    <w:rsid w:val="00727A3C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Heading2Char1">
    <w:name w:val="Heading 2 Char1"/>
    <w:aliases w:val="Заголовок 2 Знак Char1,contract Char1,H2 Char1,h2 Char1,2 Char1,Numbered text 3 Char1,H21 Char1,Раздел Char1,H22 Char1,H23 Char1,H24 Char1,H211 Char1,H25 Char1,H212 Char1,H221 Char1,H231 Char1,H241 Char1,H2111 Char1,H26 Char1,H213 Char1"/>
    <w:uiPriority w:val="99"/>
    <w:locked/>
    <w:rsid w:val="00727A3C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Heading3Char1">
    <w:name w:val="Heading 3 Char1"/>
    <w:aliases w:val="h3 Char1,Head 3 Char1,l3+toc 3 Char1,CT Char1,Sub-section Title Char1,l3 Char1"/>
    <w:uiPriority w:val="99"/>
    <w:locked/>
    <w:rsid w:val="00727A3C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HeaderChar1">
    <w:name w:val="Header Char1"/>
    <w:uiPriority w:val="99"/>
    <w:locked/>
    <w:rsid w:val="00727A3C"/>
    <w:rPr>
      <w:sz w:val="24"/>
      <w:szCs w:val="24"/>
      <w:lang w:val="ru-RU" w:eastAsia="ru-RU"/>
    </w:rPr>
  </w:style>
  <w:style w:type="paragraph" w:customStyle="1" w:styleId="affff">
    <w:name w:val="Мой"/>
    <w:uiPriority w:val="99"/>
    <w:rsid w:val="00727A3C"/>
    <w:pPr>
      <w:shd w:val="clear" w:color="auto" w:fill="FFFFFF"/>
      <w:ind w:firstLine="72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46">
    <w:name w:val="Знак Знак4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3111">
    <w:name w:val="Знак3 Знак Знак Знак Знак Знак11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f5">
    <w:name w:val="З1"/>
    <w:basedOn w:val="1"/>
    <w:uiPriority w:val="99"/>
    <w:rsid w:val="00727A3C"/>
    <w:pPr>
      <w:suppressAutoHyphens/>
      <w:spacing w:before="0" w:after="0"/>
      <w:ind w:firstLine="709"/>
      <w:jc w:val="center"/>
      <w:outlineLvl w:val="9"/>
    </w:pPr>
    <w:rPr>
      <w:rFonts w:ascii="Times New Roman" w:hAnsi="Times New Roman" w:cs="Times New Roman"/>
      <w:kern w:val="0"/>
      <w:sz w:val="28"/>
      <w:szCs w:val="28"/>
      <w:lang w:eastAsia="ar-SA"/>
    </w:rPr>
  </w:style>
  <w:style w:type="character" w:customStyle="1" w:styleId="1f6">
    <w:name w:val="Основной текст Знак1"/>
    <w:aliases w:val="Список 1 Знак1,Body Text Char Знак1,Знак8 Знак Знак1,Основной текст Знак Знак Знак Знак2,Основной текст Знак Знак Знак Знак Знак1,body text Знак Знак Знак1"/>
    <w:uiPriority w:val="99"/>
    <w:rsid w:val="00727A3C"/>
    <w:rPr>
      <w:b/>
      <w:bCs/>
      <w:sz w:val="28"/>
      <w:szCs w:val="28"/>
    </w:rPr>
  </w:style>
  <w:style w:type="character" w:customStyle="1" w:styleId="1f7">
    <w:name w:val="Основной текст с отступом Знак1"/>
    <w:aliases w:val="текст Знак1"/>
    <w:uiPriority w:val="99"/>
    <w:rsid w:val="00727A3C"/>
    <w:rPr>
      <w:b/>
      <w:bCs/>
      <w:sz w:val="24"/>
      <w:szCs w:val="24"/>
    </w:rPr>
  </w:style>
  <w:style w:type="paragraph" w:customStyle="1" w:styleId="53">
    <w:name w:val="Знак Знак5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1f8">
    <w:name w:val="Параграф Знак Знак1"/>
    <w:uiPriority w:val="99"/>
    <w:semiHidden/>
    <w:locked/>
    <w:rsid w:val="00727A3C"/>
    <w:rPr>
      <w:rFonts w:ascii="Calibri" w:hAnsi="Calibri" w:cs="Calibri"/>
      <w:b/>
      <w:bCs/>
      <w:sz w:val="28"/>
      <w:szCs w:val="28"/>
    </w:rPr>
  </w:style>
  <w:style w:type="character" w:customStyle="1" w:styleId="1f9">
    <w:name w:val="_Подпункт Знак Знак1"/>
    <w:uiPriority w:val="99"/>
    <w:semiHidden/>
    <w:locked/>
    <w:rsid w:val="00727A3C"/>
    <w:rPr>
      <w:b/>
      <w:bCs/>
      <w:sz w:val="24"/>
      <w:szCs w:val="24"/>
      <w:lang w:val="ru-RU" w:eastAsia="ru-RU"/>
    </w:rPr>
  </w:style>
  <w:style w:type="character" w:customStyle="1" w:styleId="190">
    <w:name w:val="Знак Знак19"/>
    <w:uiPriority w:val="99"/>
    <w:locked/>
    <w:rsid w:val="00727A3C"/>
    <w:rPr>
      <w:i/>
      <w:iCs/>
      <w:sz w:val="22"/>
      <w:szCs w:val="22"/>
      <w:lang w:val="ru-RU" w:eastAsia="ru-RU"/>
    </w:rPr>
  </w:style>
  <w:style w:type="character" w:customStyle="1" w:styleId="180">
    <w:name w:val="Знак Знак18"/>
    <w:uiPriority w:val="99"/>
    <w:semiHidden/>
    <w:locked/>
    <w:rsid w:val="00727A3C"/>
    <w:rPr>
      <w:rFonts w:ascii="Calibri" w:hAnsi="Calibri" w:cs="Calibri"/>
      <w:sz w:val="24"/>
      <w:szCs w:val="24"/>
    </w:rPr>
  </w:style>
  <w:style w:type="character" w:customStyle="1" w:styleId="170">
    <w:name w:val="Знак Знак17"/>
    <w:uiPriority w:val="99"/>
    <w:locked/>
    <w:rsid w:val="00727A3C"/>
    <w:rPr>
      <w:rFonts w:ascii="Calibri" w:hAnsi="Calibri" w:cs="Calibri"/>
      <w:i/>
      <w:iCs/>
      <w:sz w:val="24"/>
      <w:szCs w:val="24"/>
    </w:rPr>
  </w:style>
  <w:style w:type="character" w:customStyle="1" w:styleId="160">
    <w:name w:val="Знак Знак16"/>
    <w:uiPriority w:val="99"/>
    <w:locked/>
    <w:rsid w:val="00727A3C"/>
    <w:rPr>
      <w:rFonts w:ascii="Arial" w:hAnsi="Arial" w:cs="Arial"/>
      <w:b/>
      <w:bCs/>
      <w:i/>
      <w:iCs/>
      <w:sz w:val="18"/>
      <w:szCs w:val="18"/>
      <w:lang w:val="ru-RU" w:eastAsia="ru-RU"/>
    </w:rPr>
  </w:style>
  <w:style w:type="character" w:customStyle="1" w:styleId="200">
    <w:name w:val="Знак Знак20"/>
    <w:aliases w:val="Знак1 Знак Знак1"/>
    <w:uiPriority w:val="99"/>
    <w:locked/>
    <w:rsid w:val="00727A3C"/>
    <w:rPr>
      <w:sz w:val="24"/>
      <w:szCs w:val="24"/>
    </w:rPr>
  </w:style>
  <w:style w:type="character" w:customStyle="1" w:styleId="2f3">
    <w:name w:val="текст Знак Знак2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240">
    <w:name w:val="Знак2 Знак Знак4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150">
    <w:name w:val="Знак Знак15"/>
    <w:uiPriority w:val="99"/>
    <w:semiHidden/>
    <w:locked/>
    <w:rsid w:val="00727A3C"/>
    <w:rPr>
      <w:sz w:val="20"/>
      <w:szCs w:val="20"/>
    </w:rPr>
  </w:style>
  <w:style w:type="character" w:customStyle="1" w:styleId="140">
    <w:name w:val="Знак Знак14"/>
    <w:uiPriority w:val="99"/>
    <w:locked/>
    <w:rsid w:val="00727A3C"/>
    <w:rPr>
      <w:sz w:val="24"/>
      <w:szCs w:val="24"/>
    </w:rPr>
  </w:style>
  <w:style w:type="character" w:customStyle="1" w:styleId="131">
    <w:name w:val="Знак Знак13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122">
    <w:name w:val="Знак Знак12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116">
    <w:name w:val="Знак Знак11"/>
    <w:uiPriority w:val="99"/>
    <w:locked/>
    <w:rsid w:val="00727A3C"/>
    <w:rPr>
      <w:sz w:val="24"/>
      <w:szCs w:val="24"/>
    </w:rPr>
  </w:style>
  <w:style w:type="character" w:customStyle="1" w:styleId="100">
    <w:name w:val="Знак Знак10"/>
    <w:uiPriority w:val="99"/>
    <w:locked/>
    <w:rsid w:val="00727A3C"/>
    <w:rPr>
      <w:sz w:val="2"/>
      <w:szCs w:val="2"/>
    </w:rPr>
  </w:style>
  <w:style w:type="character" w:customStyle="1" w:styleId="92">
    <w:name w:val="Знак Знак9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81">
    <w:name w:val="Знак Знак8"/>
    <w:uiPriority w:val="99"/>
    <w:locked/>
    <w:rsid w:val="00727A3C"/>
    <w:rPr>
      <w:sz w:val="16"/>
      <w:szCs w:val="16"/>
      <w:lang w:val="ru-RU" w:eastAsia="ru-RU"/>
    </w:rPr>
  </w:style>
  <w:style w:type="character" w:customStyle="1" w:styleId="72">
    <w:name w:val="Знак Знак7"/>
    <w:uiPriority w:val="99"/>
    <w:locked/>
    <w:rsid w:val="00727A3C"/>
    <w:rPr>
      <w:rFonts w:ascii="Cambria" w:hAnsi="Cambria" w:cs="Cambria"/>
      <w:sz w:val="24"/>
      <w:szCs w:val="24"/>
    </w:rPr>
  </w:style>
  <w:style w:type="character" w:customStyle="1" w:styleId="62">
    <w:name w:val="Знак Знак6"/>
    <w:uiPriority w:val="99"/>
    <w:semiHidden/>
    <w:locked/>
    <w:rsid w:val="00727A3C"/>
    <w:rPr>
      <w:rFonts w:ascii="Courier New" w:hAnsi="Courier New" w:cs="Courier New"/>
      <w:sz w:val="20"/>
      <w:szCs w:val="20"/>
    </w:rPr>
  </w:style>
  <w:style w:type="character" w:customStyle="1" w:styleId="73">
    <w:name w:val="Знак Знак73"/>
    <w:uiPriority w:val="99"/>
    <w:locked/>
    <w:rsid w:val="00727A3C"/>
    <w:rPr>
      <w:b/>
      <w:bCs/>
      <w:i/>
      <w:iCs/>
      <w:sz w:val="24"/>
      <w:szCs w:val="24"/>
      <w:lang w:val="ru-RU" w:eastAsia="ru-RU"/>
    </w:rPr>
  </w:style>
  <w:style w:type="character" w:customStyle="1" w:styleId="530">
    <w:name w:val="Знак Знак53"/>
    <w:uiPriority w:val="99"/>
    <w:rsid w:val="00727A3C"/>
    <w:rPr>
      <w:sz w:val="24"/>
      <w:szCs w:val="24"/>
    </w:rPr>
  </w:style>
  <w:style w:type="character" w:customStyle="1" w:styleId="430">
    <w:name w:val="Знак Знак43"/>
    <w:uiPriority w:val="99"/>
    <w:rsid w:val="00727A3C"/>
    <w:rPr>
      <w:b/>
      <w:bCs/>
      <w:sz w:val="28"/>
      <w:szCs w:val="28"/>
    </w:rPr>
  </w:style>
  <w:style w:type="character" w:customStyle="1" w:styleId="330">
    <w:name w:val="Знак Знак33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63">
    <w:name w:val="Знак Знак63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250">
    <w:name w:val="Знак Знак25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1220">
    <w:name w:val="Знак Знак122"/>
    <w:uiPriority w:val="99"/>
    <w:locked/>
    <w:rsid w:val="00727A3C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1130">
    <w:name w:val="Знак Знак113"/>
    <w:uiPriority w:val="99"/>
    <w:locked/>
    <w:rsid w:val="00727A3C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102">
    <w:name w:val="Знак Знак102"/>
    <w:uiPriority w:val="99"/>
    <w:rsid w:val="00727A3C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120">
    <w:name w:val="Знак Знак112"/>
    <w:uiPriority w:val="99"/>
    <w:locked/>
    <w:rsid w:val="00727A3C"/>
    <w:rPr>
      <w:rFonts w:ascii="Segoe UI" w:hAnsi="Segoe UI" w:cs="Segoe UI"/>
      <w:sz w:val="18"/>
      <w:szCs w:val="18"/>
    </w:rPr>
  </w:style>
  <w:style w:type="paragraph" w:styleId="affff0">
    <w:name w:val="TOC Heading"/>
    <w:basedOn w:val="1"/>
    <w:next w:val="a2"/>
    <w:uiPriority w:val="99"/>
    <w:qFormat/>
    <w:rsid w:val="00727A3C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character" w:customStyle="1" w:styleId="241">
    <w:name w:val="Знак Знак24"/>
    <w:uiPriority w:val="99"/>
    <w:locked/>
    <w:rsid w:val="00727A3C"/>
  </w:style>
  <w:style w:type="paragraph" w:styleId="affff1">
    <w:name w:val="No Spacing"/>
    <w:link w:val="affff2"/>
    <w:uiPriority w:val="99"/>
    <w:qFormat/>
    <w:rsid w:val="00727A3C"/>
    <w:pPr>
      <w:jc w:val="both"/>
    </w:pPr>
    <w:rPr>
      <w:rFonts w:eastAsia="Times New Roman" w:cs="Calibri"/>
      <w:sz w:val="24"/>
      <w:szCs w:val="24"/>
    </w:rPr>
  </w:style>
  <w:style w:type="paragraph" w:styleId="affff3">
    <w:name w:val="List Paragraph"/>
    <w:basedOn w:val="a2"/>
    <w:link w:val="affff4"/>
    <w:uiPriority w:val="34"/>
    <w:qFormat/>
    <w:rsid w:val="00727A3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182">
    <w:name w:val="Знак Знак182"/>
    <w:uiPriority w:val="99"/>
    <w:rsid w:val="00727A3C"/>
    <w:rPr>
      <w:i/>
      <w:iCs/>
      <w:sz w:val="22"/>
      <w:szCs w:val="22"/>
      <w:lang w:val="ru-RU" w:eastAsia="ru-RU"/>
    </w:rPr>
  </w:style>
  <w:style w:type="paragraph" w:customStyle="1" w:styleId="231">
    <w:name w:val="Знак Знак23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191">
    <w:name w:val="Знак Знак191"/>
    <w:uiPriority w:val="99"/>
    <w:locked/>
    <w:rsid w:val="00727A3C"/>
    <w:rPr>
      <w:i/>
      <w:iCs/>
      <w:sz w:val="22"/>
      <w:szCs w:val="22"/>
      <w:lang w:val="ru-RU" w:eastAsia="ru-RU"/>
    </w:rPr>
  </w:style>
  <w:style w:type="character" w:customStyle="1" w:styleId="181">
    <w:name w:val="Знак Знак181"/>
    <w:uiPriority w:val="99"/>
    <w:semiHidden/>
    <w:locked/>
    <w:rsid w:val="00727A3C"/>
    <w:rPr>
      <w:rFonts w:ascii="Calibri" w:hAnsi="Calibri" w:cs="Calibri"/>
      <w:sz w:val="24"/>
      <w:szCs w:val="24"/>
      <w:lang w:val="ru-RU" w:eastAsia="ru-RU"/>
    </w:rPr>
  </w:style>
  <w:style w:type="character" w:customStyle="1" w:styleId="171">
    <w:name w:val="Знак Знак171"/>
    <w:uiPriority w:val="99"/>
    <w:semiHidden/>
    <w:locked/>
    <w:rsid w:val="00727A3C"/>
    <w:rPr>
      <w:rFonts w:ascii="Calibri" w:hAnsi="Calibri" w:cs="Calibri"/>
      <w:i/>
      <w:iCs/>
      <w:sz w:val="24"/>
      <w:szCs w:val="24"/>
      <w:lang w:val="ru-RU" w:eastAsia="ru-RU"/>
    </w:rPr>
  </w:style>
  <w:style w:type="character" w:customStyle="1" w:styleId="161">
    <w:name w:val="Знак Знак161"/>
    <w:uiPriority w:val="99"/>
    <w:locked/>
    <w:rsid w:val="00727A3C"/>
    <w:rPr>
      <w:rFonts w:ascii="Arial" w:hAnsi="Arial" w:cs="Arial"/>
      <w:b/>
      <w:bCs/>
      <w:i/>
      <w:iCs/>
      <w:sz w:val="18"/>
      <w:szCs w:val="18"/>
      <w:lang w:val="ru-RU" w:eastAsia="ru-RU"/>
    </w:rPr>
  </w:style>
  <w:style w:type="character" w:customStyle="1" w:styleId="151">
    <w:name w:val="Знак Знак151"/>
    <w:uiPriority w:val="99"/>
    <w:semiHidden/>
    <w:locked/>
    <w:rsid w:val="00727A3C"/>
    <w:rPr>
      <w:lang w:val="ru-RU" w:eastAsia="ru-RU"/>
    </w:rPr>
  </w:style>
  <w:style w:type="character" w:customStyle="1" w:styleId="141">
    <w:name w:val="Знак Знак141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1310">
    <w:name w:val="Знак Знак131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1210">
    <w:name w:val="Знак Знак121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1110">
    <w:name w:val="Знак Знак111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101">
    <w:name w:val="Знак Знак101"/>
    <w:uiPriority w:val="99"/>
    <w:semiHidden/>
    <w:locked/>
    <w:rsid w:val="00727A3C"/>
    <w:rPr>
      <w:sz w:val="2"/>
      <w:szCs w:val="2"/>
      <w:lang w:val="ru-RU" w:eastAsia="ru-RU"/>
    </w:rPr>
  </w:style>
  <w:style w:type="character" w:customStyle="1" w:styleId="810">
    <w:name w:val="Знак Знак81"/>
    <w:uiPriority w:val="99"/>
    <w:locked/>
    <w:rsid w:val="00727A3C"/>
    <w:rPr>
      <w:sz w:val="16"/>
      <w:szCs w:val="16"/>
      <w:lang w:val="ru-RU" w:eastAsia="ru-RU"/>
    </w:rPr>
  </w:style>
  <w:style w:type="character" w:customStyle="1" w:styleId="720">
    <w:name w:val="Знак Знак72"/>
    <w:uiPriority w:val="99"/>
    <w:locked/>
    <w:rsid w:val="00727A3C"/>
    <w:rPr>
      <w:rFonts w:ascii="Cambria" w:hAnsi="Cambria" w:cs="Cambria"/>
      <w:sz w:val="24"/>
      <w:szCs w:val="24"/>
      <w:lang w:val="ru-RU" w:eastAsia="ru-RU"/>
    </w:rPr>
  </w:style>
  <w:style w:type="character" w:customStyle="1" w:styleId="620">
    <w:name w:val="Знак Знак62"/>
    <w:uiPriority w:val="99"/>
    <w:semiHidden/>
    <w:locked/>
    <w:rsid w:val="00727A3C"/>
    <w:rPr>
      <w:rFonts w:ascii="Courier New" w:hAnsi="Courier New" w:cs="Courier New"/>
      <w:lang w:val="ru-RU" w:eastAsia="ru-RU"/>
    </w:rPr>
  </w:style>
  <w:style w:type="character" w:customStyle="1" w:styleId="520">
    <w:name w:val="Знак Знак52"/>
    <w:uiPriority w:val="99"/>
    <w:semiHidden/>
    <w:locked/>
    <w:rsid w:val="00727A3C"/>
    <w:rPr>
      <w:rFonts w:ascii="Courier New" w:hAnsi="Courier New" w:cs="Courier New"/>
      <w:lang w:val="ru-RU" w:eastAsia="ru-RU"/>
    </w:rPr>
  </w:style>
  <w:style w:type="character" w:customStyle="1" w:styleId="420">
    <w:name w:val="Знак Знак42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192">
    <w:name w:val="Знак Знак192"/>
    <w:uiPriority w:val="99"/>
    <w:locked/>
    <w:rsid w:val="00727A3C"/>
    <w:rPr>
      <w:i/>
      <w:iCs/>
      <w:sz w:val="22"/>
      <w:szCs w:val="22"/>
      <w:lang w:val="ru-RU" w:eastAsia="ru-RU"/>
    </w:rPr>
  </w:style>
  <w:style w:type="character" w:customStyle="1" w:styleId="183">
    <w:name w:val="Знак Знак183"/>
    <w:uiPriority w:val="99"/>
    <w:semiHidden/>
    <w:locked/>
    <w:rsid w:val="00727A3C"/>
    <w:rPr>
      <w:b/>
      <w:bCs/>
      <w:sz w:val="24"/>
      <w:szCs w:val="24"/>
      <w:lang w:val="ru-RU" w:eastAsia="ru-RU"/>
    </w:rPr>
  </w:style>
  <w:style w:type="character" w:customStyle="1" w:styleId="172">
    <w:name w:val="Знак Знак172"/>
    <w:uiPriority w:val="99"/>
    <w:semiHidden/>
    <w:locked/>
    <w:rsid w:val="00727A3C"/>
    <w:rPr>
      <w:b/>
      <w:bCs/>
      <w:sz w:val="24"/>
      <w:szCs w:val="24"/>
      <w:lang w:val="ru-RU" w:eastAsia="ru-RU"/>
    </w:rPr>
  </w:style>
  <w:style w:type="character" w:customStyle="1" w:styleId="162">
    <w:name w:val="Знак Знак162"/>
    <w:uiPriority w:val="99"/>
    <w:locked/>
    <w:rsid w:val="00727A3C"/>
    <w:rPr>
      <w:rFonts w:ascii="Arial" w:hAnsi="Arial" w:cs="Arial"/>
      <w:b/>
      <w:bCs/>
      <w:i/>
      <w:iCs/>
      <w:sz w:val="18"/>
      <w:szCs w:val="18"/>
      <w:lang w:val="ru-RU" w:eastAsia="ru-RU"/>
    </w:rPr>
  </w:style>
  <w:style w:type="character" w:customStyle="1" w:styleId="152">
    <w:name w:val="Знак Знак152"/>
    <w:uiPriority w:val="99"/>
    <w:semiHidden/>
    <w:locked/>
    <w:rsid w:val="00727A3C"/>
    <w:rPr>
      <w:lang w:val="ru-RU" w:eastAsia="ru-RU"/>
    </w:rPr>
  </w:style>
  <w:style w:type="character" w:customStyle="1" w:styleId="142">
    <w:name w:val="Знак Знак142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132">
    <w:name w:val="Знак Знак132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123">
    <w:name w:val="Знак Знак123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1150">
    <w:name w:val="Знак Знак115"/>
    <w:uiPriority w:val="99"/>
    <w:semiHidden/>
    <w:locked/>
    <w:rsid w:val="00727A3C"/>
    <w:rPr>
      <w:sz w:val="28"/>
      <w:szCs w:val="28"/>
      <w:lang w:val="ru-RU" w:eastAsia="ru-RU"/>
    </w:rPr>
  </w:style>
  <w:style w:type="character" w:customStyle="1" w:styleId="103">
    <w:name w:val="Знак Знак103"/>
    <w:uiPriority w:val="99"/>
    <w:semiHidden/>
    <w:locked/>
    <w:rsid w:val="00727A3C"/>
    <w:rPr>
      <w:rFonts w:ascii="Tahoma" w:hAnsi="Tahoma" w:cs="Tahoma"/>
      <w:lang w:val="ru-RU" w:eastAsia="ru-RU"/>
    </w:rPr>
  </w:style>
  <w:style w:type="character" w:customStyle="1" w:styleId="93">
    <w:name w:val="Знак Знак93"/>
    <w:uiPriority w:val="99"/>
    <w:locked/>
    <w:rsid w:val="00727A3C"/>
    <w:rPr>
      <w:sz w:val="24"/>
      <w:szCs w:val="24"/>
      <w:lang w:val="ru-RU" w:eastAsia="ru-RU"/>
    </w:rPr>
  </w:style>
  <w:style w:type="character" w:customStyle="1" w:styleId="82">
    <w:name w:val="Знак Знак82"/>
    <w:uiPriority w:val="99"/>
    <w:locked/>
    <w:rsid w:val="00727A3C"/>
    <w:rPr>
      <w:sz w:val="16"/>
      <w:szCs w:val="16"/>
      <w:lang w:val="ru-RU" w:eastAsia="ru-RU"/>
    </w:rPr>
  </w:style>
  <w:style w:type="character" w:customStyle="1" w:styleId="74">
    <w:name w:val="Знак Знак74"/>
    <w:uiPriority w:val="99"/>
    <w:locked/>
    <w:rsid w:val="00727A3C"/>
    <w:rPr>
      <w:rFonts w:ascii="Arial" w:hAnsi="Arial" w:cs="Arial"/>
      <w:sz w:val="24"/>
      <w:szCs w:val="24"/>
      <w:lang w:val="ru-RU" w:eastAsia="ru-RU"/>
    </w:rPr>
  </w:style>
  <w:style w:type="character" w:customStyle="1" w:styleId="64">
    <w:name w:val="Знак Знак64"/>
    <w:uiPriority w:val="99"/>
    <w:semiHidden/>
    <w:locked/>
    <w:rsid w:val="00727A3C"/>
    <w:rPr>
      <w:rFonts w:ascii="Courier New" w:hAnsi="Courier New" w:cs="Courier New"/>
      <w:color w:val="000000"/>
      <w:lang w:val="ru-RU" w:eastAsia="ru-RU"/>
    </w:rPr>
  </w:style>
  <w:style w:type="character" w:customStyle="1" w:styleId="54">
    <w:name w:val="Знак Знак54"/>
    <w:uiPriority w:val="99"/>
    <w:semiHidden/>
    <w:locked/>
    <w:rsid w:val="00727A3C"/>
    <w:rPr>
      <w:rFonts w:ascii="Courier New" w:hAnsi="Courier New" w:cs="Courier New"/>
      <w:lang w:val="ru-RU" w:eastAsia="ru-RU"/>
    </w:rPr>
  </w:style>
  <w:style w:type="character" w:customStyle="1" w:styleId="440">
    <w:name w:val="Знак Знак44"/>
    <w:uiPriority w:val="99"/>
    <w:semiHidden/>
    <w:locked/>
    <w:rsid w:val="00727A3C"/>
    <w:rPr>
      <w:sz w:val="24"/>
      <w:szCs w:val="24"/>
      <w:lang w:val="ru-RU" w:eastAsia="ru-RU"/>
    </w:rPr>
  </w:style>
  <w:style w:type="character" w:customStyle="1" w:styleId="340">
    <w:name w:val="Знак Знак34"/>
    <w:uiPriority w:val="99"/>
    <w:semiHidden/>
    <w:locked/>
    <w:rsid w:val="00727A3C"/>
    <w:rPr>
      <w:lang w:val="ru-RU" w:eastAsia="ru-RU"/>
    </w:rPr>
  </w:style>
  <w:style w:type="character" w:customStyle="1" w:styleId="270">
    <w:name w:val="Знак Знак27"/>
    <w:uiPriority w:val="99"/>
    <w:semiHidden/>
    <w:locked/>
    <w:rsid w:val="00727A3C"/>
    <w:rPr>
      <w:lang w:val="en-GB" w:eastAsia="ru-RU"/>
    </w:rPr>
  </w:style>
  <w:style w:type="character" w:customStyle="1" w:styleId="1140">
    <w:name w:val="Знак Знак114"/>
    <w:uiPriority w:val="99"/>
    <w:rsid w:val="00727A3C"/>
    <w:rPr>
      <w:rFonts w:ascii="Segoe UI" w:hAnsi="Segoe UI" w:cs="Segoe UI"/>
      <w:sz w:val="18"/>
      <w:szCs w:val="18"/>
      <w:lang w:val="ru-RU" w:eastAsia="ru-RU"/>
    </w:rPr>
  </w:style>
  <w:style w:type="character" w:customStyle="1" w:styleId="260">
    <w:name w:val="Знак Знак26"/>
    <w:uiPriority w:val="99"/>
    <w:rsid w:val="00727A3C"/>
    <w:rPr>
      <w:lang w:val="ru-RU" w:eastAsia="ru-RU"/>
    </w:rPr>
  </w:style>
  <w:style w:type="paragraph" w:customStyle="1" w:styleId="normalcxsplast">
    <w:name w:val="normalcxsplast"/>
    <w:basedOn w:val="2a"/>
    <w:uiPriority w:val="99"/>
    <w:rsid w:val="00727A3C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normalcxspmiddle">
    <w:name w:val="normalcxspmiddle"/>
    <w:basedOn w:val="2a"/>
    <w:uiPriority w:val="99"/>
    <w:rsid w:val="00727A3C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-">
    <w:name w:val="Контракт-пункт"/>
    <w:basedOn w:val="2a"/>
    <w:uiPriority w:val="99"/>
    <w:rsid w:val="00727A3C"/>
    <w:pPr>
      <w:widowControl/>
      <w:spacing w:line="240" w:lineRule="auto"/>
      <w:ind w:left="0" w:firstLine="0"/>
    </w:pPr>
    <w:rPr>
      <w:color w:val="000000"/>
      <w:sz w:val="24"/>
      <w:szCs w:val="24"/>
    </w:rPr>
  </w:style>
  <w:style w:type="character" w:customStyle="1" w:styleId="1fa">
    <w:name w:val="Основной шрифт абзаца1"/>
    <w:uiPriority w:val="99"/>
    <w:rsid w:val="00727A3C"/>
    <w:rPr>
      <w:sz w:val="24"/>
      <w:szCs w:val="24"/>
    </w:rPr>
  </w:style>
  <w:style w:type="character" w:customStyle="1" w:styleId="2f4">
    <w:name w:val="Знак Знак2"/>
    <w:uiPriority w:val="99"/>
    <w:rsid w:val="00727A3C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727A3C"/>
    <w:rPr>
      <w:rFonts w:ascii="Arial" w:hAnsi="Arial" w:cs="Arial"/>
      <w:sz w:val="22"/>
      <w:szCs w:val="22"/>
      <w:lang w:val="ru-RU" w:eastAsia="ru-RU"/>
    </w:rPr>
  </w:style>
  <w:style w:type="character" w:styleId="affff5">
    <w:name w:val="Placeholder Text"/>
    <w:basedOn w:val="a3"/>
    <w:uiPriority w:val="99"/>
    <w:semiHidden/>
    <w:rsid w:val="00727A3C"/>
    <w:rPr>
      <w:color w:val="808080"/>
    </w:rPr>
  </w:style>
  <w:style w:type="character" w:customStyle="1" w:styleId="contract1">
    <w:name w:val="contract Знак1"/>
    <w:aliases w:val="H2 Знак1,h2 Знак1,2 Знак1,Numbered text 3 Знак1,H21 Знак1,Раздел Знак1,H22 Знак1,H23 Знак1,H24 Знак1,H211 Знак1,H25 Знак1,H212 Знак1,H221 Знак1,H231 Знак1,H241 Знак1,H2111 Знак1,H26 Знак1,H213 Знак1,H222 Знак1,H232 Знак1"/>
    <w:uiPriority w:val="99"/>
    <w:semiHidden/>
    <w:rsid w:val="00727A3C"/>
    <w:rPr>
      <w:rFonts w:ascii="Cambria" w:hAnsi="Cambria" w:cs="Cambria"/>
      <w:b/>
      <w:bCs/>
      <w:color w:val="auto"/>
      <w:sz w:val="26"/>
      <w:szCs w:val="26"/>
    </w:rPr>
  </w:style>
  <w:style w:type="paragraph" w:customStyle="1" w:styleId="1fb">
    <w:name w:val="Цитата1"/>
    <w:basedOn w:val="a2"/>
    <w:uiPriority w:val="99"/>
    <w:rsid w:val="00727A3C"/>
    <w:pPr>
      <w:widowControl w:val="0"/>
      <w:spacing w:after="0" w:line="240" w:lineRule="auto"/>
      <w:ind w:left="80" w:right="5600"/>
      <w:jc w:val="center"/>
    </w:pPr>
    <w:rPr>
      <w:rFonts w:ascii="CyrillicRevue" w:hAnsi="CyrillicRevue" w:cs="CyrillicRevue"/>
      <w:b/>
      <w:bCs/>
    </w:rPr>
  </w:style>
  <w:style w:type="character" w:customStyle="1" w:styleId="given-name">
    <w:name w:val="given-name"/>
    <w:uiPriority w:val="99"/>
    <w:rsid w:val="00727A3C"/>
  </w:style>
  <w:style w:type="character" w:customStyle="1" w:styleId="additional-name">
    <w:name w:val="additional-name"/>
    <w:uiPriority w:val="99"/>
    <w:rsid w:val="00727A3C"/>
  </w:style>
  <w:style w:type="character" w:customStyle="1" w:styleId="411">
    <w:name w:val="Заголовок 4 Знак1"/>
    <w:aliases w:val="Параграф Знак1"/>
    <w:uiPriority w:val="99"/>
    <w:semiHidden/>
    <w:rsid w:val="00727A3C"/>
    <w:rPr>
      <w:rFonts w:ascii="Cambria" w:hAnsi="Cambria" w:cs="Cambria"/>
      <w:b/>
      <w:bCs/>
      <w:i/>
      <w:iCs/>
      <w:color w:val="auto"/>
    </w:rPr>
  </w:style>
  <w:style w:type="character" w:customStyle="1" w:styleId="511">
    <w:name w:val="Заголовок 5 Знак1"/>
    <w:aliases w:val="_Подпункт Знак1"/>
    <w:uiPriority w:val="99"/>
    <w:semiHidden/>
    <w:rsid w:val="00727A3C"/>
    <w:rPr>
      <w:rFonts w:ascii="Cambria" w:hAnsi="Cambria" w:cs="Cambria"/>
      <w:color w:val="auto"/>
    </w:rPr>
  </w:style>
  <w:style w:type="character" w:customStyle="1" w:styleId="314">
    <w:name w:val="Основной текст с отступом 3 Знак1"/>
    <w:aliases w:val="Знак2 Знак1"/>
    <w:uiPriority w:val="99"/>
    <w:semiHidden/>
    <w:rsid w:val="00727A3C"/>
    <w:rPr>
      <w:sz w:val="16"/>
      <w:szCs w:val="16"/>
    </w:rPr>
  </w:style>
  <w:style w:type="paragraph" w:customStyle="1" w:styleId="2f5">
    <w:name w:val="Заголовок оглавления2"/>
    <w:basedOn w:val="1"/>
    <w:next w:val="a2"/>
    <w:uiPriority w:val="99"/>
    <w:rsid w:val="00727A3C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customStyle="1" w:styleId="2f6">
    <w:name w:val="Без интервала2"/>
    <w:uiPriority w:val="99"/>
    <w:rsid w:val="00727A3C"/>
    <w:pPr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47">
    <w:name w:val="Абзац списка4"/>
    <w:basedOn w:val="a2"/>
    <w:uiPriority w:val="99"/>
    <w:rsid w:val="00727A3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hAnsi="Arial" w:cs="Arial"/>
      <w:sz w:val="18"/>
      <w:szCs w:val="18"/>
    </w:rPr>
  </w:style>
  <w:style w:type="paragraph" w:customStyle="1" w:styleId="2f7">
    <w:name w:val="Цитата2"/>
    <w:basedOn w:val="a2"/>
    <w:uiPriority w:val="99"/>
    <w:rsid w:val="00727A3C"/>
    <w:pPr>
      <w:widowControl w:val="0"/>
      <w:spacing w:after="0" w:line="240" w:lineRule="auto"/>
      <w:ind w:left="80" w:right="5600"/>
      <w:jc w:val="center"/>
    </w:pPr>
    <w:rPr>
      <w:rFonts w:ascii="CyrillicRevue" w:hAnsi="CyrillicRevue" w:cs="CyrillicRevue"/>
      <w:b/>
      <w:bCs/>
    </w:rPr>
  </w:style>
  <w:style w:type="character" w:customStyle="1" w:styleId="affff2">
    <w:name w:val="Без интервала Знак"/>
    <w:link w:val="affff1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paragraph" w:customStyle="1" w:styleId="ConsPlusTitlePage">
    <w:name w:val="ConsPlusTitlePage"/>
    <w:uiPriority w:val="99"/>
    <w:rsid w:val="00727A3C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ffff6">
    <w:name w:val="annotation text"/>
    <w:basedOn w:val="a2"/>
    <w:link w:val="affff7"/>
    <w:uiPriority w:val="99"/>
    <w:semiHidden/>
    <w:rsid w:val="00727A3C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a3"/>
    <w:uiPriority w:val="99"/>
    <w:locked/>
    <w:rsid w:val="00727A3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ff7">
    <w:name w:val="Текст примечания Знак"/>
    <w:basedOn w:val="a3"/>
    <w:link w:val="affff6"/>
    <w:uiPriority w:val="99"/>
    <w:locked/>
    <w:rsid w:val="00727A3C"/>
    <w:rPr>
      <w:lang w:val="ru-RU" w:eastAsia="ru-RU"/>
    </w:rPr>
  </w:style>
  <w:style w:type="paragraph" w:styleId="affff8">
    <w:name w:val="annotation subject"/>
    <w:basedOn w:val="affff6"/>
    <w:next w:val="affff6"/>
    <w:link w:val="affff9"/>
    <w:uiPriority w:val="99"/>
    <w:semiHidden/>
    <w:rsid w:val="00727A3C"/>
    <w:rPr>
      <w:b/>
      <w:bCs/>
    </w:rPr>
  </w:style>
  <w:style w:type="character" w:customStyle="1" w:styleId="CommentSubjectChar">
    <w:name w:val="Comment Subject Char"/>
    <w:basedOn w:val="affff7"/>
    <w:uiPriority w:val="99"/>
    <w:locked/>
    <w:rsid w:val="00727A3C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ffff9">
    <w:name w:val="Тема примечания Знак"/>
    <w:basedOn w:val="affff7"/>
    <w:link w:val="affff8"/>
    <w:uiPriority w:val="99"/>
    <w:locked/>
    <w:rsid w:val="00727A3C"/>
    <w:rPr>
      <w:b/>
      <w:bCs/>
      <w:lang w:val="ru-RU" w:eastAsia="ru-RU"/>
    </w:rPr>
  </w:style>
  <w:style w:type="character" w:styleId="affffa">
    <w:name w:val="annotation reference"/>
    <w:basedOn w:val="a3"/>
    <w:uiPriority w:val="99"/>
    <w:semiHidden/>
    <w:rsid w:val="00727A3C"/>
    <w:rPr>
      <w:sz w:val="16"/>
      <w:szCs w:val="16"/>
    </w:rPr>
  </w:style>
  <w:style w:type="character" w:customStyle="1" w:styleId="affffb">
    <w:name w:val="Гипертекстовая ссылка"/>
    <w:uiPriority w:val="99"/>
    <w:rsid w:val="00727A3C"/>
    <w:rPr>
      <w:color w:val="008000"/>
    </w:rPr>
  </w:style>
  <w:style w:type="character" w:customStyle="1" w:styleId="okpdspan">
    <w:name w:val="okpd_span"/>
    <w:basedOn w:val="a3"/>
    <w:uiPriority w:val="99"/>
    <w:rsid w:val="00727A3C"/>
  </w:style>
  <w:style w:type="character" w:customStyle="1" w:styleId="apple-converted-space">
    <w:name w:val="apple-converted-space"/>
    <w:basedOn w:val="a3"/>
    <w:uiPriority w:val="99"/>
    <w:rsid w:val="00727A3C"/>
  </w:style>
  <w:style w:type="character" w:customStyle="1" w:styleId="hilite">
    <w:name w:val="hilite"/>
    <w:basedOn w:val="a3"/>
    <w:uiPriority w:val="99"/>
    <w:rsid w:val="00727A3C"/>
  </w:style>
  <w:style w:type="character" w:customStyle="1" w:styleId="DocumentMapChar1">
    <w:name w:val="Document Map Char1"/>
    <w:uiPriority w:val="99"/>
    <w:semiHidden/>
    <w:locked/>
    <w:rsid w:val="00727A3C"/>
    <w:rPr>
      <w:rFonts w:ascii="Times New Roman" w:hAnsi="Times New Roman" w:cs="Times New Roman"/>
      <w:sz w:val="2"/>
      <w:szCs w:val="2"/>
    </w:rPr>
  </w:style>
  <w:style w:type="character" w:customStyle="1" w:styleId="1fc">
    <w:name w:val="Схема документа Знак1"/>
    <w:uiPriority w:val="99"/>
    <w:semiHidden/>
    <w:rsid w:val="00727A3C"/>
    <w:rPr>
      <w:rFonts w:ascii="Segoe UI" w:hAnsi="Segoe UI" w:cs="Segoe UI"/>
      <w:sz w:val="16"/>
      <w:szCs w:val="16"/>
      <w:lang w:eastAsia="ru-RU"/>
    </w:rPr>
  </w:style>
  <w:style w:type="character" w:customStyle="1" w:styleId="Bodytext">
    <w:name w:val="Body text_"/>
    <w:link w:val="2f8"/>
    <w:uiPriority w:val="99"/>
    <w:locked/>
    <w:rsid w:val="00727A3C"/>
    <w:rPr>
      <w:b/>
      <w:bCs/>
      <w:spacing w:val="10"/>
      <w:shd w:val="clear" w:color="auto" w:fill="FFFFFF"/>
    </w:rPr>
  </w:style>
  <w:style w:type="character" w:customStyle="1" w:styleId="Bodytext11pt">
    <w:name w:val="Body text + 11 pt"/>
    <w:aliases w:val="Not Bold,Spacing 0 pt"/>
    <w:uiPriority w:val="99"/>
    <w:rsid w:val="00727A3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11pt1">
    <w:name w:val="Body text + 11 pt1"/>
    <w:aliases w:val="Not Bold1,Italic,Spacing 0 pt1"/>
    <w:uiPriority w:val="99"/>
    <w:rsid w:val="00727A3C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2f8">
    <w:name w:val="Основной текст2"/>
    <w:basedOn w:val="a2"/>
    <w:link w:val="Bodytext"/>
    <w:uiPriority w:val="99"/>
    <w:rsid w:val="00727A3C"/>
    <w:pPr>
      <w:widowControl w:val="0"/>
      <w:shd w:val="clear" w:color="auto" w:fill="FFFFFF"/>
      <w:spacing w:after="300" w:line="324" w:lineRule="exact"/>
      <w:jc w:val="center"/>
    </w:pPr>
    <w:rPr>
      <w:rFonts w:eastAsia="Calibri"/>
      <w:b/>
      <w:bCs/>
      <w:spacing w:val="10"/>
      <w:sz w:val="20"/>
      <w:szCs w:val="20"/>
      <w:shd w:val="clear" w:color="auto" w:fill="FFFFFF"/>
    </w:rPr>
  </w:style>
  <w:style w:type="character" w:customStyle="1" w:styleId="WW8Num1z1">
    <w:name w:val="WW8Num1z1"/>
    <w:uiPriority w:val="99"/>
    <w:rsid w:val="00727A3C"/>
    <w:rPr>
      <w:b/>
      <w:bCs/>
    </w:rPr>
  </w:style>
  <w:style w:type="character" w:customStyle="1" w:styleId="WW8Num1z2">
    <w:name w:val="WW8Num1z2"/>
    <w:uiPriority w:val="99"/>
    <w:rsid w:val="00727A3C"/>
    <w:rPr>
      <w:sz w:val="24"/>
      <w:szCs w:val="24"/>
    </w:rPr>
  </w:style>
  <w:style w:type="character" w:customStyle="1" w:styleId="WW8Num1z3">
    <w:name w:val="WW8Num1z3"/>
    <w:uiPriority w:val="99"/>
    <w:rsid w:val="00727A3C"/>
    <w:rPr>
      <w:sz w:val="28"/>
      <w:szCs w:val="28"/>
    </w:rPr>
  </w:style>
  <w:style w:type="character" w:customStyle="1" w:styleId="WW8Num2z0">
    <w:name w:val="WW8Num2z0"/>
    <w:uiPriority w:val="99"/>
    <w:rsid w:val="00727A3C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uiPriority w:val="99"/>
    <w:rsid w:val="00727A3C"/>
    <w:rPr>
      <w:sz w:val="24"/>
      <w:szCs w:val="24"/>
    </w:rPr>
  </w:style>
  <w:style w:type="character" w:customStyle="1" w:styleId="WW8Num6z0">
    <w:name w:val="WW8Num6z0"/>
    <w:uiPriority w:val="99"/>
    <w:rsid w:val="00727A3C"/>
    <w:rPr>
      <w:sz w:val="28"/>
      <w:szCs w:val="28"/>
    </w:rPr>
  </w:style>
  <w:style w:type="character" w:customStyle="1" w:styleId="WW8Num8z0">
    <w:name w:val="WW8Num8z0"/>
    <w:uiPriority w:val="99"/>
    <w:rsid w:val="00727A3C"/>
    <w:rPr>
      <w:rFonts w:ascii="Symbol" w:hAnsi="Symbol" w:cs="Symbol"/>
    </w:rPr>
  </w:style>
  <w:style w:type="character" w:customStyle="1" w:styleId="WW8Num8z1">
    <w:name w:val="WW8Num8z1"/>
    <w:uiPriority w:val="99"/>
    <w:rsid w:val="00727A3C"/>
    <w:rPr>
      <w:rFonts w:ascii="Courier New" w:hAnsi="Courier New" w:cs="Courier New"/>
    </w:rPr>
  </w:style>
  <w:style w:type="character" w:customStyle="1" w:styleId="WW8Num8z2">
    <w:name w:val="WW8Num8z2"/>
    <w:uiPriority w:val="99"/>
    <w:rsid w:val="00727A3C"/>
    <w:rPr>
      <w:rFonts w:ascii="Wingdings" w:hAnsi="Wingdings" w:cs="Wingdings"/>
    </w:rPr>
  </w:style>
  <w:style w:type="character" w:customStyle="1" w:styleId="WW8Num9z1">
    <w:name w:val="WW8Num9z1"/>
    <w:uiPriority w:val="99"/>
    <w:rsid w:val="00727A3C"/>
    <w:rPr>
      <w:color w:val="auto"/>
    </w:rPr>
  </w:style>
  <w:style w:type="character" w:customStyle="1" w:styleId="1fd">
    <w:name w:val="Знак примечания1"/>
    <w:uiPriority w:val="99"/>
    <w:rsid w:val="00727A3C"/>
    <w:rPr>
      <w:sz w:val="16"/>
      <w:szCs w:val="16"/>
    </w:rPr>
  </w:style>
  <w:style w:type="character" w:customStyle="1" w:styleId="affffc">
    <w:name w:val="Цветовое выделение"/>
    <w:uiPriority w:val="99"/>
    <w:rsid w:val="00727A3C"/>
    <w:rPr>
      <w:b/>
      <w:bCs/>
      <w:color w:val="auto"/>
    </w:rPr>
  </w:style>
  <w:style w:type="paragraph" w:customStyle="1" w:styleId="1fe">
    <w:name w:val="Заголовок1"/>
    <w:basedOn w:val="a2"/>
    <w:next w:val="af0"/>
    <w:uiPriority w:val="99"/>
    <w:rsid w:val="00727A3C"/>
    <w:pPr>
      <w:keepNext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zh-CN"/>
    </w:rPr>
  </w:style>
  <w:style w:type="paragraph" w:customStyle="1" w:styleId="1ff">
    <w:name w:val="Указатель1"/>
    <w:basedOn w:val="a2"/>
    <w:uiPriority w:val="99"/>
    <w:rsid w:val="00727A3C"/>
    <w:pPr>
      <w:suppressLineNumbers/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paragraph" w:customStyle="1" w:styleId="315">
    <w:name w:val="Основной текст с отступом 31"/>
    <w:basedOn w:val="a2"/>
    <w:uiPriority w:val="99"/>
    <w:rsid w:val="00727A3C"/>
    <w:pPr>
      <w:suppressAutoHyphens/>
      <w:spacing w:after="0" w:line="218" w:lineRule="auto"/>
      <w:ind w:left="280" w:firstLine="571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1ff0">
    <w:name w:val="Схема документа1"/>
    <w:basedOn w:val="a2"/>
    <w:uiPriority w:val="99"/>
    <w:rsid w:val="00727A3C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zh-CN"/>
    </w:rPr>
  </w:style>
  <w:style w:type="paragraph" w:customStyle="1" w:styleId="316">
    <w:name w:val="Основной текст 31"/>
    <w:basedOn w:val="a2"/>
    <w:uiPriority w:val="99"/>
    <w:rsid w:val="00727A3C"/>
    <w:pPr>
      <w:suppressAutoHyphens/>
      <w:spacing w:after="0" w:line="360" w:lineRule="auto"/>
      <w:jc w:val="both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1ff1">
    <w:name w:val="Название объекта1"/>
    <w:basedOn w:val="a2"/>
    <w:next w:val="a2"/>
    <w:uiPriority w:val="99"/>
    <w:rsid w:val="00727A3C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36"/>
      <w:szCs w:val="36"/>
      <w:lang w:eastAsia="zh-CN"/>
    </w:rPr>
  </w:style>
  <w:style w:type="paragraph" w:customStyle="1" w:styleId="1ff2">
    <w:name w:val="Текст примечания1"/>
    <w:basedOn w:val="a2"/>
    <w:uiPriority w:val="99"/>
    <w:rsid w:val="00727A3C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paragraph" w:customStyle="1" w:styleId="affffd">
    <w:name w:val="Нормальный (таблица)"/>
    <w:basedOn w:val="a2"/>
    <w:next w:val="a2"/>
    <w:uiPriority w:val="99"/>
    <w:rsid w:val="00727A3C"/>
    <w:pPr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affffe">
    <w:name w:val="Таблицы (моноширинный)"/>
    <w:basedOn w:val="a2"/>
    <w:next w:val="a2"/>
    <w:uiPriority w:val="99"/>
    <w:rsid w:val="00727A3C"/>
    <w:pPr>
      <w:suppressAutoHyphens/>
      <w:autoSpaceDE w:val="0"/>
      <w:spacing w:after="0" w:line="240" w:lineRule="auto"/>
    </w:pPr>
    <w:rPr>
      <w:rFonts w:ascii="Courier New" w:hAnsi="Courier New" w:cs="Courier New"/>
      <w:sz w:val="24"/>
      <w:szCs w:val="24"/>
      <w:lang w:eastAsia="zh-CN"/>
    </w:rPr>
  </w:style>
  <w:style w:type="paragraph" w:customStyle="1" w:styleId="afffff">
    <w:name w:val="Содержимое таблицы"/>
    <w:basedOn w:val="a2"/>
    <w:uiPriority w:val="99"/>
    <w:rsid w:val="00727A3C"/>
    <w:pPr>
      <w:suppressLineNumbers/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paragraph" w:customStyle="1" w:styleId="afffff0">
    <w:name w:val="Заголовок таблицы"/>
    <w:basedOn w:val="afffff"/>
    <w:uiPriority w:val="99"/>
    <w:rsid w:val="00727A3C"/>
    <w:pPr>
      <w:jc w:val="center"/>
    </w:pPr>
    <w:rPr>
      <w:b/>
      <w:bCs/>
    </w:rPr>
  </w:style>
  <w:style w:type="paragraph" w:customStyle="1" w:styleId="afffff1">
    <w:name w:val="Содержимое врезки"/>
    <w:basedOn w:val="af0"/>
    <w:uiPriority w:val="99"/>
    <w:rsid w:val="00727A3C"/>
    <w:pPr>
      <w:suppressAutoHyphens/>
      <w:spacing w:line="319" w:lineRule="auto"/>
      <w:jc w:val="center"/>
    </w:pPr>
    <w:rPr>
      <w:sz w:val="28"/>
      <w:szCs w:val="28"/>
      <w:lang w:eastAsia="zh-CN"/>
    </w:rPr>
  </w:style>
  <w:style w:type="paragraph" w:customStyle="1" w:styleId="2f9">
    <w:name w:val="Знак Знак Знак Знак2"/>
    <w:basedOn w:val="a2"/>
    <w:uiPriority w:val="99"/>
    <w:rsid w:val="00727A3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ffff2">
    <w:name w:val="E-mail Signature"/>
    <w:basedOn w:val="a2"/>
    <w:link w:val="afffff3"/>
    <w:uiPriority w:val="99"/>
    <w:rsid w:val="00727A3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ffff3">
    <w:name w:val="Электронная подпись Знак"/>
    <w:basedOn w:val="a3"/>
    <w:link w:val="afffff2"/>
    <w:uiPriority w:val="99"/>
    <w:locked/>
    <w:rsid w:val="00727A3C"/>
    <w:rPr>
      <w:rFonts w:eastAsia="Times New Roman"/>
      <w:sz w:val="24"/>
      <w:szCs w:val="24"/>
      <w:lang w:val="ru-RU" w:eastAsia="ru-RU"/>
    </w:rPr>
  </w:style>
  <w:style w:type="character" w:styleId="afffff4">
    <w:name w:val="line number"/>
    <w:basedOn w:val="a3"/>
    <w:uiPriority w:val="99"/>
    <w:rsid w:val="00727A3C"/>
  </w:style>
  <w:style w:type="table" w:customStyle="1" w:styleId="2fa">
    <w:name w:val="Сетка таблицы2"/>
    <w:uiPriority w:val="99"/>
    <w:rsid w:val="00727A3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ai">
    <w:name w:val="Outline List 1"/>
    <w:basedOn w:val="a5"/>
    <w:uiPriority w:val="99"/>
    <w:semiHidden/>
    <w:unhideWhenUsed/>
    <w:locked/>
    <w:rsid w:val="00D2476C"/>
    <w:pPr>
      <w:numPr>
        <w:numId w:val="24"/>
      </w:numPr>
    </w:pPr>
  </w:style>
  <w:style w:type="numbering" w:customStyle="1" w:styleId="1ai1">
    <w:name w:val="1 / a / i1"/>
    <w:rsid w:val="00D2476C"/>
    <w:pPr>
      <w:numPr>
        <w:numId w:val="26"/>
      </w:numPr>
    </w:pPr>
  </w:style>
  <w:style w:type="character" w:customStyle="1" w:styleId="affff4">
    <w:name w:val="Абзац списка Знак"/>
    <w:link w:val="affff3"/>
    <w:uiPriority w:val="34"/>
    <w:locked/>
    <w:rsid w:val="0014703C"/>
    <w:rPr>
      <w:rFonts w:ascii="Times New Roman" w:eastAsia="Times New Roman" w:hAnsi="Times New Roman"/>
      <w:sz w:val="24"/>
      <w:szCs w:val="24"/>
    </w:rPr>
  </w:style>
  <w:style w:type="character" w:customStyle="1" w:styleId="2fb">
    <w:name w:val="Основной текст (2)_"/>
    <w:link w:val="214"/>
    <w:uiPriority w:val="99"/>
    <w:rsid w:val="00B4542A"/>
    <w:rPr>
      <w:sz w:val="26"/>
      <w:szCs w:val="26"/>
      <w:shd w:val="clear" w:color="auto" w:fill="FFFFFF"/>
    </w:rPr>
  </w:style>
  <w:style w:type="paragraph" w:customStyle="1" w:styleId="214">
    <w:name w:val="Основной текст (2)1"/>
    <w:basedOn w:val="a2"/>
    <w:link w:val="2fb"/>
    <w:uiPriority w:val="99"/>
    <w:rsid w:val="00B4542A"/>
    <w:pPr>
      <w:widowControl w:val="0"/>
      <w:shd w:val="clear" w:color="auto" w:fill="FFFFFF"/>
      <w:spacing w:after="0" w:line="298" w:lineRule="exact"/>
      <w:jc w:val="right"/>
    </w:pPr>
    <w:rPr>
      <w:rFonts w:eastAsia="Calibri" w:cs="Times New Roman"/>
      <w:sz w:val="26"/>
      <w:szCs w:val="26"/>
    </w:rPr>
  </w:style>
  <w:style w:type="table" w:customStyle="1" w:styleId="117">
    <w:name w:val="Сетка таблицы11"/>
    <w:basedOn w:val="a4"/>
    <w:next w:val="ac"/>
    <w:uiPriority w:val="39"/>
    <w:rsid w:val="00F67B8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5">
    <w:name w:val="Revision"/>
    <w:hidden/>
    <w:uiPriority w:val="99"/>
    <w:semiHidden/>
    <w:rsid w:val="00F039C0"/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379FC-B49C-4D80-8B16-F2F4CC27F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4367</Words>
  <Characters>24892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Любовь Александровна</dc:creator>
  <cp:lastModifiedBy>Иовлева Ольга Александровна</cp:lastModifiedBy>
  <cp:revision>6</cp:revision>
  <cp:lastPrinted>2018-10-22T07:56:00Z</cp:lastPrinted>
  <dcterms:created xsi:type="dcterms:W3CDTF">2020-06-29T06:47:00Z</dcterms:created>
  <dcterms:modified xsi:type="dcterms:W3CDTF">2020-06-29T07:26:00Z</dcterms:modified>
</cp:coreProperties>
</file>