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E99" w:rsidRDefault="00257E99" w:rsidP="00257E99">
      <w:pPr>
        <w:jc w:val="center"/>
        <w:rPr>
          <w:b/>
          <w:bCs/>
          <w:sz w:val="26"/>
          <w:szCs w:val="26"/>
        </w:rPr>
      </w:pPr>
      <w:bookmarkStart w:id="0" w:name="_GoBack"/>
      <w:bookmarkEnd w:id="0"/>
    </w:p>
    <w:p w:rsidR="00257E99" w:rsidRPr="00454B40" w:rsidRDefault="00257E99" w:rsidP="00257E99">
      <w:pPr>
        <w:jc w:val="center"/>
        <w:rPr>
          <w:b/>
          <w:bCs/>
          <w:sz w:val="26"/>
          <w:szCs w:val="26"/>
        </w:rPr>
      </w:pPr>
      <w:r w:rsidRPr="00454B40">
        <w:rPr>
          <w:b/>
          <w:bCs/>
          <w:sz w:val="26"/>
          <w:szCs w:val="26"/>
        </w:rPr>
        <w:t>ТЕХНИЧЕСКОЕ ЗАДАНИЕ</w:t>
      </w:r>
    </w:p>
    <w:p w:rsidR="00257E99" w:rsidRPr="00454B40" w:rsidRDefault="00257E99" w:rsidP="00257E99">
      <w:pPr>
        <w:jc w:val="center"/>
        <w:rPr>
          <w:sz w:val="26"/>
          <w:szCs w:val="26"/>
        </w:rPr>
      </w:pPr>
    </w:p>
    <w:p w:rsidR="00ED49FF" w:rsidRDefault="00CF6B0F" w:rsidP="00CF6B0F">
      <w:pPr>
        <w:jc w:val="center"/>
        <w:rPr>
          <w:b/>
          <w:bCs/>
        </w:rPr>
      </w:pPr>
      <w:r>
        <w:rPr>
          <w:b/>
          <w:bCs/>
        </w:rPr>
        <w:t xml:space="preserve">НА </w:t>
      </w:r>
      <w:r w:rsidR="00AD7382" w:rsidRPr="00AD7382">
        <w:rPr>
          <w:b/>
          <w:bCs/>
        </w:rPr>
        <w:t xml:space="preserve">ВЫПОЛНЕНИЕ РАБОТ ПО ТЕКУЩЕМУ РЕМОНТУ ГОЛОВНЫХ ВАГОНОВ </w:t>
      </w:r>
      <w:r w:rsidR="00777173" w:rsidRPr="00777173">
        <w:rPr>
          <w:b/>
          <w:bCs/>
        </w:rPr>
        <w:t xml:space="preserve">81 </w:t>
      </w:r>
      <w:proofErr w:type="gramStart"/>
      <w:r w:rsidR="00777173">
        <w:rPr>
          <w:b/>
          <w:bCs/>
          <w:lang w:val="en-US"/>
        </w:rPr>
        <w:t>C</w:t>
      </w:r>
      <w:proofErr w:type="gramEnd"/>
      <w:r w:rsidR="00777173">
        <w:rPr>
          <w:b/>
          <w:bCs/>
        </w:rPr>
        <w:t xml:space="preserve">ЕРИИ </w:t>
      </w:r>
      <w:r w:rsidR="00AD7382" w:rsidRPr="00AD7382">
        <w:rPr>
          <w:b/>
          <w:bCs/>
        </w:rPr>
        <w:t xml:space="preserve">ЭЛЕКТРОДЕПО «ЮЖНОЕ» В ЧАСТИ </w:t>
      </w:r>
      <w:r w:rsidR="00777173">
        <w:rPr>
          <w:b/>
          <w:bCs/>
        </w:rPr>
        <w:t>КОМПЛЕКСОВ ВИДЕОРЕГИСТРАЦИИ</w:t>
      </w:r>
    </w:p>
    <w:p w:rsidR="00CF4148" w:rsidRPr="00FF2FB6" w:rsidRDefault="00CF4148" w:rsidP="00CF6B0F">
      <w:pPr>
        <w:jc w:val="center"/>
        <w:rPr>
          <w:b/>
          <w:bCs/>
          <w:color w:val="000000"/>
          <w:spacing w:val="2"/>
        </w:rPr>
      </w:pPr>
    </w:p>
    <w:p w:rsidR="00257E99" w:rsidRPr="00FF562F" w:rsidRDefault="00257E99" w:rsidP="00257E99">
      <w:pPr>
        <w:tabs>
          <w:tab w:val="left" w:pos="4575"/>
        </w:tabs>
        <w:ind w:left="720"/>
        <w:jc w:val="center"/>
        <w:rPr>
          <w:b/>
          <w:bCs/>
        </w:rPr>
      </w:pPr>
      <w:r w:rsidRPr="00FF562F">
        <w:rPr>
          <w:b/>
          <w:bCs/>
        </w:rPr>
        <w:t xml:space="preserve">1.Общие </w:t>
      </w:r>
      <w:r w:rsidR="00ED20A8">
        <w:rPr>
          <w:b/>
          <w:bCs/>
        </w:rPr>
        <w:t>сведения</w:t>
      </w:r>
    </w:p>
    <w:p w:rsidR="00ED20A8" w:rsidRPr="00ED20A8" w:rsidRDefault="00ED20A8" w:rsidP="00ED20A8">
      <w:pPr>
        <w:pStyle w:val="a5"/>
        <w:jc w:val="both"/>
        <w:rPr>
          <w:rFonts w:ascii="Times New Roman" w:hAnsi="Times New Roman" w:cs="Times New Roman"/>
        </w:rPr>
      </w:pPr>
      <w:r w:rsidRPr="00ED20A8">
        <w:rPr>
          <w:rFonts w:ascii="Times New Roman" w:hAnsi="Times New Roman" w:cs="Times New Roman"/>
        </w:rPr>
        <w:t>1.1.</w:t>
      </w:r>
      <w:r w:rsidRPr="00ED20A8">
        <w:rPr>
          <w:rFonts w:ascii="Times New Roman" w:hAnsi="Times New Roman" w:cs="Times New Roman"/>
        </w:rPr>
        <w:tab/>
        <w:t>Предмет выполнения работ:</w:t>
      </w:r>
    </w:p>
    <w:p w:rsidR="00ED20A8" w:rsidRDefault="00ED20A8" w:rsidP="00ED20A8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</w:t>
      </w:r>
      <w:r w:rsidRPr="00ED20A8">
        <w:rPr>
          <w:rFonts w:ascii="Times New Roman" w:hAnsi="Times New Roman" w:cs="Times New Roman"/>
        </w:rPr>
        <w:t>екущ</w:t>
      </w:r>
      <w:r>
        <w:rPr>
          <w:rFonts w:ascii="Times New Roman" w:hAnsi="Times New Roman" w:cs="Times New Roman"/>
        </w:rPr>
        <w:t>ий ремонт</w:t>
      </w:r>
      <w:r w:rsidRPr="00ED20A8">
        <w:rPr>
          <w:rFonts w:ascii="Times New Roman" w:hAnsi="Times New Roman" w:cs="Times New Roman"/>
        </w:rPr>
        <w:t xml:space="preserve"> головных вагонов</w:t>
      </w:r>
      <w:r w:rsidR="00EA62D8">
        <w:rPr>
          <w:rFonts w:ascii="Times New Roman" w:hAnsi="Times New Roman" w:cs="Times New Roman"/>
        </w:rPr>
        <w:t xml:space="preserve"> 81 серии</w:t>
      </w:r>
      <w:r w:rsidRPr="00ED20A8">
        <w:rPr>
          <w:rFonts w:ascii="Times New Roman" w:hAnsi="Times New Roman" w:cs="Times New Roman"/>
        </w:rPr>
        <w:t xml:space="preserve"> </w:t>
      </w:r>
      <w:proofErr w:type="spellStart"/>
      <w:r w:rsidRPr="00ED20A8">
        <w:rPr>
          <w:rFonts w:ascii="Times New Roman" w:hAnsi="Times New Roman" w:cs="Times New Roman"/>
        </w:rPr>
        <w:t>электродепо</w:t>
      </w:r>
      <w:proofErr w:type="spellEnd"/>
      <w:r w:rsidRPr="00ED20A8">
        <w:rPr>
          <w:rFonts w:ascii="Times New Roman" w:hAnsi="Times New Roman" w:cs="Times New Roman"/>
        </w:rPr>
        <w:t xml:space="preserve"> «Южное» в части </w:t>
      </w:r>
      <w:r w:rsidR="00EA62D8">
        <w:rPr>
          <w:rFonts w:ascii="Times New Roman" w:hAnsi="Times New Roman" w:cs="Times New Roman"/>
        </w:rPr>
        <w:t xml:space="preserve">комплексов </w:t>
      </w:r>
      <w:proofErr w:type="spellStart"/>
      <w:r w:rsidR="00EA62D8">
        <w:rPr>
          <w:rFonts w:ascii="Times New Roman" w:hAnsi="Times New Roman" w:cs="Times New Roman"/>
        </w:rPr>
        <w:t>видеорегистрации</w:t>
      </w:r>
      <w:proofErr w:type="spellEnd"/>
      <w:r w:rsidR="007B225F">
        <w:rPr>
          <w:rFonts w:ascii="Times New Roman" w:hAnsi="Times New Roman" w:cs="Times New Roman"/>
        </w:rPr>
        <w:t>.</w:t>
      </w:r>
    </w:p>
    <w:p w:rsidR="00ED20A8" w:rsidRPr="00ED20A8" w:rsidRDefault="00ED20A8" w:rsidP="00ED20A8">
      <w:pPr>
        <w:pStyle w:val="a5"/>
        <w:jc w:val="both"/>
        <w:rPr>
          <w:rFonts w:ascii="Times New Roman" w:hAnsi="Times New Roman" w:cs="Times New Roman"/>
        </w:rPr>
      </w:pPr>
      <w:r w:rsidRPr="00ED20A8">
        <w:rPr>
          <w:rFonts w:ascii="Times New Roman" w:hAnsi="Times New Roman" w:cs="Times New Roman"/>
        </w:rPr>
        <w:t>1.2.</w:t>
      </w:r>
      <w:r w:rsidRPr="00ED20A8">
        <w:rPr>
          <w:rFonts w:ascii="Times New Roman" w:hAnsi="Times New Roman" w:cs="Times New Roman"/>
        </w:rPr>
        <w:tab/>
        <w:t>Перечень документов, на основании которых проводятся работы:</w:t>
      </w:r>
    </w:p>
    <w:p w:rsidR="00ED20A8" w:rsidRDefault="00ED20A8" w:rsidP="00ED20A8">
      <w:pPr>
        <w:pStyle w:val="a5"/>
        <w:jc w:val="both"/>
        <w:rPr>
          <w:rFonts w:ascii="Times New Roman" w:hAnsi="Times New Roman" w:cs="Times New Roman"/>
        </w:rPr>
      </w:pPr>
      <w:r w:rsidRPr="00ED20A8">
        <w:rPr>
          <w:rFonts w:ascii="Times New Roman" w:hAnsi="Times New Roman" w:cs="Times New Roman"/>
        </w:rPr>
        <w:t>Перечень работ программы ремонтов на 20</w:t>
      </w:r>
      <w:r w:rsidR="008B7362">
        <w:rPr>
          <w:rFonts w:ascii="Times New Roman" w:hAnsi="Times New Roman" w:cs="Times New Roman"/>
        </w:rPr>
        <w:t>21</w:t>
      </w:r>
      <w:r w:rsidRPr="00ED20A8">
        <w:rPr>
          <w:rFonts w:ascii="Times New Roman" w:hAnsi="Times New Roman" w:cs="Times New Roman"/>
        </w:rPr>
        <w:t xml:space="preserve"> год по </w:t>
      </w:r>
      <w:proofErr w:type="spellStart"/>
      <w:r w:rsidRPr="00ED20A8">
        <w:rPr>
          <w:rFonts w:ascii="Times New Roman" w:hAnsi="Times New Roman" w:cs="Times New Roman"/>
        </w:rPr>
        <w:t>электродепо</w:t>
      </w:r>
      <w:proofErr w:type="spellEnd"/>
      <w:r w:rsidRPr="00ED20A8">
        <w:rPr>
          <w:rFonts w:ascii="Times New Roman" w:hAnsi="Times New Roman" w:cs="Times New Roman"/>
        </w:rPr>
        <w:t xml:space="preserve"> «Южное».</w:t>
      </w:r>
      <w:r>
        <w:rPr>
          <w:rFonts w:ascii="Times New Roman" w:hAnsi="Times New Roman" w:cs="Times New Roman"/>
        </w:rPr>
        <w:t xml:space="preserve"> Инвестиционная заявка № 1303</w:t>
      </w:r>
      <w:r w:rsidR="008B7362">
        <w:rPr>
          <w:rFonts w:ascii="Times New Roman" w:hAnsi="Times New Roman" w:cs="Times New Roman"/>
        </w:rPr>
        <w:t>5</w:t>
      </w:r>
      <w:r w:rsidR="00EA62D8">
        <w:rPr>
          <w:rFonts w:ascii="Times New Roman" w:hAnsi="Times New Roman" w:cs="Times New Roman"/>
        </w:rPr>
        <w:t>63</w:t>
      </w:r>
      <w:r w:rsidRPr="00ED20A8">
        <w:rPr>
          <w:rFonts w:ascii="Times New Roman" w:hAnsi="Times New Roman" w:cs="Times New Roman"/>
        </w:rPr>
        <w:t>;</w:t>
      </w:r>
    </w:p>
    <w:p w:rsidR="00ED20A8" w:rsidRPr="00ED20A8" w:rsidRDefault="00ED20A8" w:rsidP="00ED20A8">
      <w:pPr>
        <w:pStyle w:val="a5"/>
        <w:jc w:val="both"/>
        <w:rPr>
          <w:rFonts w:ascii="Times New Roman" w:hAnsi="Times New Roman" w:cs="Times New Roman"/>
        </w:rPr>
      </w:pPr>
      <w:r w:rsidRPr="00ED20A8">
        <w:rPr>
          <w:rFonts w:ascii="Times New Roman" w:hAnsi="Times New Roman" w:cs="Times New Roman"/>
        </w:rPr>
        <w:t>1.3.</w:t>
      </w:r>
      <w:r w:rsidRPr="00ED20A8">
        <w:rPr>
          <w:rFonts w:ascii="Times New Roman" w:hAnsi="Times New Roman" w:cs="Times New Roman"/>
        </w:rPr>
        <w:tab/>
        <w:t>Цель работы:</w:t>
      </w:r>
    </w:p>
    <w:p w:rsidR="00ED20A8" w:rsidRPr="00ED20A8" w:rsidRDefault="00ED20A8" w:rsidP="00ED20A8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ED20A8">
        <w:rPr>
          <w:rFonts w:ascii="Times New Roman" w:hAnsi="Times New Roman" w:cs="Times New Roman"/>
        </w:rPr>
        <w:t xml:space="preserve">беспечение </w:t>
      </w:r>
      <w:r w:rsidR="00AD7382" w:rsidRPr="00AD7382">
        <w:rPr>
          <w:rFonts w:ascii="Times New Roman" w:hAnsi="Times New Roman" w:cs="Times New Roman"/>
        </w:rPr>
        <w:t>текущего ремонта головных вагонов</w:t>
      </w:r>
      <w:r w:rsidR="00EA62D8">
        <w:rPr>
          <w:rFonts w:ascii="Times New Roman" w:hAnsi="Times New Roman" w:cs="Times New Roman"/>
        </w:rPr>
        <w:t xml:space="preserve"> 81</w:t>
      </w:r>
      <w:r w:rsidR="00AD7382" w:rsidRPr="00AD7382">
        <w:rPr>
          <w:rFonts w:ascii="Times New Roman" w:hAnsi="Times New Roman" w:cs="Times New Roman"/>
        </w:rPr>
        <w:t xml:space="preserve"> </w:t>
      </w:r>
      <w:proofErr w:type="spellStart"/>
      <w:r w:rsidR="00AD7382" w:rsidRPr="00AD7382">
        <w:rPr>
          <w:rFonts w:ascii="Times New Roman" w:hAnsi="Times New Roman" w:cs="Times New Roman"/>
        </w:rPr>
        <w:t>электродепо</w:t>
      </w:r>
      <w:proofErr w:type="spellEnd"/>
      <w:r w:rsidR="00AD7382" w:rsidRPr="00AD7382">
        <w:rPr>
          <w:rFonts w:ascii="Times New Roman" w:hAnsi="Times New Roman" w:cs="Times New Roman"/>
        </w:rPr>
        <w:t xml:space="preserve"> «Южное» в части </w:t>
      </w:r>
      <w:r w:rsidR="00EA62D8">
        <w:rPr>
          <w:rFonts w:ascii="Times New Roman" w:hAnsi="Times New Roman" w:cs="Times New Roman"/>
        </w:rPr>
        <w:t xml:space="preserve">комплексов </w:t>
      </w:r>
      <w:proofErr w:type="spellStart"/>
      <w:r w:rsidR="00EA62D8">
        <w:rPr>
          <w:rFonts w:ascii="Times New Roman" w:hAnsi="Times New Roman" w:cs="Times New Roman"/>
        </w:rPr>
        <w:t>видеорегистрации</w:t>
      </w:r>
      <w:proofErr w:type="spellEnd"/>
      <w:r w:rsidR="00EA62D8">
        <w:rPr>
          <w:rFonts w:ascii="Times New Roman" w:hAnsi="Times New Roman" w:cs="Times New Roman"/>
        </w:rPr>
        <w:t xml:space="preserve"> КВР-001</w:t>
      </w:r>
      <w:r w:rsidR="00AD7382" w:rsidRPr="00AD7382">
        <w:rPr>
          <w:rFonts w:ascii="Times New Roman" w:hAnsi="Times New Roman" w:cs="Times New Roman"/>
        </w:rPr>
        <w:t xml:space="preserve"> путём ремон</w:t>
      </w:r>
      <w:r w:rsidR="00EA62D8">
        <w:rPr>
          <w:rFonts w:ascii="Times New Roman" w:hAnsi="Times New Roman" w:cs="Times New Roman"/>
        </w:rPr>
        <w:t>та</w:t>
      </w:r>
      <w:r w:rsidR="00AD7382">
        <w:rPr>
          <w:rFonts w:ascii="Times New Roman" w:hAnsi="Times New Roman" w:cs="Times New Roman"/>
        </w:rPr>
        <w:t xml:space="preserve"> составных частей</w:t>
      </w:r>
      <w:r w:rsidR="00AD7382" w:rsidRPr="00AD7382">
        <w:rPr>
          <w:rFonts w:ascii="Times New Roman" w:hAnsi="Times New Roman" w:cs="Times New Roman"/>
        </w:rPr>
        <w:t xml:space="preserve">, </w:t>
      </w:r>
      <w:r w:rsidR="00AD7382">
        <w:rPr>
          <w:rFonts w:ascii="Times New Roman" w:hAnsi="Times New Roman" w:cs="Times New Roman"/>
        </w:rPr>
        <w:t>вышедших</w:t>
      </w:r>
      <w:r w:rsidR="00AD7382" w:rsidRPr="00AD7382">
        <w:rPr>
          <w:rFonts w:ascii="Times New Roman" w:hAnsi="Times New Roman" w:cs="Times New Roman"/>
        </w:rPr>
        <w:t xml:space="preserve"> и</w:t>
      </w:r>
      <w:r w:rsidR="00AD7382">
        <w:rPr>
          <w:rFonts w:ascii="Times New Roman" w:hAnsi="Times New Roman" w:cs="Times New Roman"/>
        </w:rPr>
        <w:t>з строя в процессе эксплуатации</w:t>
      </w:r>
      <w:r w:rsidRPr="00ED20A8">
        <w:rPr>
          <w:rFonts w:ascii="Times New Roman" w:hAnsi="Times New Roman" w:cs="Times New Roman"/>
        </w:rPr>
        <w:t>.</w:t>
      </w:r>
    </w:p>
    <w:p w:rsidR="00ED20A8" w:rsidRPr="00ED20A8" w:rsidRDefault="00ED20A8" w:rsidP="00ED20A8">
      <w:pPr>
        <w:pStyle w:val="a5"/>
        <w:jc w:val="both"/>
        <w:rPr>
          <w:rFonts w:ascii="Times New Roman" w:hAnsi="Times New Roman" w:cs="Times New Roman"/>
        </w:rPr>
      </w:pPr>
      <w:r w:rsidRPr="00ED20A8">
        <w:rPr>
          <w:rFonts w:ascii="Times New Roman" w:hAnsi="Times New Roman" w:cs="Times New Roman"/>
        </w:rPr>
        <w:t>1.4. Источник финансирования:</w:t>
      </w:r>
    </w:p>
    <w:p w:rsidR="00ED20A8" w:rsidRPr="00ED20A8" w:rsidRDefault="00231D40" w:rsidP="00231D40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Программа ремонтов</w:t>
      </w:r>
      <w:r w:rsidR="00ED20A8" w:rsidRPr="00ED20A8">
        <w:rPr>
          <w:rFonts w:ascii="Times New Roman" w:hAnsi="Times New Roman" w:cs="Times New Roman"/>
        </w:rPr>
        <w:t xml:space="preserve"> ГУП «Петербургский метрополитен» (</w:t>
      </w:r>
      <w:r w:rsidRPr="00231D40">
        <w:rPr>
          <w:rFonts w:ascii="Times New Roman" w:hAnsi="Times New Roman" w:cs="Times New Roman"/>
        </w:rPr>
        <w:t>Инвестиционная заявка № 1303</w:t>
      </w:r>
      <w:r w:rsidR="008B7362">
        <w:rPr>
          <w:rFonts w:ascii="Times New Roman" w:hAnsi="Times New Roman" w:cs="Times New Roman"/>
        </w:rPr>
        <w:t>5</w:t>
      </w:r>
      <w:r w:rsidR="00EA62D8">
        <w:rPr>
          <w:rFonts w:ascii="Times New Roman" w:hAnsi="Times New Roman" w:cs="Times New Roman"/>
        </w:rPr>
        <w:t>63</w:t>
      </w:r>
      <w:r w:rsidR="00ED20A8" w:rsidRPr="00ED20A8">
        <w:rPr>
          <w:rFonts w:ascii="Times New Roman" w:hAnsi="Times New Roman" w:cs="Times New Roman"/>
        </w:rPr>
        <w:t>).</w:t>
      </w:r>
    </w:p>
    <w:p w:rsidR="00ED20A8" w:rsidRPr="00ED20A8" w:rsidRDefault="00ED20A8" w:rsidP="00ED20A8">
      <w:pPr>
        <w:pStyle w:val="a5"/>
        <w:jc w:val="both"/>
        <w:rPr>
          <w:rFonts w:ascii="Times New Roman" w:hAnsi="Times New Roman" w:cs="Times New Roman"/>
        </w:rPr>
      </w:pPr>
      <w:r w:rsidRPr="00ED20A8">
        <w:rPr>
          <w:rFonts w:ascii="Times New Roman" w:hAnsi="Times New Roman" w:cs="Times New Roman"/>
        </w:rPr>
        <w:t xml:space="preserve">1.5.  Вид работ: </w:t>
      </w:r>
      <w:r w:rsidR="00231D40">
        <w:rPr>
          <w:rFonts w:ascii="Times New Roman" w:hAnsi="Times New Roman" w:cs="Times New Roman"/>
        </w:rPr>
        <w:t>текущий ремонт</w:t>
      </w:r>
      <w:r w:rsidRPr="00ED20A8">
        <w:rPr>
          <w:rFonts w:ascii="Times New Roman" w:hAnsi="Times New Roman" w:cs="Times New Roman"/>
        </w:rPr>
        <w:t>.</w:t>
      </w:r>
    </w:p>
    <w:p w:rsidR="00ED20A8" w:rsidRPr="00ED20A8" w:rsidRDefault="00ED20A8" w:rsidP="00ED20A8">
      <w:pPr>
        <w:pStyle w:val="a5"/>
        <w:jc w:val="both"/>
        <w:rPr>
          <w:rFonts w:ascii="Times New Roman" w:hAnsi="Times New Roman" w:cs="Times New Roman"/>
        </w:rPr>
      </w:pPr>
      <w:r w:rsidRPr="00ED20A8">
        <w:rPr>
          <w:rFonts w:ascii="Times New Roman" w:hAnsi="Times New Roman" w:cs="Times New Roman"/>
        </w:rPr>
        <w:t xml:space="preserve">1.6. Характеристика объекта производства работ: </w:t>
      </w:r>
    </w:p>
    <w:p w:rsidR="00231D40" w:rsidRPr="00E23E09" w:rsidRDefault="00EA62D8" w:rsidP="00E23E09">
      <w:pPr>
        <w:pStyle w:val="a5"/>
        <w:jc w:val="both"/>
        <w:rPr>
          <w:rFonts w:ascii="Times New Roman" w:hAnsi="Times New Roman" w:cs="Times New Roman"/>
        </w:rPr>
      </w:pPr>
      <w:r w:rsidRPr="00EA62D8">
        <w:rPr>
          <w:rFonts w:ascii="Times New Roman" w:hAnsi="Times New Roman" w:cs="Times New Roman"/>
        </w:rPr>
        <w:t xml:space="preserve">Комплекс </w:t>
      </w:r>
      <w:proofErr w:type="spellStart"/>
      <w:r w:rsidRPr="00EA62D8">
        <w:rPr>
          <w:rFonts w:ascii="Times New Roman" w:hAnsi="Times New Roman" w:cs="Times New Roman"/>
        </w:rPr>
        <w:t>видеорегистрации</w:t>
      </w:r>
      <w:proofErr w:type="spellEnd"/>
      <w:r w:rsidRPr="00EA62D8">
        <w:rPr>
          <w:rFonts w:ascii="Times New Roman" w:hAnsi="Times New Roman" w:cs="Times New Roman"/>
        </w:rPr>
        <w:t xml:space="preserve"> (КВР) состоит из бортового видеорегистратора (БВР), бортовых видеокамер (БВК), микрофонного блока (МБ), модуля сопряжения "Пассажир-Машинист" (МСПМ) и модуля сопряжения "Радиооповещение" (МСРО). Бортовой видеорегистратор выполнен в виде моноблока и обеспечивает запись четырех или восьми каналов аудио и четырех или восьми каналов видео. Для поддержания видеозаписи обстановки, пригодной для последующей обработки, скорость записи составляет 25 кадров/сек. н</w:t>
      </w:r>
      <w:r>
        <w:rPr>
          <w:rFonts w:ascii="Times New Roman" w:hAnsi="Times New Roman" w:cs="Times New Roman"/>
        </w:rPr>
        <w:t>а канал (1080р)</w:t>
      </w:r>
      <w:r w:rsidR="00E23E09">
        <w:rPr>
          <w:rFonts w:ascii="Times New Roman" w:hAnsi="Times New Roman" w:cs="Times New Roman"/>
        </w:rPr>
        <w:t>.</w:t>
      </w:r>
    </w:p>
    <w:p w:rsidR="00ED20A8" w:rsidRPr="00ED20A8" w:rsidRDefault="00A14D73" w:rsidP="00ED20A8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1.7. </w:t>
      </w:r>
      <w:r w:rsidR="00ED20A8" w:rsidRPr="00ED20A8">
        <w:rPr>
          <w:rFonts w:ascii="Times New Roman" w:hAnsi="Times New Roman" w:cs="Times New Roman"/>
        </w:rPr>
        <w:t xml:space="preserve">Сроки начала и окончания работ: </w:t>
      </w:r>
    </w:p>
    <w:p w:rsidR="00ED20A8" w:rsidRPr="00ED20A8" w:rsidRDefault="00ED20A8" w:rsidP="00ED20A8">
      <w:pPr>
        <w:pStyle w:val="a5"/>
        <w:jc w:val="both"/>
        <w:rPr>
          <w:rFonts w:ascii="Times New Roman" w:hAnsi="Times New Roman" w:cs="Times New Roman"/>
        </w:rPr>
      </w:pPr>
      <w:r w:rsidRPr="00ED20A8">
        <w:rPr>
          <w:rFonts w:ascii="Times New Roman" w:hAnsi="Times New Roman" w:cs="Times New Roman"/>
        </w:rPr>
        <w:t xml:space="preserve">Начало выполнения работ: </w:t>
      </w:r>
      <w:r w:rsidR="008B7362">
        <w:rPr>
          <w:rFonts w:ascii="Times New Roman" w:hAnsi="Times New Roman" w:cs="Times New Roman"/>
        </w:rPr>
        <w:t>0</w:t>
      </w:r>
      <w:r w:rsidR="00EA62D8">
        <w:rPr>
          <w:rFonts w:ascii="Times New Roman" w:hAnsi="Times New Roman" w:cs="Times New Roman"/>
        </w:rPr>
        <w:t>5</w:t>
      </w:r>
      <w:r w:rsidRPr="00ED20A8">
        <w:rPr>
          <w:rFonts w:ascii="Times New Roman" w:hAnsi="Times New Roman" w:cs="Times New Roman"/>
        </w:rPr>
        <w:t>.0</w:t>
      </w:r>
      <w:r w:rsidR="00EA62D8">
        <w:rPr>
          <w:rFonts w:ascii="Times New Roman" w:hAnsi="Times New Roman" w:cs="Times New Roman"/>
        </w:rPr>
        <w:t>4</w:t>
      </w:r>
      <w:r w:rsidRPr="00ED20A8">
        <w:rPr>
          <w:rFonts w:ascii="Times New Roman" w:hAnsi="Times New Roman" w:cs="Times New Roman"/>
        </w:rPr>
        <w:t>.20</w:t>
      </w:r>
      <w:r w:rsidR="007229A9">
        <w:rPr>
          <w:rFonts w:ascii="Times New Roman" w:hAnsi="Times New Roman" w:cs="Times New Roman"/>
        </w:rPr>
        <w:t>2</w:t>
      </w:r>
      <w:r w:rsidR="008B7362">
        <w:rPr>
          <w:rFonts w:ascii="Times New Roman" w:hAnsi="Times New Roman" w:cs="Times New Roman"/>
        </w:rPr>
        <w:t>1</w:t>
      </w:r>
    </w:p>
    <w:p w:rsidR="00ED20A8" w:rsidRPr="00ED20A8" w:rsidRDefault="00ED20A8" w:rsidP="00ED20A8">
      <w:pPr>
        <w:pStyle w:val="a5"/>
        <w:jc w:val="both"/>
        <w:rPr>
          <w:rFonts w:ascii="Times New Roman" w:hAnsi="Times New Roman" w:cs="Times New Roman"/>
        </w:rPr>
      </w:pPr>
      <w:r w:rsidRPr="00ED20A8">
        <w:rPr>
          <w:rFonts w:ascii="Times New Roman" w:hAnsi="Times New Roman" w:cs="Times New Roman"/>
        </w:rPr>
        <w:t>Окончание выполнения работ: 2</w:t>
      </w:r>
      <w:r w:rsidR="008B7362">
        <w:rPr>
          <w:rFonts w:ascii="Times New Roman" w:hAnsi="Times New Roman" w:cs="Times New Roman"/>
        </w:rPr>
        <w:t>4</w:t>
      </w:r>
      <w:r w:rsidRPr="00ED20A8">
        <w:rPr>
          <w:rFonts w:ascii="Times New Roman" w:hAnsi="Times New Roman" w:cs="Times New Roman"/>
        </w:rPr>
        <w:t>.12.20</w:t>
      </w:r>
      <w:r w:rsidR="007229A9">
        <w:rPr>
          <w:rFonts w:ascii="Times New Roman" w:hAnsi="Times New Roman" w:cs="Times New Roman"/>
        </w:rPr>
        <w:t>2</w:t>
      </w:r>
      <w:r w:rsidR="008B7362">
        <w:rPr>
          <w:rFonts w:ascii="Times New Roman" w:hAnsi="Times New Roman" w:cs="Times New Roman"/>
        </w:rPr>
        <w:t>1</w:t>
      </w:r>
    </w:p>
    <w:p w:rsidR="00ED20A8" w:rsidRPr="00ED20A8" w:rsidRDefault="00ED20A8" w:rsidP="00ED20A8">
      <w:pPr>
        <w:pStyle w:val="a5"/>
        <w:jc w:val="both"/>
        <w:rPr>
          <w:rFonts w:ascii="Times New Roman" w:hAnsi="Times New Roman" w:cs="Times New Roman"/>
        </w:rPr>
      </w:pPr>
      <w:r w:rsidRPr="00ED20A8">
        <w:rPr>
          <w:rFonts w:ascii="Times New Roman" w:hAnsi="Times New Roman" w:cs="Times New Roman"/>
        </w:rPr>
        <w:t xml:space="preserve">1.8. Время и место проведения работ: </w:t>
      </w:r>
    </w:p>
    <w:p w:rsidR="00ED20A8" w:rsidRDefault="008B7362" w:rsidP="00ED20A8">
      <w:pPr>
        <w:pStyle w:val="a5"/>
        <w:jc w:val="both"/>
        <w:rPr>
          <w:rFonts w:ascii="Times New Roman" w:hAnsi="Times New Roman" w:cs="Times New Roman"/>
          <w:highlight w:val="yellow"/>
        </w:rPr>
      </w:pPr>
      <w:r w:rsidRPr="008B7362">
        <w:rPr>
          <w:rFonts w:ascii="Times New Roman" w:hAnsi="Times New Roman" w:cs="Times New Roman"/>
        </w:rPr>
        <w:t xml:space="preserve">На территории Заказчика (г. Санкт-Петербург, п. </w:t>
      </w:r>
      <w:proofErr w:type="spellStart"/>
      <w:r w:rsidRPr="008B7362">
        <w:rPr>
          <w:rFonts w:ascii="Times New Roman" w:hAnsi="Times New Roman" w:cs="Times New Roman"/>
        </w:rPr>
        <w:t>Шушары</w:t>
      </w:r>
      <w:proofErr w:type="spellEnd"/>
      <w:r w:rsidRPr="008B7362">
        <w:rPr>
          <w:rFonts w:ascii="Times New Roman" w:hAnsi="Times New Roman" w:cs="Times New Roman"/>
        </w:rPr>
        <w:t xml:space="preserve">, </w:t>
      </w:r>
      <w:proofErr w:type="gramStart"/>
      <w:r w:rsidRPr="008B7362">
        <w:rPr>
          <w:rFonts w:ascii="Times New Roman" w:hAnsi="Times New Roman" w:cs="Times New Roman"/>
        </w:rPr>
        <w:t>Софийская</w:t>
      </w:r>
      <w:proofErr w:type="gramEnd"/>
      <w:r w:rsidRPr="008B7362">
        <w:rPr>
          <w:rFonts w:ascii="Times New Roman" w:hAnsi="Times New Roman" w:cs="Times New Roman"/>
        </w:rPr>
        <w:t xml:space="preserve"> ул., дом 113, </w:t>
      </w:r>
      <w:proofErr w:type="spellStart"/>
      <w:r w:rsidRPr="008B7362">
        <w:rPr>
          <w:rFonts w:ascii="Times New Roman" w:hAnsi="Times New Roman" w:cs="Times New Roman"/>
        </w:rPr>
        <w:t>электродепо</w:t>
      </w:r>
      <w:proofErr w:type="spellEnd"/>
      <w:r w:rsidRPr="008B7362">
        <w:rPr>
          <w:rFonts w:ascii="Times New Roman" w:hAnsi="Times New Roman" w:cs="Times New Roman"/>
        </w:rPr>
        <w:t xml:space="preserve"> «Южное»</w:t>
      </w:r>
      <w:r>
        <w:rPr>
          <w:rFonts w:ascii="Times New Roman" w:hAnsi="Times New Roman" w:cs="Times New Roman"/>
        </w:rPr>
        <w:t xml:space="preserve">, </w:t>
      </w:r>
      <w:r w:rsidRPr="003D326B">
        <w:rPr>
          <w:rFonts w:ascii="Times New Roman" w:hAnsi="Times New Roman" w:cs="Times New Roman"/>
        </w:rPr>
        <w:t>в рабочие дни с понедельника по четверг с 8:30 до 16:00, в пятницу с 8:30 до 15:00</w:t>
      </w:r>
      <w:r w:rsidRPr="008B7362">
        <w:rPr>
          <w:rFonts w:ascii="Times New Roman" w:hAnsi="Times New Roman" w:cs="Times New Roman"/>
        </w:rPr>
        <w:t>) и на территории Подрядчика.</w:t>
      </w:r>
    </w:p>
    <w:p w:rsidR="00257E99" w:rsidRPr="00FF562F" w:rsidRDefault="00257E99" w:rsidP="008E3C28">
      <w:pPr>
        <w:pStyle w:val="a5"/>
        <w:widowControl w:val="0"/>
        <w:jc w:val="both"/>
        <w:rPr>
          <w:rFonts w:ascii="Times New Roman" w:hAnsi="Times New Roman" w:cs="Times New Roman"/>
          <w:b/>
          <w:bCs/>
        </w:rPr>
      </w:pPr>
    </w:p>
    <w:p w:rsidR="00BE1F4A" w:rsidRDefault="00BE1F4A" w:rsidP="00BE1F4A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BE1F4A">
        <w:rPr>
          <w:b/>
          <w:bCs/>
        </w:rPr>
        <w:t>2. Требования к выполнению работ</w:t>
      </w:r>
    </w:p>
    <w:p w:rsidR="0004359D" w:rsidRDefault="00257E99" w:rsidP="00257E99">
      <w:pPr>
        <w:pStyle w:val="a5"/>
        <w:widowControl w:val="0"/>
        <w:jc w:val="both"/>
        <w:rPr>
          <w:rFonts w:ascii="Times New Roman" w:hAnsi="Times New Roman" w:cs="Times New Roman"/>
        </w:rPr>
      </w:pPr>
      <w:r w:rsidRPr="00771FFA">
        <w:rPr>
          <w:rFonts w:ascii="Times New Roman" w:hAnsi="Times New Roman" w:cs="Times New Roman"/>
          <w:bCs/>
        </w:rPr>
        <w:t>2.1.</w:t>
      </w:r>
      <w:r w:rsidRPr="00771FFA">
        <w:rPr>
          <w:rFonts w:ascii="Times New Roman" w:hAnsi="Times New Roman" w:cs="Times New Roman"/>
        </w:rPr>
        <w:t xml:space="preserve"> </w:t>
      </w:r>
      <w:r w:rsidR="00CB6127" w:rsidRPr="00CB6127">
        <w:rPr>
          <w:rFonts w:ascii="Times New Roman" w:hAnsi="Times New Roman" w:cs="Times New Roman"/>
        </w:rPr>
        <w:t xml:space="preserve">В рамках предмета </w:t>
      </w:r>
      <w:r w:rsidR="0073026A">
        <w:rPr>
          <w:rFonts w:ascii="Times New Roman" w:hAnsi="Times New Roman" w:cs="Times New Roman"/>
        </w:rPr>
        <w:t>Договора</w:t>
      </w:r>
      <w:r w:rsidR="00CB6127" w:rsidRPr="00CB6127">
        <w:rPr>
          <w:rFonts w:ascii="Times New Roman" w:hAnsi="Times New Roman" w:cs="Times New Roman"/>
        </w:rPr>
        <w:t xml:space="preserve"> необходимо выполнить </w:t>
      </w:r>
      <w:r w:rsidR="00420D4F" w:rsidRPr="00420D4F">
        <w:rPr>
          <w:rFonts w:ascii="Times New Roman" w:hAnsi="Times New Roman" w:cs="Times New Roman"/>
        </w:rPr>
        <w:t>работы по текущему ремонту головных вагонов</w:t>
      </w:r>
      <w:r w:rsidR="007B225F" w:rsidRPr="007B225F">
        <w:rPr>
          <w:rFonts w:ascii="Times New Roman" w:hAnsi="Times New Roman" w:cs="Times New Roman"/>
        </w:rPr>
        <w:t xml:space="preserve"> 81 </w:t>
      </w:r>
      <w:r w:rsidR="007B225F">
        <w:rPr>
          <w:rFonts w:ascii="Times New Roman" w:hAnsi="Times New Roman" w:cs="Times New Roman"/>
        </w:rPr>
        <w:t>серии</w:t>
      </w:r>
      <w:r w:rsidR="00420D4F" w:rsidRPr="00420D4F">
        <w:rPr>
          <w:rFonts w:ascii="Times New Roman" w:hAnsi="Times New Roman" w:cs="Times New Roman"/>
        </w:rPr>
        <w:t xml:space="preserve"> </w:t>
      </w:r>
      <w:proofErr w:type="spellStart"/>
      <w:r w:rsidR="00420D4F" w:rsidRPr="00420D4F">
        <w:rPr>
          <w:rFonts w:ascii="Times New Roman" w:hAnsi="Times New Roman" w:cs="Times New Roman"/>
        </w:rPr>
        <w:t>электродепо</w:t>
      </w:r>
      <w:proofErr w:type="spellEnd"/>
      <w:r w:rsidR="00420D4F" w:rsidRPr="00420D4F">
        <w:rPr>
          <w:rFonts w:ascii="Times New Roman" w:hAnsi="Times New Roman" w:cs="Times New Roman"/>
        </w:rPr>
        <w:t xml:space="preserve"> «Южное» в части </w:t>
      </w:r>
      <w:r w:rsidR="007B225F">
        <w:rPr>
          <w:rFonts w:ascii="Times New Roman" w:hAnsi="Times New Roman" w:cs="Times New Roman"/>
        </w:rPr>
        <w:t xml:space="preserve">комплексов </w:t>
      </w:r>
      <w:proofErr w:type="spellStart"/>
      <w:r w:rsidR="007B225F">
        <w:rPr>
          <w:rFonts w:ascii="Times New Roman" w:hAnsi="Times New Roman" w:cs="Times New Roman"/>
        </w:rPr>
        <w:t>видеорегистрации</w:t>
      </w:r>
      <w:proofErr w:type="spellEnd"/>
      <w:r w:rsidR="001372E5">
        <w:rPr>
          <w:rFonts w:ascii="Times New Roman" w:hAnsi="Times New Roman" w:cs="Times New Roman"/>
        </w:rPr>
        <w:t>,</w:t>
      </w:r>
      <w:r w:rsidR="00420D4F" w:rsidRPr="00420D4F">
        <w:rPr>
          <w:rFonts w:ascii="Times New Roman" w:hAnsi="Times New Roman" w:cs="Times New Roman"/>
        </w:rPr>
        <w:t xml:space="preserve"> </w:t>
      </w:r>
      <w:r w:rsidR="001372E5" w:rsidRPr="001372E5">
        <w:rPr>
          <w:rFonts w:ascii="Times New Roman" w:hAnsi="Times New Roman" w:cs="Times New Roman"/>
        </w:rPr>
        <w:t>предусмотренные настоящим Техническим заданием</w:t>
      </w:r>
      <w:r w:rsidR="00831C5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771FFA">
        <w:rPr>
          <w:rFonts w:ascii="Times New Roman" w:hAnsi="Times New Roman" w:cs="Times New Roman"/>
        </w:rPr>
        <w:t xml:space="preserve">в соответствии </w:t>
      </w:r>
      <w:r w:rsidR="00CF4148">
        <w:rPr>
          <w:rFonts w:ascii="Times New Roman" w:hAnsi="Times New Roman" w:cs="Times New Roman"/>
        </w:rPr>
        <w:t>с законодательством РФ</w:t>
      </w:r>
      <w:r w:rsidR="00092CEA">
        <w:rPr>
          <w:rFonts w:ascii="Times New Roman" w:hAnsi="Times New Roman" w:cs="Times New Roman"/>
        </w:rPr>
        <w:t>.</w:t>
      </w:r>
    </w:p>
    <w:p w:rsidR="00FD5908" w:rsidRDefault="0055092E" w:rsidP="00257E99">
      <w:pPr>
        <w:pStyle w:val="a5"/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FD5908">
        <w:rPr>
          <w:rFonts w:ascii="Times New Roman" w:hAnsi="Times New Roman" w:cs="Times New Roman"/>
        </w:rPr>
        <w:t xml:space="preserve">2. </w:t>
      </w:r>
      <w:r w:rsidR="00FD5908" w:rsidRPr="00FD5908">
        <w:rPr>
          <w:rFonts w:ascii="Times New Roman" w:hAnsi="Times New Roman" w:cs="Times New Roman"/>
        </w:rPr>
        <w:t xml:space="preserve">Объем подлежащих выполнению работ определить невозможно. </w:t>
      </w:r>
      <w:r w:rsidR="00FD5908" w:rsidRPr="00FD5908">
        <w:rPr>
          <w:rFonts w:ascii="Times New Roman" w:hAnsi="Times New Roman" w:cs="Times New Roman"/>
          <w:bCs/>
        </w:rPr>
        <w:t>Объем работ определяется исходя из фактической потребности Заказчика</w:t>
      </w:r>
      <w:r w:rsidR="00FD5908" w:rsidRPr="00FD5908">
        <w:rPr>
          <w:rFonts w:ascii="Times New Roman" w:hAnsi="Times New Roman" w:cs="Times New Roman"/>
        </w:rPr>
        <w:t xml:space="preserve">. </w:t>
      </w:r>
      <w:r w:rsidR="008B7362" w:rsidRPr="008B7362">
        <w:rPr>
          <w:rFonts w:ascii="Times New Roman" w:hAnsi="Times New Roman" w:cs="Times New Roman"/>
          <w:bCs/>
        </w:rPr>
        <w:t>Оплата выполненных работ осуществляется по цене единицы работы</w:t>
      </w:r>
      <w:r w:rsidR="008B7362" w:rsidRPr="008B7362">
        <w:rPr>
          <w:rFonts w:ascii="Times New Roman" w:hAnsi="Times New Roman" w:cs="Times New Roman"/>
          <w:bCs/>
          <w:i/>
        </w:rPr>
        <w:t xml:space="preserve"> </w:t>
      </w:r>
      <w:r w:rsidR="008B7362" w:rsidRPr="008B7362">
        <w:rPr>
          <w:rFonts w:ascii="Times New Roman" w:hAnsi="Times New Roman" w:cs="Times New Roman"/>
          <w:bCs/>
        </w:rPr>
        <w:t>исходя из объема фактически выполненных работ, по цене каждой запасной части, исходя из количества запасных частей, которые будут применены в ходе исполнения договора, но в размере, не превышающем начальной (максимальной) цены договора</w:t>
      </w:r>
      <w:r w:rsidR="00FD5908">
        <w:rPr>
          <w:rFonts w:ascii="Times New Roman" w:hAnsi="Times New Roman" w:cs="Times New Roman"/>
        </w:rPr>
        <w:t>.</w:t>
      </w:r>
    </w:p>
    <w:p w:rsidR="002B39A0" w:rsidRDefault="002B39A0" w:rsidP="00257E99">
      <w:pPr>
        <w:pStyle w:val="a5"/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2.3. </w:t>
      </w:r>
      <w:r w:rsidRPr="002B3B08">
        <w:rPr>
          <w:rFonts w:ascii="Times New Roman" w:hAnsi="Times New Roman" w:cs="Times New Roman"/>
        </w:rPr>
        <w:t xml:space="preserve">При выходе из строя </w:t>
      </w:r>
      <w:r w:rsidR="00955918" w:rsidRPr="00955918">
        <w:rPr>
          <w:rFonts w:ascii="Times New Roman" w:hAnsi="Times New Roman" w:cs="Times New Roman"/>
        </w:rPr>
        <w:t>комплекс</w:t>
      </w:r>
      <w:r w:rsidR="00C266DC">
        <w:rPr>
          <w:rFonts w:ascii="Times New Roman" w:hAnsi="Times New Roman" w:cs="Times New Roman"/>
        </w:rPr>
        <w:t>ов</w:t>
      </w:r>
      <w:r w:rsidR="00955918" w:rsidRPr="00955918">
        <w:rPr>
          <w:rFonts w:ascii="Times New Roman" w:hAnsi="Times New Roman" w:cs="Times New Roman"/>
        </w:rPr>
        <w:t xml:space="preserve"> </w:t>
      </w:r>
      <w:proofErr w:type="spellStart"/>
      <w:r w:rsidR="00955918" w:rsidRPr="00955918">
        <w:rPr>
          <w:rFonts w:ascii="Times New Roman" w:hAnsi="Times New Roman" w:cs="Times New Roman"/>
        </w:rPr>
        <w:t>видеорегистрации</w:t>
      </w:r>
      <w:proofErr w:type="spellEnd"/>
      <w:r w:rsidRPr="002B3B08">
        <w:rPr>
          <w:rFonts w:ascii="Times New Roman" w:hAnsi="Times New Roman" w:cs="Times New Roman"/>
        </w:rPr>
        <w:t>, сил</w:t>
      </w:r>
      <w:r>
        <w:rPr>
          <w:rFonts w:ascii="Times New Roman" w:hAnsi="Times New Roman" w:cs="Times New Roman"/>
        </w:rPr>
        <w:t>ами Подрядчика</w:t>
      </w:r>
      <w:r w:rsidRPr="002B3B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выполняется:</w:t>
      </w:r>
    </w:p>
    <w:p w:rsidR="002B39A0" w:rsidRDefault="002B39A0" w:rsidP="00257E99">
      <w:pPr>
        <w:pStyle w:val="a5"/>
        <w:widowControl w:val="0"/>
        <w:jc w:val="both"/>
        <w:rPr>
          <w:rFonts w:ascii="Times New Roman" w:hAnsi="Times New Roman" w:cs="Times New Roman"/>
        </w:rPr>
      </w:pPr>
      <w:r w:rsidRPr="002B39A0">
        <w:rPr>
          <w:rFonts w:ascii="Times New Roman" w:hAnsi="Times New Roman" w:cs="Times New Roman"/>
        </w:rPr>
        <w:t xml:space="preserve"> - диагностирование (поиск неисправностей) составных частей </w:t>
      </w:r>
      <w:r w:rsidR="00C266DC" w:rsidRPr="00955918">
        <w:rPr>
          <w:rFonts w:ascii="Times New Roman" w:hAnsi="Times New Roman" w:cs="Times New Roman"/>
        </w:rPr>
        <w:t>комплекс</w:t>
      </w:r>
      <w:r w:rsidR="00C266DC">
        <w:rPr>
          <w:rFonts w:ascii="Times New Roman" w:hAnsi="Times New Roman" w:cs="Times New Roman"/>
        </w:rPr>
        <w:t>ов</w:t>
      </w:r>
      <w:r w:rsidR="00C266DC" w:rsidRPr="00955918">
        <w:rPr>
          <w:rFonts w:ascii="Times New Roman" w:hAnsi="Times New Roman" w:cs="Times New Roman"/>
        </w:rPr>
        <w:t xml:space="preserve"> </w:t>
      </w:r>
      <w:proofErr w:type="spellStart"/>
      <w:r w:rsidR="00C266DC" w:rsidRPr="00955918">
        <w:rPr>
          <w:rFonts w:ascii="Times New Roman" w:hAnsi="Times New Roman" w:cs="Times New Roman"/>
        </w:rPr>
        <w:t>видеорегистрации</w:t>
      </w:r>
      <w:proofErr w:type="spellEnd"/>
      <w:r w:rsidRPr="002B39A0">
        <w:rPr>
          <w:rFonts w:ascii="Times New Roman" w:hAnsi="Times New Roman" w:cs="Times New Roman"/>
        </w:rPr>
        <w:t>, как на площадке Заказчика, так и на площадях Подрядчика;</w:t>
      </w:r>
    </w:p>
    <w:p w:rsidR="002B39A0" w:rsidRDefault="002B39A0" w:rsidP="00257E99">
      <w:pPr>
        <w:pStyle w:val="a5"/>
        <w:widowControl w:val="0"/>
        <w:jc w:val="both"/>
        <w:rPr>
          <w:rFonts w:ascii="Times New Roman" w:hAnsi="Times New Roman" w:cs="Times New Roman"/>
        </w:rPr>
      </w:pPr>
      <w:r w:rsidRPr="002B39A0">
        <w:rPr>
          <w:rFonts w:ascii="Times New Roman" w:hAnsi="Times New Roman" w:cs="Times New Roman"/>
          <w:bCs/>
        </w:rPr>
        <w:t>-</w:t>
      </w:r>
      <w:r w:rsidRPr="002B39A0">
        <w:rPr>
          <w:rFonts w:ascii="Times New Roman" w:hAnsi="Times New Roman" w:cs="Times New Roman"/>
        </w:rPr>
        <w:t xml:space="preserve"> работы по ремонту </w:t>
      </w:r>
      <w:r w:rsidR="00C266DC" w:rsidRPr="00955918">
        <w:rPr>
          <w:rFonts w:ascii="Times New Roman" w:hAnsi="Times New Roman" w:cs="Times New Roman"/>
        </w:rPr>
        <w:t>комплекс</w:t>
      </w:r>
      <w:r w:rsidR="00C266DC">
        <w:rPr>
          <w:rFonts w:ascii="Times New Roman" w:hAnsi="Times New Roman" w:cs="Times New Roman"/>
        </w:rPr>
        <w:t>ов</w:t>
      </w:r>
      <w:r w:rsidR="00C266DC" w:rsidRPr="00955918">
        <w:rPr>
          <w:rFonts w:ascii="Times New Roman" w:hAnsi="Times New Roman" w:cs="Times New Roman"/>
        </w:rPr>
        <w:t xml:space="preserve"> </w:t>
      </w:r>
      <w:proofErr w:type="spellStart"/>
      <w:r w:rsidR="00C266DC" w:rsidRPr="00955918">
        <w:rPr>
          <w:rFonts w:ascii="Times New Roman" w:hAnsi="Times New Roman" w:cs="Times New Roman"/>
        </w:rPr>
        <w:t>видеорегистрации</w:t>
      </w:r>
      <w:proofErr w:type="spellEnd"/>
      <w:r w:rsidRPr="002B39A0">
        <w:rPr>
          <w:rFonts w:ascii="Times New Roman" w:hAnsi="Times New Roman" w:cs="Times New Roman"/>
        </w:rPr>
        <w:t>, как на площадке Заказчика, так и на площадях Подрядчика</w:t>
      </w:r>
      <w:r w:rsidR="003C4ECF">
        <w:rPr>
          <w:rFonts w:ascii="Times New Roman" w:hAnsi="Times New Roman" w:cs="Times New Roman"/>
        </w:rPr>
        <w:t>.</w:t>
      </w:r>
    </w:p>
    <w:p w:rsidR="003657C3" w:rsidRPr="003657C3" w:rsidRDefault="008E5F32" w:rsidP="003657C3">
      <w:pPr>
        <w:pStyle w:val="a5"/>
        <w:jc w:val="both"/>
        <w:rPr>
          <w:rFonts w:ascii="Times New Roman" w:hAnsi="Times New Roman" w:cs="Times New Roman"/>
        </w:rPr>
      </w:pPr>
      <w:r w:rsidRPr="00F14B69">
        <w:rPr>
          <w:rFonts w:ascii="Times New Roman" w:hAnsi="Times New Roman" w:cs="Times New Roman"/>
        </w:rPr>
        <w:t>2.</w:t>
      </w:r>
      <w:r w:rsidR="00E4550F" w:rsidRPr="00F14B69">
        <w:rPr>
          <w:rFonts w:ascii="Times New Roman" w:hAnsi="Times New Roman" w:cs="Times New Roman"/>
        </w:rPr>
        <w:t>4</w:t>
      </w:r>
      <w:r w:rsidR="003657C3" w:rsidRPr="00F14B69">
        <w:rPr>
          <w:rFonts w:ascii="Times New Roman" w:hAnsi="Times New Roman" w:cs="Times New Roman"/>
        </w:rPr>
        <w:t>. При</w:t>
      </w:r>
      <w:r w:rsidR="003657C3" w:rsidRPr="003657C3">
        <w:rPr>
          <w:rFonts w:ascii="Times New Roman" w:hAnsi="Times New Roman" w:cs="Times New Roman"/>
        </w:rPr>
        <w:t xml:space="preserve"> выполнении работ должны соблюдаться</w:t>
      </w:r>
      <w:r w:rsidR="00D05D20">
        <w:rPr>
          <w:rFonts w:ascii="Times New Roman" w:hAnsi="Times New Roman" w:cs="Times New Roman"/>
        </w:rPr>
        <w:t xml:space="preserve"> требования</w:t>
      </w:r>
      <w:r w:rsidR="003657C3" w:rsidRPr="003657C3">
        <w:rPr>
          <w:rFonts w:ascii="Times New Roman" w:hAnsi="Times New Roman" w:cs="Times New Roman"/>
        </w:rPr>
        <w:t>:</w:t>
      </w:r>
    </w:p>
    <w:p w:rsidR="003657C3" w:rsidRPr="003657C3" w:rsidRDefault="00A82F7A" w:rsidP="0052222E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3657C3" w:rsidRPr="003657C3">
        <w:rPr>
          <w:rFonts w:ascii="Times New Roman" w:hAnsi="Times New Roman" w:cs="Times New Roman"/>
        </w:rPr>
        <w:t xml:space="preserve"> </w:t>
      </w:r>
      <w:r w:rsidR="007C51A6" w:rsidRPr="007C51A6">
        <w:rPr>
          <w:rFonts w:ascii="Times New Roman" w:hAnsi="Times New Roman" w:cs="Times New Roman"/>
        </w:rPr>
        <w:t xml:space="preserve">Руководства по эксплуатации </w:t>
      </w:r>
      <w:r w:rsidR="00955918" w:rsidRPr="00955918">
        <w:rPr>
          <w:rFonts w:ascii="Times New Roman" w:hAnsi="Times New Roman" w:cs="Times New Roman"/>
        </w:rPr>
        <w:t>МНИК.463245.001 РЭ</w:t>
      </w:r>
      <w:r w:rsidR="003657C3" w:rsidRPr="003657C3">
        <w:rPr>
          <w:rFonts w:ascii="Times New Roman" w:hAnsi="Times New Roman" w:cs="Times New Roman"/>
        </w:rPr>
        <w:t xml:space="preserve">. </w:t>
      </w:r>
    </w:p>
    <w:p w:rsidR="00C23635" w:rsidRPr="00C23635" w:rsidRDefault="00C23635" w:rsidP="002B4B21">
      <w:pPr>
        <w:keepNext w:val="0"/>
        <w:keepLines w:val="0"/>
        <w:jc w:val="both"/>
      </w:pPr>
      <w:r w:rsidRPr="00C23635">
        <w:t>- Инструкци</w:t>
      </w:r>
      <w:r w:rsidR="00D05D20">
        <w:t>и</w:t>
      </w:r>
      <w:r w:rsidRPr="00C23635">
        <w:t xml:space="preserve"> </w:t>
      </w:r>
      <w:r w:rsidR="00842C01" w:rsidRPr="00842C01">
        <w:t xml:space="preserve">о порядке организации, ведения и приемки работ, проводимых силами сторонних организаций на объектах транспортной инфраструктуры и подвижного состава метрополитена, в </w:t>
      </w:r>
      <w:r w:rsidR="00842C01" w:rsidRPr="00842C01">
        <w:lastRenderedPageBreak/>
        <w:t xml:space="preserve">рамках исполнения договоров, заключенных по 223-ФЗ, </w:t>
      </w:r>
      <w:proofErr w:type="gramStart"/>
      <w:r w:rsidR="00842C01" w:rsidRPr="00842C01">
        <w:t>введенная</w:t>
      </w:r>
      <w:proofErr w:type="gramEnd"/>
      <w:r w:rsidR="00842C01" w:rsidRPr="00842C01">
        <w:t xml:space="preserve"> в действие приказом от 25.10.2018 № 1653</w:t>
      </w:r>
      <w:r w:rsidRPr="00C23635">
        <w:t>;</w:t>
      </w:r>
    </w:p>
    <w:p w:rsidR="00C23635" w:rsidRDefault="00F431B8" w:rsidP="002B4B21">
      <w:pPr>
        <w:keepNext w:val="0"/>
        <w:keepLines w:val="0"/>
        <w:jc w:val="both"/>
      </w:pPr>
      <w:r>
        <w:t>-</w:t>
      </w:r>
      <w:r w:rsidR="00AA07FD">
        <w:t xml:space="preserve"> </w:t>
      </w:r>
      <w:r w:rsidR="00D05D20">
        <w:t>Инструкции</w:t>
      </w:r>
      <w:r w:rsidR="00C23635" w:rsidRPr="00C23635">
        <w:t xml:space="preserve"> </w:t>
      </w:r>
      <w:r w:rsidR="00AA07FD">
        <w:t>«О</w:t>
      </w:r>
      <w:r w:rsidR="00C23635" w:rsidRPr="00C23635">
        <w:t xml:space="preserve"> </w:t>
      </w:r>
      <w:proofErr w:type="gramStart"/>
      <w:r w:rsidR="00C23635" w:rsidRPr="00C23635">
        <w:t>пропускном</w:t>
      </w:r>
      <w:proofErr w:type="gramEnd"/>
      <w:r w:rsidR="00C23635" w:rsidRPr="00C23635">
        <w:t xml:space="preserve"> и </w:t>
      </w:r>
      <w:proofErr w:type="spellStart"/>
      <w:r w:rsidR="00C23635" w:rsidRPr="00C23635">
        <w:t>внутриобъектовом</w:t>
      </w:r>
      <w:proofErr w:type="spellEnd"/>
      <w:r w:rsidR="00C23635" w:rsidRPr="00C23635">
        <w:t xml:space="preserve"> режимах на объектах ГУП «Петербургский метрополитен», введенная в действ</w:t>
      </w:r>
      <w:r>
        <w:t>ие приказом от 1</w:t>
      </w:r>
      <w:r w:rsidR="002173BA">
        <w:t>8</w:t>
      </w:r>
      <w:r>
        <w:t>.</w:t>
      </w:r>
      <w:r w:rsidR="002173BA">
        <w:t>10</w:t>
      </w:r>
      <w:r>
        <w:t xml:space="preserve">.2018 № </w:t>
      </w:r>
      <w:r w:rsidR="002173BA">
        <w:t>1594</w:t>
      </w:r>
      <w:r>
        <w:t>.</w:t>
      </w:r>
    </w:p>
    <w:p w:rsidR="00776646" w:rsidRDefault="00776646" w:rsidP="00776646">
      <w:pPr>
        <w:keepNext w:val="0"/>
        <w:keepLines w:val="0"/>
        <w:jc w:val="both"/>
      </w:pPr>
      <w:r>
        <w:t xml:space="preserve">- </w:t>
      </w:r>
      <w:r w:rsidR="00D05D20">
        <w:t>«Правил</w:t>
      </w:r>
      <w:r w:rsidR="00DB764B" w:rsidRPr="00DB764B">
        <w:t xml:space="preserve"> противопожарного режима в Российской Федерации», утв. постановлением Правительства Российской Федерации № 1479 от 16.09.2020</w:t>
      </w:r>
      <w:r>
        <w:t>;</w:t>
      </w:r>
    </w:p>
    <w:p w:rsidR="00776646" w:rsidRDefault="00776646" w:rsidP="00776646">
      <w:pPr>
        <w:keepNext w:val="0"/>
        <w:keepLines w:val="0"/>
        <w:jc w:val="both"/>
      </w:pPr>
      <w:r>
        <w:t>- Федеральный закон от 22.07.2008 № 123-ФЗ "Технический регламент о требованиях пожарной безопасности";</w:t>
      </w:r>
    </w:p>
    <w:p w:rsidR="00DB764B" w:rsidRPr="00707882" w:rsidRDefault="00DB764B" w:rsidP="00DB764B">
      <w:pPr>
        <w:keepNext w:val="0"/>
        <w:keepLines w:val="0"/>
        <w:jc w:val="both"/>
        <w:rPr>
          <w:i/>
        </w:rPr>
      </w:pPr>
      <w:r w:rsidRPr="00707882">
        <w:rPr>
          <w:i/>
        </w:rPr>
        <w:t>В случае если нормативный документ в соответствии с правовым актом будет признан утратившими силу, Исполнителю следует руководствоваться нормативными документами, принятыми взамен утратившего силу нормативного документа.</w:t>
      </w:r>
    </w:p>
    <w:p w:rsidR="00C23635" w:rsidRPr="00C23635" w:rsidRDefault="00C23635" w:rsidP="002B4B21">
      <w:pPr>
        <w:keepNext w:val="0"/>
        <w:keepLines w:val="0"/>
        <w:jc w:val="both"/>
      </w:pPr>
      <w:r w:rsidRPr="00C23635">
        <w:t>Работы должны выполняться в соответствии с правилами</w:t>
      </w:r>
      <w:r w:rsidR="006A17AE">
        <w:t xml:space="preserve"> пожарной безопасности и </w:t>
      </w:r>
      <w:r w:rsidR="0060177D">
        <w:t xml:space="preserve">других </w:t>
      </w:r>
      <w:r w:rsidR="0060177D" w:rsidRPr="00C23635">
        <w:t>правил,</w:t>
      </w:r>
      <w:r w:rsidRPr="00C23635">
        <w:t xml:space="preserve"> и приказов, действующих на метрополитене, с обязательным обеспечением технического надзора за работами, с соблюдением техники безопасности, противопожарных и ан</w:t>
      </w:r>
      <w:r w:rsidR="00114DE3">
        <w:t>титеррористических мероприятий.</w:t>
      </w:r>
    </w:p>
    <w:p w:rsidR="00BF7170" w:rsidRPr="003D326B" w:rsidRDefault="00257E99" w:rsidP="002B4B21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3D326B">
        <w:rPr>
          <w:rFonts w:ascii="Times New Roman" w:hAnsi="Times New Roman" w:cs="Times New Roman"/>
          <w:sz w:val="24"/>
          <w:szCs w:val="24"/>
        </w:rPr>
        <w:t>2.</w:t>
      </w:r>
      <w:r w:rsidR="00E4550F">
        <w:rPr>
          <w:rFonts w:ascii="Times New Roman" w:hAnsi="Times New Roman" w:cs="Times New Roman"/>
          <w:sz w:val="24"/>
          <w:szCs w:val="24"/>
        </w:rPr>
        <w:t>5</w:t>
      </w:r>
      <w:r w:rsidRPr="003D326B">
        <w:rPr>
          <w:rFonts w:ascii="Times New Roman" w:hAnsi="Times New Roman" w:cs="Times New Roman"/>
          <w:sz w:val="24"/>
          <w:szCs w:val="24"/>
        </w:rPr>
        <w:t>. Подрядчик выполняет работы на основании Заявок Заказчика (Приложение № 1 к Техническому заданию).</w:t>
      </w:r>
    </w:p>
    <w:p w:rsidR="00BF7170" w:rsidRPr="003D326B" w:rsidRDefault="003C4ECF" w:rsidP="00E23E09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3C4ECF">
        <w:rPr>
          <w:rFonts w:ascii="Times New Roman" w:hAnsi="Times New Roman" w:cs="Times New Roman"/>
          <w:sz w:val="24"/>
          <w:szCs w:val="24"/>
        </w:rPr>
        <w:t xml:space="preserve">В Заявке указывается порядковый номер, дата ее составления, наименование составной части </w:t>
      </w:r>
      <w:r w:rsidR="00C266DC" w:rsidRPr="00955918">
        <w:rPr>
          <w:rFonts w:ascii="Times New Roman" w:hAnsi="Times New Roman" w:cs="Times New Roman"/>
        </w:rPr>
        <w:t>комплекс</w:t>
      </w:r>
      <w:r w:rsidR="00C266DC">
        <w:rPr>
          <w:rFonts w:ascii="Times New Roman" w:hAnsi="Times New Roman" w:cs="Times New Roman"/>
        </w:rPr>
        <w:t>а</w:t>
      </w:r>
      <w:r w:rsidR="00C266DC" w:rsidRPr="00955918">
        <w:rPr>
          <w:rFonts w:ascii="Times New Roman" w:hAnsi="Times New Roman" w:cs="Times New Roman"/>
        </w:rPr>
        <w:t xml:space="preserve"> </w:t>
      </w:r>
      <w:proofErr w:type="spellStart"/>
      <w:r w:rsidR="00C266DC" w:rsidRPr="00955918">
        <w:rPr>
          <w:rFonts w:ascii="Times New Roman" w:hAnsi="Times New Roman" w:cs="Times New Roman"/>
        </w:rPr>
        <w:t>видеорегистрации</w:t>
      </w:r>
      <w:proofErr w:type="spellEnd"/>
      <w:r w:rsidRPr="003C4ECF">
        <w:rPr>
          <w:rFonts w:ascii="Times New Roman" w:hAnsi="Times New Roman" w:cs="Times New Roman"/>
          <w:sz w:val="24"/>
          <w:szCs w:val="24"/>
        </w:rPr>
        <w:t>, заводской номер, номер вагона, характер отказа и сроки выполнения работ</w:t>
      </w:r>
      <w:r w:rsidR="00257E99" w:rsidRPr="003D326B">
        <w:rPr>
          <w:rFonts w:ascii="Times New Roman" w:hAnsi="Times New Roman" w:cs="Times New Roman"/>
          <w:sz w:val="24"/>
          <w:szCs w:val="24"/>
        </w:rPr>
        <w:t>.</w:t>
      </w:r>
    </w:p>
    <w:p w:rsidR="00257E99" w:rsidRPr="003D326B" w:rsidRDefault="00257E99" w:rsidP="00E23E09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3D326B">
        <w:rPr>
          <w:rFonts w:ascii="Times New Roman" w:hAnsi="Times New Roman" w:cs="Times New Roman"/>
          <w:sz w:val="24"/>
          <w:szCs w:val="24"/>
        </w:rPr>
        <w:t xml:space="preserve">Заявки на выполнение работ направляются Заказчиком в адрес Подрядчика </w:t>
      </w:r>
      <w:r w:rsidR="00431FDF">
        <w:rPr>
          <w:rFonts w:ascii="Times New Roman" w:hAnsi="Times New Roman" w:cs="Times New Roman"/>
          <w:sz w:val="24"/>
          <w:szCs w:val="24"/>
        </w:rPr>
        <w:t>по</w:t>
      </w:r>
      <w:r w:rsidR="00964265" w:rsidRPr="009642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адресу электронной почты</w:t>
      </w:r>
      <w:r w:rsidR="00431F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___________________</w:t>
      </w:r>
      <w:r w:rsidRPr="003D326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E2A67" w:rsidRDefault="0048459C" w:rsidP="00E23E09">
      <w:pPr>
        <w:keepNext w:val="0"/>
        <w:keepLines w:val="0"/>
        <w:jc w:val="both"/>
      </w:pPr>
      <w:r w:rsidRPr="003D326B">
        <w:t xml:space="preserve">Подрядчик в течение 3 (Трех) рабочих дней со дня получения Заявки от Заказчика, утверждает Заявку и направляет </w:t>
      </w:r>
      <w:r w:rsidR="00431FDF">
        <w:t>утвержденную Заявку</w:t>
      </w:r>
      <w:r w:rsidRPr="003D326B">
        <w:t xml:space="preserve"> Заказчику </w:t>
      </w:r>
      <w:r w:rsidR="00431FDF">
        <w:t>по</w:t>
      </w:r>
      <w:r w:rsidRPr="003D326B">
        <w:t xml:space="preserve"> адресу электронной почты</w:t>
      </w:r>
      <w:r w:rsidR="00431FDF">
        <w:t xml:space="preserve"> –</w:t>
      </w:r>
      <w:r w:rsidR="00431FDF" w:rsidRPr="00431FDF">
        <w:rPr>
          <w:u w:val="single"/>
        </w:rPr>
        <w:t>depo7mailbox@metro.spb.ru</w:t>
      </w:r>
      <w:r w:rsidR="00515004">
        <w:t>.</w:t>
      </w:r>
    </w:p>
    <w:p w:rsidR="00257E99" w:rsidRPr="003D326B" w:rsidRDefault="00257E99" w:rsidP="00E23E09">
      <w:pPr>
        <w:keepNext w:val="0"/>
        <w:keepLines w:val="0"/>
        <w:jc w:val="both"/>
      </w:pPr>
      <w:r w:rsidRPr="003D326B">
        <w:t>Со дня утверждения Заявки обеими Сторонами данные по наименованию оборудования, характеру отказа и сроку выполнения работ считаются согласованными Сторонами.</w:t>
      </w:r>
    </w:p>
    <w:p w:rsidR="007867C5" w:rsidRPr="003D326B" w:rsidRDefault="00257E99" w:rsidP="00E23E09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3D326B">
        <w:rPr>
          <w:rFonts w:ascii="Times New Roman" w:hAnsi="Times New Roman" w:cs="Times New Roman"/>
          <w:sz w:val="24"/>
          <w:szCs w:val="24"/>
        </w:rPr>
        <w:t xml:space="preserve">Срок выполнения работ по каждой Заявке не более </w:t>
      </w:r>
      <w:r w:rsidR="00F06938" w:rsidRPr="003D326B">
        <w:rPr>
          <w:rFonts w:ascii="Times New Roman" w:hAnsi="Times New Roman" w:cs="Times New Roman"/>
          <w:sz w:val="24"/>
          <w:szCs w:val="24"/>
        </w:rPr>
        <w:t>15</w:t>
      </w:r>
      <w:r w:rsidRPr="003D326B">
        <w:rPr>
          <w:rFonts w:ascii="Times New Roman" w:hAnsi="Times New Roman" w:cs="Times New Roman"/>
          <w:sz w:val="24"/>
          <w:szCs w:val="24"/>
        </w:rPr>
        <w:t xml:space="preserve"> (</w:t>
      </w:r>
      <w:r w:rsidR="00F06938" w:rsidRPr="003D326B">
        <w:rPr>
          <w:rFonts w:ascii="Times New Roman" w:hAnsi="Times New Roman" w:cs="Times New Roman"/>
          <w:sz w:val="24"/>
          <w:szCs w:val="24"/>
        </w:rPr>
        <w:t>Пятнадцати</w:t>
      </w:r>
      <w:r w:rsidRPr="003D326B">
        <w:rPr>
          <w:rFonts w:ascii="Times New Roman" w:hAnsi="Times New Roman" w:cs="Times New Roman"/>
          <w:sz w:val="24"/>
          <w:szCs w:val="24"/>
        </w:rPr>
        <w:t>) рабочих дней со дня утверждения Заявки обеими сторонами.</w:t>
      </w:r>
    </w:p>
    <w:p w:rsidR="00257E99" w:rsidRPr="003D326B" w:rsidRDefault="00092CEA" w:rsidP="002B4B21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4550F">
        <w:rPr>
          <w:rFonts w:ascii="Times New Roman" w:hAnsi="Times New Roman" w:cs="Times New Roman"/>
          <w:sz w:val="24"/>
          <w:szCs w:val="24"/>
        </w:rPr>
        <w:t>6</w:t>
      </w:r>
      <w:r w:rsidR="00257E99" w:rsidRPr="003D326B">
        <w:rPr>
          <w:rFonts w:ascii="Times New Roman" w:hAnsi="Times New Roman" w:cs="Times New Roman"/>
          <w:sz w:val="24"/>
          <w:szCs w:val="24"/>
        </w:rPr>
        <w:t xml:space="preserve">. Передача в ремонт </w:t>
      </w:r>
      <w:r w:rsidR="00A36F75" w:rsidRPr="00A36F75">
        <w:rPr>
          <w:rFonts w:ascii="Times New Roman" w:hAnsi="Times New Roman" w:cs="Times New Roman"/>
          <w:sz w:val="24"/>
          <w:szCs w:val="24"/>
        </w:rPr>
        <w:t xml:space="preserve">составных частей </w:t>
      </w:r>
      <w:r w:rsidR="00955918" w:rsidRPr="00955918">
        <w:rPr>
          <w:rFonts w:ascii="Times New Roman" w:hAnsi="Times New Roman" w:cs="Times New Roman"/>
          <w:sz w:val="24"/>
          <w:szCs w:val="24"/>
        </w:rPr>
        <w:t>комплекс</w:t>
      </w:r>
      <w:r w:rsidR="00FD0112">
        <w:rPr>
          <w:rFonts w:ascii="Times New Roman" w:hAnsi="Times New Roman" w:cs="Times New Roman"/>
          <w:sz w:val="24"/>
          <w:szCs w:val="24"/>
        </w:rPr>
        <w:t>ов</w:t>
      </w:r>
      <w:r w:rsidR="00955918" w:rsidRPr="00955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5918" w:rsidRPr="00955918">
        <w:rPr>
          <w:rFonts w:ascii="Times New Roman" w:hAnsi="Times New Roman" w:cs="Times New Roman"/>
          <w:sz w:val="24"/>
          <w:szCs w:val="24"/>
        </w:rPr>
        <w:t>видеорегистрации</w:t>
      </w:r>
      <w:proofErr w:type="spellEnd"/>
      <w:r w:rsidR="00352647">
        <w:rPr>
          <w:rFonts w:ascii="Times New Roman" w:hAnsi="Times New Roman" w:cs="Times New Roman"/>
          <w:sz w:val="24"/>
          <w:szCs w:val="24"/>
        </w:rPr>
        <w:t xml:space="preserve"> </w:t>
      </w:r>
      <w:r w:rsidR="00C23635" w:rsidRPr="003D326B">
        <w:rPr>
          <w:rFonts w:ascii="Times New Roman" w:hAnsi="Times New Roman" w:cs="Times New Roman"/>
          <w:sz w:val="24"/>
          <w:szCs w:val="24"/>
        </w:rPr>
        <w:t xml:space="preserve">осуществляется с составлением </w:t>
      </w:r>
      <w:r w:rsidR="00257E99" w:rsidRPr="003D326B">
        <w:rPr>
          <w:rFonts w:ascii="Times New Roman" w:hAnsi="Times New Roman" w:cs="Times New Roman"/>
          <w:sz w:val="24"/>
          <w:szCs w:val="24"/>
        </w:rPr>
        <w:t xml:space="preserve">Акта передачи в ремонт </w:t>
      </w:r>
      <w:r w:rsidR="00375FDB" w:rsidRPr="003D326B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375FDB" w:rsidRPr="003D326B">
        <w:rPr>
          <w:rFonts w:ascii="Times New Roman" w:hAnsi="Times New Roman" w:cs="Times New Roman"/>
          <w:color w:val="000000" w:themeColor="text1"/>
          <w:sz w:val="24"/>
          <w:szCs w:val="24"/>
        </w:rPr>
        <w:t>№ 2</w:t>
      </w:r>
      <w:r w:rsidR="00257E99" w:rsidRPr="003D32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</w:t>
      </w:r>
      <w:r w:rsidR="00257E99" w:rsidRPr="003D326B">
        <w:rPr>
          <w:rFonts w:ascii="Times New Roman" w:hAnsi="Times New Roman" w:cs="Times New Roman"/>
          <w:sz w:val="24"/>
          <w:szCs w:val="24"/>
        </w:rPr>
        <w:t xml:space="preserve"> Техническому заданию) в течение 3-х рабочих дней с момента утверждения Заявки Подрядчиком</w:t>
      </w:r>
      <w:r w:rsidR="003967EC" w:rsidRPr="003D326B">
        <w:rPr>
          <w:rFonts w:ascii="Times New Roman" w:hAnsi="Times New Roman" w:cs="Times New Roman"/>
          <w:sz w:val="24"/>
          <w:szCs w:val="24"/>
        </w:rPr>
        <w:t>, на территории Заказчика</w:t>
      </w:r>
      <w:r w:rsidR="00257E99" w:rsidRPr="003D326B">
        <w:rPr>
          <w:rFonts w:ascii="Times New Roman" w:hAnsi="Times New Roman" w:cs="Times New Roman"/>
          <w:sz w:val="24"/>
          <w:szCs w:val="24"/>
        </w:rPr>
        <w:t>.</w:t>
      </w:r>
    </w:p>
    <w:p w:rsidR="00257E99" w:rsidRPr="003D326B" w:rsidRDefault="00257E99" w:rsidP="00257E99">
      <w:pPr>
        <w:keepNext w:val="0"/>
        <w:keepLines w:val="0"/>
        <w:widowControl w:val="0"/>
        <w:jc w:val="both"/>
      </w:pPr>
      <w:r w:rsidRPr="003D326B">
        <w:t>2.</w:t>
      </w:r>
      <w:r w:rsidR="00E4550F">
        <w:t>7</w:t>
      </w:r>
      <w:r w:rsidR="00092CEA">
        <w:t>.</w:t>
      </w:r>
      <w:r w:rsidRPr="003D326B">
        <w:t xml:space="preserve"> Подрядчик должен выполнить работу из своего материала, обеспечив надлежащее качество работ.</w:t>
      </w:r>
    </w:p>
    <w:p w:rsidR="00257E99" w:rsidRPr="003D326B" w:rsidRDefault="005C4187" w:rsidP="00257E99">
      <w:pPr>
        <w:keepNext w:val="0"/>
        <w:keepLines w:val="0"/>
        <w:widowControl w:val="0"/>
        <w:jc w:val="both"/>
        <w:rPr>
          <w:b/>
        </w:rPr>
      </w:pPr>
      <w:r>
        <w:t>2.</w:t>
      </w:r>
      <w:r w:rsidR="00E4550F">
        <w:t>8</w:t>
      </w:r>
      <w:r w:rsidR="00257E99" w:rsidRPr="003D326B">
        <w:t xml:space="preserve">. Подрядчик должен обеспечивать сохранность </w:t>
      </w:r>
      <w:r w:rsidR="00A36F75" w:rsidRPr="00A36F75">
        <w:t xml:space="preserve">составных частей </w:t>
      </w:r>
      <w:r w:rsidR="00955918" w:rsidRPr="00955918">
        <w:t>комплекс</w:t>
      </w:r>
      <w:r w:rsidR="00C266DC">
        <w:t>ов</w:t>
      </w:r>
      <w:r w:rsidR="00955918" w:rsidRPr="00955918">
        <w:t xml:space="preserve"> </w:t>
      </w:r>
      <w:proofErr w:type="spellStart"/>
      <w:r w:rsidR="00955918" w:rsidRPr="00955918">
        <w:t>видеорегистрации</w:t>
      </w:r>
      <w:proofErr w:type="spellEnd"/>
      <w:r w:rsidR="00955918" w:rsidRPr="003D326B">
        <w:t xml:space="preserve"> </w:t>
      </w:r>
      <w:r w:rsidR="00257E99" w:rsidRPr="003D326B">
        <w:t>Заказчика, в период выполнения работ, в</w:t>
      </w:r>
      <w:r w:rsidR="00375FDB" w:rsidRPr="003D326B">
        <w:t xml:space="preserve"> период устранения </w:t>
      </w:r>
      <w:r w:rsidR="00375FDB" w:rsidRPr="003D326B">
        <w:rPr>
          <w:color w:val="000000" w:themeColor="text1"/>
        </w:rPr>
        <w:t xml:space="preserve">недостатков </w:t>
      </w:r>
      <w:r w:rsidR="00257E99" w:rsidRPr="003D326B">
        <w:rPr>
          <w:color w:val="000000" w:themeColor="text1"/>
        </w:rPr>
        <w:t>выполненных рабо</w:t>
      </w:r>
      <w:r w:rsidR="00375FDB" w:rsidRPr="003D326B">
        <w:rPr>
          <w:color w:val="000000" w:themeColor="text1"/>
        </w:rPr>
        <w:t>т</w:t>
      </w:r>
      <w:r w:rsidR="00257E99" w:rsidRPr="003D326B">
        <w:t xml:space="preserve"> и в период транспортировки.</w:t>
      </w:r>
    </w:p>
    <w:p w:rsidR="00257E99" w:rsidRDefault="00C23635" w:rsidP="00062687">
      <w:pPr>
        <w:keepNext w:val="0"/>
        <w:keepLines w:val="0"/>
        <w:jc w:val="both"/>
      </w:pPr>
      <w:r w:rsidRPr="003D326B">
        <w:t>2.</w:t>
      </w:r>
      <w:r w:rsidR="00E4550F">
        <w:t>9</w:t>
      </w:r>
      <w:r w:rsidR="00257E99" w:rsidRPr="003D326B">
        <w:t>. При возникновении необходимости в выполнении дополнительного объема работ, неучтенного настоящим Техническим заданием, Подрядчик должен письменно известить Заказчика для дальнейшего составления совместного акта.</w:t>
      </w:r>
    </w:p>
    <w:p w:rsidR="00CF68DB" w:rsidRPr="00CF68DB" w:rsidRDefault="00E4550F" w:rsidP="00062687">
      <w:pPr>
        <w:keepNext w:val="0"/>
        <w:keepLines w:val="0"/>
        <w:jc w:val="both"/>
      </w:pPr>
      <w:r>
        <w:t>2.10</w:t>
      </w:r>
      <w:r w:rsidR="00CF68DB" w:rsidRPr="00CF68DB">
        <w:t xml:space="preserve">. В случае выявления </w:t>
      </w:r>
      <w:r w:rsidR="00CF68DB">
        <w:t>факта</w:t>
      </w:r>
      <w:r w:rsidR="00CF68DB" w:rsidRPr="00CF68DB">
        <w:t xml:space="preserve"> </w:t>
      </w:r>
      <w:proofErr w:type="spellStart"/>
      <w:r w:rsidR="00CF68DB">
        <w:t>не</w:t>
      </w:r>
      <w:r w:rsidR="00CF68DB" w:rsidRPr="00CF68DB">
        <w:t>ремонтопригодности</w:t>
      </w:r>
      <w:proofErr w:type="spellEnd"/>
      <w:r w:rsidR="00CF68DB" w:rsidRPr="00CF68DB">
        <w:t xml:space="preserve"> оборудования</w:t>
      </w:r>
      <w:r w:rsidR="0055092E">
        <w:t>,</w:t>
      </w:r>
      <w:r w:rsidR="00CF68DB" w:rsidRPr="00CF68DB">
        <w:t xml:space="preserve"> Подрядчик должен письменно известить Заказчика для дальнейше</w:t>
      </w:r>
      <w:r w:rsidR="00CF68DB">
        <w:t>го составления совместного акта</w:t>
      </w:r>
      <w:r w:rsidR="00CF68DB" w:rsidRPr="00CF68DB">
        <w:t>.</w:t>
      </w:r>
    </w:p>
    <w:p w:rsidR="00257E99" w:rsidRDefault="00092CEA" w:rsidP="00257E99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4550F">
        <w:rPr>
          <w:rFonts w:ascii="Times New Roman" w:hAnsi="Times New Roman" w:cs="Times New Roman"/>
          <w:sz w:val="24"/>
          <w:szCs w:val="24"/>
        </w:rPr>
        <w:t>11</w:t>
      </w:r>
      <w:r w:rsidR="00257E99" w:rsidRPr="003D326B">
        <w:rPr>
          <w:rFonts w:ascii="Times New Roman" w:hAnsi="Times New Roman" w:cs="Times New Roman"/>
          <w:sz w:val="24"/>
          <w:szCs w:val="24"/>
        </w:rPr>
        <w:t xml:space="preserve">. Передача из ремонта Подрядчиком </w:t>
      </w:r>
      <w:r w:rsidR="00A36F75" w:rsidRPr="00A36F75">
        <w:rPr>
          <w:rFonts w:ascii="Times New Roman" w:hAnsi="Times New Roman" w:cs="Times New Roman"/>
          <w:sz w:val="24"/>
          <w:szCs w:val="24"/>
        </w:rPr>
        <w:t xml:space="preserve">составных частей </w:t>
      </w:r>
      <w:r w:rsidR="00C266DC" w:rsidRPr="00955918">
        <w:rPr>
          <w:rFonts w:ascii="Times New Roman" w:hAnsi="Times New Roman" w:cs="Times New Roman"/>
        </w:rPr>
        <w:t>комплекс</w:t>
      </w:r>
      <w:r w:rsidR="00C266DC">
        <w:rPr>
          <w:rFonts w:ascii="Times New Roman" w:hAnsi="Times New Roman" w:cs="Times New Roman"/>
        </w:rPr>
        <w:t>ов</w:t>
      </w:r>
      <w:r w:rsidR="00C266DC" w:rsidRPr="00955918">
        <w:rPr>
          <w:rFonts w:ascii="Times New Roman" w:hAnsi="Times New Roman" w:cs="Times New Roman"/>
        </w:rPr>
        <w:t xml:space="preserve"> </w:t>
      </w:r>
      <w:proofErr w:type="spellStart"/>
      <w:r w:rsidR="00C266DC" w:rsidRPr="00955918">
        <w:rPr>
          <w:rFonts w:ascii="Times New Roman" w:hAnsi="Times New Roman" w:cs="Times New Roman"/>
        </w:rPr>
        <w:t>видеорегистрации</w:t>
      </w:r>
      <w:proofErr w:type="spellEnd"/>
      <w:r w:rsidR="00C266DC" w:rsidRPr="003D326B">
        <w:rPr>
          <w:rFonts w:ascii="Times New Roman" w:hAnsi="Times New Roman" w:cs="Times New Roman"/>
          <w:sz w:val="24"/>
          <w:szCs w:val="24"/>
        </w:rPr>
        <w:t xml:space="preserve"> </w:t>
      </w:r>
      <w:r w:rsidR="00C90D33" w:rsidRPr="003D326B">
        <w:rPr>
          <w:rFonts w:ascii="Times New Roman" w:hAnsi="Times New Roman" w:cs="Times New Roman"/>
          <w:sz w:val="24"/>
          <w:szCs w:val="24"/>
        </w:rPr>
        <w:t xml:space="preserve">осуществляется на основании </w:t>
      </w:r>
      <w:r w:rsidR="00257E99" w:rsidRPr="003D326B">
        <w:rPr>
          <w:rFonts w:ascii="Times New Roman" w:hAnsi="Times New Roman" w:cs="Times New Roman"/>
          <w:sz w:val="24"/>
          <w:szCs w:val="24"/>
        </w:rPr>
        <w:t>Акта приемки из ремонта (Приложение № 3 к Техническому заданию)</w:t>
      </w:r>
      <w:r w:rsidR="003967EC" w:rsidRPr="003D326B">
        <w:rPr>
          <w:rFonts w:ascii="Times New Roman" w:hAnsi="Times New Roman" w:cs="Times New Roman"/>
          <w:sz w:val="24"/>
          <w:szCs w:val="24"/>
        </w:rPr>
        <w:t>, на территории Заказчика</w:t>
      </w:r>
      <w:r w:rsidR="00257E99" w:rsidRPr="003D326B">
        <w:rPr>
          <w:rFonts w:ascii="Times New Roman" w:hAnsi="Times New Roman" w:cs="Times New Roman"/>
          <w:sz w:val="24"/>
          <w:szCs w:val="24"/>
        </w:rPr>
        <w:t>.</w:t>
      </w:r>
    </w:p>
    <w:p w:rsidR="00E4550F" w:rsidRPr="003D326B" w:rsidRDefault="00E4550F" w:rsidP="00257E99">
      <w:pPr>
        <w:pStyle w:val="af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2.12. </w:t>
      </w:r>
      <w:r w:rsidRPr="00E4550F">
        <w:rPr>
          <w:rFonts w:ascii="Times New Roman" w:hAnsi="Times New Roman" w:cs="Times New Roman"/>
          <w:sz w:val="24"/>
          <w:szCs w:val="24"/>
        </w:rPr>
        <w:t>При выполнении работ только на территории Заказчика оформляется Акт сдачи-приемки работ, выполненных на площадях Заказчика (Приложение № 4 к Техническому заданию)</w:t>
      </w:r>
      <w:r w:rsidR="003D104D">
        <w:rPr>
          <w:rFonts w:ascii="Times New Roman" w:hAnsi="Times New Roman" w:cs="Times New Roman"/>
          <w:sz w:val="24"/>
          <w:szCs w:val="24"/>
        </w:rPr>
        <w:t>.</w:t>
      </w:r>
    </w:p>
    <w:p w:rsidR="00257E99" w:rsidRPr="003D326B" w:rsidRDefault="005C4187" w:rsidP="004923AE">
      <w:pPr>
        <w:keepNext w:val="0"/>
        <w:keepLines w:val="0"/>
        <w:jc w:val="both"/>
        <w:rPr>
          <w:spacing w:val="6"/>
        </w:rPr>
      </w:pPr>
      <w:r>
        <w:rPr>
          <w:spacing w:val="6"/>
        </w:rPr>
        <w:t>2.</w:t>
      </w:r>
      <w:r w:rsidR="00257E99" w:rsidRPr="003D326B">
        <w:rPr>
          <w:spacing w:val="6"/>
        </w:rPr>
        <w:t>1</w:t>
      </w:r>
      <w:r w:rsidR="00E4550F">
        <w:rPr>
          <w:spacing w:val="6"/>
        </w:rPr>
        <w:t>3</w:t>
      </w:r>
      <w:r w:rsidR="00B52CAC" w:rsidRPr="003D326B">
        <w:rPr>
          <w:spacing w:val="6"/>
        </w:rPr>
        <w:t>. </w:t>
      </w:r>
      <w:r w:rsidR="00257E99" w:rsidRPr="003D326B">
        <w:rPr>
          <w:spacing w:val="6"/>
        </w:rPr>
        <w:t xml:space="preserve">Транспортировка </w:t>
      </w:r>
      <w:r w:rsidR="00A36F75" w:rsidRPr="00A36F75">
        <w:rPr>
          <w:spacing w:val="6"/>
        </w:rPr>
        <w:t xml:space="preserve">составных частей </w:t>
      </w:r>
      <w:r w:rsidR="00C266DC" w:rsidRPr="00955918">
        <w:t>комплекс</w:t>
      </w:r>
      <w:r w:rsidR="00C266DC">
        <w:t>ов</w:t>
      </w:r>
      <w:r w:rsidR="00C266DC" w:rsidRPr="00955918">
        <w:t xml:space="preserve"> </w:t>
      </w:r>
      <w:proofErr w:type="spellStart"/>
      <w:r w:rsidR="00C266DC" w:rsidRPr="00955918">
        <w:t>видеорегистрации</w:t>
      </w:r>
      <w:proofErr w:type="spellEnd"/>
      <w:r w:rsidR="00C266DC" w:rsidRPr="003D326B">
        <w:rPr>
          <w:spacing w:val="6"/>
        </w:rPr>
        <w:t xml:space="preserve"> </w:t>
      </w:r>
      <w:r w:rsidR="00257E99" w:rsidRPr="003D326B">
        <w:rPr>
          <w:spacing w:val="6"/>
        </w:rPr>
        <w:t>в ремонт и из ремонта осуществляется силами и за счет Подрядчика.</w:t>
      </w:r>
    </w:p>
    <w:p w:rsidR="007B18A2" w:rsidRDefault="005C4187" w:rsidP="007B18A2">
      <w:pPr>
        <w:keepNext w:val="0"/>
        <w:keepLines w:val="0"/>
        <w:jc w:val="both"/>
      </w:pPr>
      <w:r>
        <w:t>2.</w:t>
      </w:r>
      <w:r w:rsidR="00AE2267">
        <w:t>1</w:t>
      </w:r>
      <w:r w:rsidR="00E4550F">
        <w:t>4</w:t>
      </w:r>
      <w:r w:rsidR="007B18A2" w:rsidRPr="003D326B">
        <w:t>. Вход работников</w:t>
      </w:r>
      <w:r w:rsidR="00F17DAC" w:rsidRPr="00F17DAC">
        <w:t xml:space="preserve"> </w:t>
      </w:r>
      <w:r w:rsidR="00322212">
        <w:t>Подрядчика</w:t>
      </w:r>
      <w:r w:rsidR="007B18A2" w:rsidRPr="003D326B">
        <w:t xml:space="preserve"> на объекты метрополитена должен осуществляться по </w:t>
      </w:r>
      <w:r w:rsidR="00F112C9">
        <w:t>постоянным</w:t>
      </w:r>
      <w:r w:rsidR="007B18A2" w:rsidRPr="003D326B">
        <w:t xml:space="preserve"> пропускам.</w:t>
      </w:r>
    </w:p>
    <w:p w:rsidR="00A52A55" w:rsidRDefault="007E3BBF" w:rsidP="00A52A55">
      <w:pPr>
        <w:keepNext w:val="0"/>
        <w:keepLines w:val="0"/>
        <w:jc w:val="both"/>
      </w:pPr>
      <w:r>
        <w:t>2.1</w:t>
      </w:r>
      <w:r w:rsidR="00E4550F">
        <w:t>5</w:t>
      </w:r>
      <w:r w:rsidR="00A52A55">
        <w:t>. Подрядчик должен привлекать в течение срока действия договора на выполнение данной работы лиц, имеющих гражданство РФ и/или лиц, имеющих официальное разрешение на работу на территории РФ.</w:t>
      </w:r>
    </w:p>
    <w:p w:rsidR="00A52A55" w:rsidRPr="003D326B" w:rsidRDefault="007E3BBF" w:rsidP="00A52A55">
      <w:pPr>
        <w:keepNext w:val="0"/>
        <w:keepLines w:val="0"/>
        <w:jc w:val="both"/>
      </w:pPr>
      <w:r>
        <w:lastRenderedPageBreak/>
        <w:t>2.1</w:t>
      </w:r>
      <w:r w:rsidR="00E4550F">
        <w:t>6</w:t>
      </w:r>
      <w:r w:rsidR="00A52A55">
        <w:t>. Подрядчик несет ответственность за привлечение к выполнению работ лиц, которые в соответствии со ст. 10 ФЗ от 09.02.2007 года № 16-ФЗ «О транспортной безопасности», в связи с установленными ограничениями, не принимаются на работу, связанную с обеспечением транспортной безопасности.</w:t>
      </w:r>
    </w:p>
    <w:p w:rsidR="007B18A2" w:rsidRPr="003D326B" w:rsidRDefault="005C4187" w:rsidP="007B18A2">
      <w:pPr>
        <w:keepNext w:val="0"/>
        <w:keepLines w:val="0"/>
        <w:jc w:val="both"/>
      </w:pPr>
      <w:r>
        <w:t>2.</w:t>
      </w:r>
      <w:r w:rsidR="00F112C9">
        <w:t>1</w:t>
      </w:r>
      <w:r w:rsidR="00E4550F">
        <w:t>7</w:t>
      </w:r>
      <w:r w:rsidR="00AE2267">
        <w:t>.</w:t>
      </w:r>
      <w:r w:rsidR="007B18A2" w:rsidRPr="003D326B">
        <w:t xml:space="preserve"> </w:t>
      </w:r>
      <w:r w:rsidR="00322212">
        <w:t>Подрядчик</w:t>
      </w:r>
      <w:r w:rsidR="007B18A2" w:rsidRPr="003D326B">
        <w:t xml:space="preserve"> обязан обратиться за получением пропусков в соответствии с требованиями действующей инструкции «О пропускном и </w:t>
      </w:r>
      <w:proofErr w:type="spellStart"/>
      <w:r w:rsidR="007B18A2" w:rsidRPr="003D326B">
        <w:t>внутриобъектовом</w:t>
      </w:r>
      <w:proofErr w:type="spellEnd"/>
      <w:r w:rsidR="007B18A2" w:rsidRPr="003D326B">
        <w:t xml:space="preserve"> режиме на объектах ГУП «Петербургский метрополитен», введенной в действие приказом от 1</w:t>
      </w:r>
      <w:r w:rsidR="002173BA">
        <w:t>8</w:t>
      </w:r>
      <w:r w:rsidR="007B18A2" w:rsidRPr="003D326B">
        <w:t>.</w:t>
      </w:r>
      <w:r w:rsidR="002173BA">
        <w:t>10</w:t>
      </w:r>
      <w:r w:rsidR="007B18A2" w:rsidRPr="003D326B">
        <w:t xml:space="preserve">.2018 № </w:t>
      </w:r>
      <w:r w:rsidR="002173BA">
        <w:t>1594</w:t>
      </w:r>
      <w:r w:rsidR="007B18A2" w:rsidRPr="003D326B">
        <w:t>.</w:t>
      </w:r>
    </w:p>
    <w:p w:rsidR="00257E99" w:rsidRDefault="005C4187" w:rsidP="0056478F">
      <w:pPr>
        <w:keepNext w:val="0"/>
        <w:keepLines w:val="0"/>
        <w:jc w:val="both"/>
      </w:pPr>
      <w:r>
        <w:t>2.</w:t>
      </w:r>
      <w:r w:rsidR="00F112C9">
        <w:t>1</w:t>
      </w:r>
      <w:r w:rsidR="00E4550F">
        <w:t>8</w:t>
      </w:r>
      <w:r w:rsidR="00257E99" w:rsidRPr="003D326B">
        <w:t xml:space="preserve">. </w:t>
      </w:r>
      <w:r w:rsidR="00DB764B" w:rsidRPr="00DB764B">
        <w:t xml:space="preserve">Выдача постоянных пропусков на объекты метрополитена осуществляется по согласованию с уполномоченными подразделениями органов Федеральной службы безопасности Российской Федерации и органов внутренних дел, в порядке, установленном положением (инструкцией) о пропускном и </w:t>
      </w:r>
      <w:proofErr w:type="spellStart"/>
      <w:r w:rsidR="00DB764B" w:rsidRPr="00DB764B">
        <w:t>внутриобъектовом</w:t>
      </w:r>
      <w:proofErr w:type="spellEnd"/>
      <w:r w:rsidR="00DB764B" w:rsidRPr="00DB764B">
        <w:t xml:space="preserve"> режимах на объекте метрополитена (п.16 Правил допуска на объекты инфраструктуры внеуличного транспорта </w:t>
      </w:r>
      <w:proofErr w:type="gramStart"/>
      <w:r w:rsidR="00DB764B" w:rsidRPr="00DB764B">
        <w:t xml:space="preserve">( </w:t>
      </w:r>
      <w:proofErr w:type="gramEnd"/>
      <w:r w:rsidR="00DB764B" w:rsidRPr="00DB764B">
        <w:t>в части метрополитенов) - приложения к Требованиям по обеспечению транспортной безопасности, в том числе требования к антитеррористической защищенности объектов (территорий), учитывающие уровни безопасности для различных категорий объектов инфраструктуры внеуличного транспорта (в части метрополитенов), утвержденных постановлением Правительства Российской Федерации от 8 октября 2020 г. N 1641)</w:t>
      </w:r>
      <w:r w:rsidR="00257E99" w:rsidRPr="003D326B">
        <w:t>.</w:t>
      </w:r>
    </w:p>
    <w:p w:rsidR="00E4550F" w:rsidRPr="00E4550F" w:rsidRDefault="00E4550F" w:rsidP="00E4550F">
      <w:pPr>
        <w:keepNext w:val="0"/>
        <w:keepLines w:val="0"/>
        <w:jc w:val="both"/>
      </w:pPr>
      <w:r>
        <w:t xml:space="preserve">2.19. </w:t>
      </w:r>
      <w:proofErr w:type="gramStart"/>
      <w:r w:rsidRPr="00E4550F">
        <w:t>Работы должны выполняться по проекту производства работ (ППР), разработанному до начала производства работ, в соответствии с методическими указаниями действующей «Инструкции о порядке организации, ведения и приемки работ, проводимых силами сторонних организаций на объектах транспортной инфраструктуры и подвижного состава метрополитена, в рамках исполнения договоров, заключенных по 223-ФЗ», введённой в действие приказом от 25.10.2018 № 1653.</w:t>
      </w:r>
      <w:proofErr w:type="gramEnd"/>
    </w:p>
    <w:p w:rsidR="00E4550F" w:rsidRPr="00E4550F" w:rsidRDefault="00E4550F" w:rsidP="00E4550F">
      <w:pPr>
        <w:keepNext w:val="0"/>
        <w:keepLines w:val="0"/>
        <w:jc w:val="both"/>
      </w:pPr>
      <w:r w:rsidRPr="00E4550F">
        <w:t xml:space="preserve">ППР должен быть согласован с </w:t>
      </w:r>
      <w:proofErr w:type="spellStart"/>
      <w:r w:rsidRPr="00E4550F">
        <w:t>электродепо</w:t>
      </w:r>
      <w:proofErr w:type="spellEnd"/>
      <w:r w:rsidRPr="00E4550F">
        <w:t xml:space="preserve"> «Южное», Службой транспортной безопасности Подразделения транспортной безопасности, Электромеханической службой (сектор охраны окружающей среды) и Службой пожарной безопасности.</w:t>
      </w:r>
    </w:p>
    <w:p w:rsidR="00E4550F" w:rsidRPr="00E4550F" w:rsidRDefault="00E4550F" w:rsidP="00E4550F">
      <w:pPr>
        <w:keepNext w:val="0"/>
        <w:keepLines w:val="0"/>
        <w:jc w:val="both"/>
      </w:pPr>
      <w:r w:rsidRPr="00E4550F">
        <w:t>В состав ППР, в обязательном порядке, включается раздел «Перечень мероприятий по охране окружающей среды».</w:t>
      </w:r>
    </w:p>
    <w:p w:rsidR="00E4550F" w:rsidRPr="00E4550F" w:rsidRDefault="00E4550F" w:rsidP="00E4550F">
      <w:pPr>
        <w:keepNext w:val="0"/>
        <w:keepLines w:val="0"/>
        <w:jc w:val="both"/>
      </w:pPr>
      <w:r w:rsidRPr="00E4550F">
        <w:t>Срок предоставления ППР на согласование в подразделения метрополитена должен составлять не более 5 рабочих дней с момента заключения договора.</w:t>
      </w:r>
    </w:p>
    <w:p w:rsidR="00E4550F" w:rsidRPr="00E4550F" w:rsidRDefault="00E4550F" w:rsidP="00E4550F">
      <w:pPr>
        <w:keepNext w:val="0"/>
        <w:keepLines w:val="0"/>
        <w:jc w:val="both"/>
      </w:pPr>
      <w:r w:rsidRPr="00E4550F">
        <w:t>Срок исправления замечаний к ППР и повторного предоставления документации на согласование в подразделение метрополитена должен составлять не более 2 рабочих дней с момента получения замечаний.</w:t>
      </w:r>
    </w:p>
    <w:p w:rsidR="00E4550F" w:rsidRPr="00E4550F" w:rsidRDefault="00E4550F" w:rsidP="00E4550F">
      <w:pPr>
        <w:keepNext w:val="0"/>
        <w:keepLines w:val="0"/>
        <w:jc w:val="both"/>
      </w:pPr>
      <w:r w:rsidRPr="00E4550F">
        <w:t>Срок предоставления Заказчику ППР согласованного всеми подразделениями метрополитена должен составлять не более 2 рабочих дней с момента получения согласования всеми подразделениями.</w:t>
      </w:r>
    </w:p>
    <w:p w:rsidR="00257E99" w:rsidRPr="00317DA6" w:rsidRDefault="00257E99" w:rsidP="00257E99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E4550F">
        <w:rPr>
          <w:rFonts w:ascii="Times New Roman" w:hAnsi="Times New Roman" w:cs="Times New Roman"/>
          <w:sz w:val="24"/>
          <w:szCs w:val="24"/>
        </w:rPr>
        <w:t>2.</w:t>
      </w:r>
      <w:r w:rsidR="00E4550F" w:rsidRPr="00E4550F">
        <w:rPr>
          <w:rFonts w:ascii="Times New Roman" w:hAnsi="Times New Roman" w:cs="Times New Roman"/>
          <w:sz w:val="24"/>
          <w:szCs w:val="24"/>
        </w:rPr>
        <w:t>20</w:t>
      </w:r>
      <w:r w:rsidRPr="00E4550F">
        <w:rPr>
          <w:rFonts w:ascii="Times New Roman" w:hAnsi="Times New Roman" w:cs="Times New Roman"/>
          <w:sz w:val="24"/>
          <w:szCs w:val="24"/>
        </w:rPr>
        <w:t>. Требования</w:t>
      </w:r>
      <w:r w:rsidRPr="00317DA6">
        <w:rPr>
          <w:rFonts w:ascii="Times New Roman" w:hAnsi="Times New Roman" w:cs="Times New Roman"/>
          <w:sz w:val="24"/>
          <w:szCs w:val="24"/>
        </w:rPr>
        <w:t xml:space="preserve"> к применяемым материалам</w:t>
      </w:r>
      <w:r w:rsidR="004C5873" w:rsidRPr="00317DA6">
        <w:rPr>
          <w:rFonts w:ascii="Times New Roman" w:hAnsi="Times New Roman" w:cs="Times New Roman"/>
          <w:sz w:val="24"/>
          <w:szCs w:val="24"/>
        </w:rPr>
        <w:t xml:space="preserve"> и запасным частям</w:t>
      </w:r>
      <w:r w:rsidRPr="00317DA6">
        <w:rPr>
          <w:rFonts w:ascii="Times New Roman" w:hAnsi="Times New Roman" w:cs="Times New Roman"/>
          <w:sz w:val="24"/>
          <w:szCs w:val="24"/>
        </w:rPr>
        <w:t>:</w:t>
      </w:r>
    </w:p>
    <w:p w:rsidR="009D2727" w:rsidRPr="00227D0F" w:rsidRDefault="00257E99" w:rsidP="00407327">
      <w:pPr>
        <w:keepNext w:val="0"/>
        <w:keepLines w:val="0"/>
        <w:spacing w:line="240" w:lineRule="atLeast"/>
        <w:jc w:val="both"/>
      </w:pPr>
      <w:r w:rsidRPr="00227D0F">
        <w:t>2.</w:t>
      </w:r>
      <w:r w:rsidR="00E4550F">
        <w:t>20</w:t>
      </w:r>
      <w:r w:rsidRPr="00227D0F">
        <w:t>.1. Материалы</w:t>
      </w:r>
      <w:r w:rsidR="007E3BBF">
        <w:t xml:space="preserve"> и запасные части</w:t>
      </w:r>
      <w:r w:rsidRPr="00227D0F">
        <w:t xml:space="preserve">, применяемые при выполнении работ должны соответствовать документации </w:t>
      </w:r>
      <w:r w:rsidR="001E03F4" w:rsidRPr="001E03F4">
        <w:t>МНИК.463245.001</w:t>
      </w:r>
      <w:r w:rsidRPr="00227D0F">
        <w:t>.</w:t>
      </w:r>
      <w:r w:rsidR="009D2727" w:rsidRPr="00227D0F">
        <w:t xml:space="preserve"> </w:t>
      </w:r>
      <w:r w:rsidR="00BE1F4A" w:rsidRPr="00BE1F4A">
        <w:t>При выполнении работ использование эквивалентного материала не допускается, в целях обеспечения совместимости с оборудованием, используемым Заказчиком, в соответствии с технической документацией на оборудование.</w:t>
      </w:r>
    </w:p>
    <w:p w:rsidR="00257E99" w:rsidRPr="00227D0F" w:rsidRDefault="00E4550F" w:rsidP="00407327">
      <w:pPr>
        <w:keepNext w:val="0"/>
        <w:keepLines w:val="0"/>
        <w:spacing w:line="240" w:lineRule="atLeast"/>
        <w:jc w:val="both"/>
      </w:pPr>
      <w:r>
        <w:t>2.20</w:t>
      </w:r>
      <w:r w:rsidR="00257E99" w:rsidRPr="00227D0F">
        <w:t>.2. Материалы</w:t>
      </w:r>
      <w:r w:rsidR="004C5873">
        <w:t xml:space="preserve"> и запасные части</w:t>
      </w:r>
      <w:r w:rsidR="00257E99" w:rsidRPr="00227D0F">
        <w:t xml:space="preserve">, используемые при проведении работ, должны иметь необходимые </w:t>
      </w:r>
      <w:r w:rsidR="0098470F" w:rsidRPr="00227D0F">
        <w:t>сертификаты соответствия, предусмотренные законодательством РФ или другие документы, подтверждающие качество материалов и оборудования, применяемых при производстве работ</w:t>
      </w:r>
      <w:r w:rsidR="00257E99" w:rsidRPr="00227D0F">
        <w:t>.</w:t>
      </w:r>
    </w:p>
    <w:p w:rsidR="00257E99" w:rsidRDefault="00257E99" w:rsidP="00407327">
      <w:pPr>
        <w:keepNext w:val="0"/>
        <w:keepLines w:val="0"/>
        <w:spacing w:line="240" w:lineRule="atLeast"/>
        <w:jc w:val="both"/>
      </w:pPr>
      <w:r w:rsidRPr="00227D0F">
        <w:t>2</w:t>
      </w:r>
      <w:r w:rsidR="00817FF6" w:rsidRPr="00227D0F">
        <w:t>.</w:t>
      </w:r>
      <w:r w:rsidR="00E4550F">
        <w:t>20</w:t>
      </w:r>
      <w:r w:rsidR="00817FF6" w:rsidRPr="00227D0F">
        <w:t>.</w:t>
      </w:r>
      <w:r w:rsidR="00201980">
        <w:t>3</w:t>
      </w:r>
      <w:r w:rsidRPr="00227D0F">
        <w:t xml:space="preserve">. </w:t>
      </w:r>
      <w:proofErr w:type="gramStart"/>
      <w:r w:rsidR="00A57367" w:rsidRPr="00A57367">
        <w:t>Материалы и запасные части, используемые при ремонте должны быть новыми (не бывшими в употреблении, в ремонте, в том числе товарами, которые не были восстановлены, у которых не были осуществлены замены составных частей, не были восстановлены потребительские свойства)</w:t>
      </w:r>
      <w:r w:rsidRPr="00227D0F">
        <w:t>.</w:t>
      </w:r>
      <w:proofErr w:type="gramEnd"/>
    </w:p>
    <w:p w:rsidR="00A322D5" w:rsidRPr="00A322D5" w:rsidRDefault="00A322D5" w:rsidP="00A322D5">
      <w:pPr>
        <w:keepNext w:val="0"/>
        <w:keepLines w:val="0"/>
        <w:jc w:val="both"/>
      </w:pPr>
      <w:r w:rsidRPr="00A322D5">
        <w:t>2.21. Работы могут выполняться с привлечением субподрядчиков.</w:t>
      </w:r>
    </w:p>
    <w:p w:rsidR="00A322D5" w:rsidRPr="00A322D5" w:rsidRDefault="00A322D5" w:rsidP="00A322D5">
      <w:pPr>
        <w:keepNext w:val="0"/>
        <w:keepLines w:val="0"/>
        <w:jc w:val="both"/>
      </w:pPr>
      <w:r w:rsidRPr="00A322D5">
        <w:t>2.22. Требования к энергетической эффективности работ не установлены.</w:t>
      </w:r>
    </w:p>
    <w:p w:rsidR="00B437B2" w:rsidRPr="00B437B2" w:rsidRDefault="00B437B2" w:rsidP="00B437B2">
      <w:pPr>
        <w:keepNext w:val="0"/>
        <w:keepLines w:val="0"/>
        <w:jc w:val="both"/>
      </w:pPr>
      <w:r w:rsidRPr="00B437B2">
        <w:t>2.23. В результате выполнения работ отходы не образуются.</w:t>
      </w:r>
    </w:p>
    <w:p w:rsidR="00B437B2" w:rsidRPr="00B437B2" w:rsidRDefault="00B437B2" w:rsidP="00B437B2">
      <w:pPr>
        <w:keepNext w:val="0"/>
        <w:keepLines w:val="0"/>
        <w:jc w:val="both"/>
      </w:pPr>
      <w:r w:rsidRPr="00B437B2">
        <w:lastRenderedPageBreak/>
        <w:t>При этом твердые коммунальные отходы и иные отходы, образующиеся в результате жизнедеятельности сотрудников Подрядчика, являются собственностью Подрядчика, и обращение с отходами осуществляется Подрядчиком.</w:t>
      </w:r>
    </w:p>
    <w:p w:rsidR="00B437B2" w:rsidRPr="00B437B2" w:rsidRDefault="00B437B2" w:rsidP="00B437B2">
      <w:pPr>
        <w:keepNext w:val="0"/>
        <w:keepLines w:val="0"/>
        <w:jc w:val="both"/>
      </w:pPr>
      <w:r w:rsidRPr="00B437B2">
        <w:t>2.24. Подрядчик несет ответственность за соблюдение требований действующего законодательства РФ в области охраны окружающей среды и санитарно-эпидемиологического благополучия населения, на период выполнения работ на объектах метрополитена.</w:t>
      </w:r>
    </w:p>
    <w:p w:rsidR="00B437B2" w:rsidRPr="00B437B2" w:rsidRDefault="00B437B2" w:rsidP="00B437B2">
      <w:pPr>
        <w:keepNext w:val="0"/>
        <w:keepLines w:val="0"/>
        <w:jc w:val="both"/>
      </w:pPr>
      <w:r w:rsidRPr="00B437B2">
        <w:t>2.25. Подрядчик возмещает Заказчику затраты, понесенные Заказчиком в результате неисполнения или ненадлежащего исполнения Подрядчиком требований в области охраны окружающей среды при выполнении работ, в том числе причиненный вред окружающей среде.</w:t>
      </w:r>
    </w:p>
    <w:p w:rsidR="00B437B2" w:rsidRPr="00B437B2" w:rsidRDefault="00B437B2" w:rsidP="00B437B2">
      <w:pPr>
        <w:keepNext w:val="0"/>
        <w:keepLines w:val="0"/>
        <w:jc w:val="both"/>
      </w:pPr>
      <w:r w:rsidRPr="00B437B2">
        <w:t>2.26. Подрядчик обеспечивает исполнение предписаний об устранении нарушений требований в области охраны окружающей среды, допущенных при выполнении работ.</w:t>
      </w:r>
    </w:p>
    <w:p w:rsidR="00B437B2" w:rsidRPr="00B437B2" w:rsidRDefault="00B437B2" w:rsidP="00B437B2">
      <w:pPr>
        <w:keepNext w:val="0"/>
        <w:keepLines w:val="0"/>
        <w:jc w:val="both"/>
      </w:pPr>
      <w:r w:rsidRPr="00B437B2">
        <w:t>2.27. Подрядчик обеспечивает при оказании услуг на объектах метрополитена соблюдение требований в области охраны окружающей среды, накопление (складирование) отходов потребления в согласованных местах, уборку территории, прилегающей к месту оказания услуг</w:t>
      </w:r>
    </w:p>
    <w:p w:rsidR="00B437B2" w:rsidRPr="00B437B2" w:rsidRDefault="00B437B2" w:rsidP="00B437B2">
      <w:pPr>
        <w:keepNext w:val="0"/>
        <w:keepLines w:val="0"/>
        <w:jc w:val="both"/>
      </w:pPr>
      <w:r w:rsidRPr="00B437B2">
        <w:t>2.28. Подрядчик обеспечивает исполнение предписаний об устранении нарушений требований в области охраны окружающей среды, допущенных при оказании услуг.</w:t>
      </w:r>
    </w:p>
    <w:p w:rsidR="00B437B2" w:rsidRPr="00B437B2" w:rsidRDefault="00B437B2" w:rsidP="00B437B2">
      <w:pPr>
        <w:keepNext w:val="0"/>
        <w:keepLines w:val="0"/>
        <w:jc w:val="both"/>
      </w:pPr>
      <w:r w:rsidRPr="00B437B2">
        <w:t>2.29. За каждый факт нарушения Исполнителем требований в области охраны окружающей среды при оказании услуг на объектах метрополитена, неисполнения или ненадлежащего исполнения предписаний об устранении нарушений требований в области охраны окружающей среды Заказчик вправе взыскать с исполнителя неустойку (штраф), возмещение убытков.</w:t>
      </w:r>
    </w:p>
    <w:p w:rsidR="00A322D5" w:rsidRPr="00A322D5" w:rsidRDefault="00A322D5" w:rsidP="00A322D5">
      <w:pPr>
        <w:keepNext w:val="0"/>
        <w:keepLines w:val="0"/>
        <w:jc w:val="both"/>
      </w:pPr>
      <w:r w:rsidRPr="00A322D5">
        <w:t>2.</w:t>
      </w:r>
      <w:r w:rsidR="00B437B2">
        <w:t>30</w:t>
      </w:r>
      <w:r w:rsidRPr="00A322D5">
        <w:t>. В случае необходимости</w:t>
      </w:r>
      <w:r w:rsidR="00B939AE">
        <w:t>,</w:t>
      </w:r>
      <w:r w:rsidRPr="00A322D5">
        <w:t xml:space="preserve"> </w:t>
      </w:r>
      <w:r w:rsidR="00B939AE">
        <w:t>Подрядчик должен</w:t>
      </w:r>
      <w:r w:rsidRPr="00A322D5">
        <w:t xml:space="preserve"> использовать автономные средства для получения электроэнергии или обратится в Службу электроснабжения для заключения договора на подключение к устройствам электроснабжения метрополитена.</w:t>
      </w:r>
    </w:p>
    <w:p w:rsidR="00A322D5" w:rsidRPr="00A322D5" w:rsidRDefault="00B437B2" w:rsidP="00A322D5">
      <w:pPr>
        <w:keepNext w:val="0"/>
        <w:keepLines w:val="0"/>
        <w:jc w:val="both"/>
      </w:pPr>
      <w:r>
        <w:t>2.31</w:t>
      </w:r>
      <w:r w:rsidR="00A322D5" w:rsidRPr="00A322D5">
        <w:t>. При выполнении работ не осуществлять подключение к сетям водоснабжения и водоотведения метрополитена.</w:t>
      </w:r>
    </w:p>
    <w:p w:rsidR="00257E99" w:rsidRDefault="00317DA6" w:rsidP="00407327">
      <w:pPr>
        <w:keepNext w:val="0"/>
        <w:keepLines w:val="0"/>
        <w:jc w:val="both"/>
      </w:pPr>
      <w:r>
        <w:t>2</w:t>
      </w:r>
      <w:r w:rsidR="00B437B2">
        <w:t>.32</w:t>
      </w:r>
      <w:r w:rsidR="00257E99" w:rsidRPr="00227D0F">
        <w:t>.</w:t>
      </w:r>
      <w:r w:rsidR="00257E99" w:rsidRPr="00227D0F">
        <w:rPr>
          <w:spacing w:val="-8"/>
        </w:rPr>
        <w:t xml:space="preserve"> </w:t>
      </w:r>
      <w:r w:rsidR="00257E99" w:rsidRPr="00227D0F">
        <w:t xml:space="preserve">Отремонтированные составные части </w:t>
      </w:r>
      <w:r w:rsidR="0017143F">
        <w:t xml:space="preserve">комплексов </w:t>
      </w:r>
      <w:proofErr w:type="spellStart"/>
      <w:r w:rsidR="0017143F">
        <w:t>видеорегистрации</w:t>
      </w:r>
      <w:proofErr w:type="spellEnd"/>
      <w:r w:rsidR="00874903">
        <w:t xml:space="preserve"> </w:t>
      </w:r>
      <w:r w:rsidR="00257E99" w:rsidRPr="00227D0F">
        <w:t>должны соответствовать требованиям настоящего Технического задания, требованиям</w:t>
      </w:r>
      <w:r w:rsidR="001B0A4B" w:rsidRPr="00227D0F">
        <w:t xml:space="preserve"> </w:t>
      </w:r>
      <w:r w:rsidR="001B0A4B" w:rsidRPr="001E03F4">
        <w:t>документации</w:t>
      </w:r>
      <w:r w:rsidR="00257E99" w:rsidRPr="001E03F4">
        <w:t xml:space="preserve"> </w:t>
      </w:r>
      <w:r w:rsidR="0017143F" w:rsidRPr="001E03F4">
        <w:t>МНИК.463245.001</w:t>
      </w:r>
      <w:r w:rsidR="00257E99" w:rsidRPr="001E03F4">
        <w:t>.</w:t>
      </w:r>
    </w:p>
    <w:p w:rsidR="009D2082" w:rsidRPr="00227D0F" w:rsidRDefault="00B437B2" w:rsidP="00407327">
      <w:pPr>
        <w:keepNext w:val="0"/>
        <w:keepLines w:val="0"/>
        <w:jc w:val="both"/>
      </w:pPr>
      <w:r>
        <w:t>2.33</w:t>
      </w:r>
      <w:r w:rsidR="009D2082" w:rsidRPr="00227D0F">
        <w:t xml:space="preserve">. </w:t>
      </w:r>
      <w:r w:rsidR="009D2082" w:rsidRPr="001E03F4">
        <w:t xml:space="preserve">Перечень запасных частей, используемых </w:t>
      </w:r>
      <w:r w:rsidR="006259AD" w:rsidRPr="001E03F4">
        <w:t>при выполнении работ</w:t>
      </w:r>
      <w:r w:rsidR="007C7076" w:rsidRPr="001E03F4">
        <w:t xml:space="preserve"> по</w:t>
      </w:r>
      <w:r w:rsidR="006259AD" w:rsidRPr="001E03F4">
        <w:t xml:space="preserve"> </w:t>
      </w:r>
      <w:r w:rsidR="008855F1" w:rsidRPr="001E03F4">
        <w:t>текущему ремонту головных вагонов</w:t>
      </w:r>
      <w:r w:rsidR="0017143F" w:rsidRPr="001E03F4">
        <w:t xml:space="preserve"> 81 серии</w:t>
      </w:r>
      <w:r w:rsidR="008855F1" w:rsidRPr="001E03F4">
        <w:t xml:space="preserve"> </w:t>
      </w:r>
      <w:proofErr w:type="spellStart"/>
      <w:r w:rsidR="008855F1" w:rsidRPr="001E03F4">
        <w:t>электродепо</w:t>
      </w:r>
      <w:proofErr w:type="spellEnd"/>
      <w:r w:rsidR="008855F1" w:rsidRPr="001E03F4">
        <w:t xml:space="preserve"> «Южное» в части </w:t>
      </w:r>
      <w:r w:rsidR="0017143F" w:rsidRPr="001E03F4">
        <w:t xml:space="preserve">комплексов </w:t>
      </w:r>
      <w:proofErr w:type="spellStart"/>
      <w:r w:rsidR="0017143F" w:rsidRPr="001E03F4">
        <w:t>видеорегистрации</w:t>
      </w:r>
      <w:proofErr w:type="spellEnd"/>
      <w:r w:rsidR="006259AD" w:rsidRPr="001E03F4">
        <w:t>,</w:t>
      </w:r>
      <w:r w:rsidR="009D2082" w:rsidRPr="001E03F4">
        <w:t xml:space="preserve"> указан в приложении № </w:t>
      </w:r>
      <w:r w:rsidR="00E4550F" w:rsidRPr="001E03F4">
        <w:t>5</w:t>
      </w:r>
      <w:r w:rsidR="009D2082" w:rsidRPr="001E03F4">
        <w:t xml:space="preserve"> к Техническому заданию.</w:t>
      </w:r>
    </w:p>
    <w:p w:rsidR="00353730" w:rsidRDefault="00257E99" w:rsidP="00407327">
      <w:pPr>
        <w:keepNext w:val="0"/>
        <w:keepLines w:val="0"/>
        <w:jc w:val="both"/>
      </w:pPr>
      <w:r w:rsidRPr="00227D0F">
        <w:t>2.</w:t>
      </w:r>
      <w:r w:rsidR="00B437B2">
        <w:t>34</w:t>
      </w:r>
      <w:r w:rsidR="009D2082" w:rsidRPr="00227D0F">
        <w:t xml:space="preserve">. </w:t>
      </w:r>
      <w:r w:rsidR="00353730" w:rsidRPr="001E03F4">
        <w:t>Перечень работ</w:t>
      </w:r>
      <w:r w:rsidR="006259AD" w:rsidRPr="001E03F4">
        <w:t xml:space="preserve">, выполняемых при </w:t>
      </w:r>
      <w:r w:rsidR="008855F1" w:rsidRPr="001E03F4">
        <w:t>текущем ремонте головных вагонов</w:t>
      </w:r>
      <w:r w:rsidR="0017143F" w:rsidRPr="001E03F4">
        <w:t xml:space="preserve"> 81 серии</w:t>
      </w:r>
      <w:r w:rsidR="008855F1" w:rsidRPr="001E03F4">
        <w:t xml:space="preserve"> </w:t>
      </w:r>
      <w:proofErr w:type="spellStart"/>
      <w:r w:rsidR="008855F1" w:rsidRPr="001E03F4">
        <w:t>электродепо</w:t>
      </w:r>
      <w:proofErr w:type="spellEnd"/>
      <w:r w:rsidR="008855F1" w:rsidRPr="001E03F4">
        <w:t xml:space="preserve"> «Южное» в части </w:t>
      </w:r>
      <w:r w:rsidR="0017143F" w:rsidRPr="001E03F4">
        <w:t xml:space="preserve">комплексов </w:t>
      </w:r>
      <w:proofErr w:type="spellStart"/>
      <w:r w:rsidR="0017143F" w:rsidRPr="001E03F4">
        <w:t>видеорегистрации</w:t>
      </w:r>
      <w:proofErr w:type="spellEnd"/>
      <w:r w:rsidR="006259AD" w:rsidRPr="001E03F4">
        <w:t>,</w:t>
      </w:r>
      <w:r w:rsidR="00E4550F" w:rsidRPr="001E03F4">
        <w:t xml:space="preserve"> указан в приложении № 6</w:t>
      </w:r>
      <w:r w:rsidR="00353730" w:rsidRPr="001E03F4">
        <w:t xml:space="preserve"> к Техническому заданию</w:t>
      </w:r>
      <w:r w:rsidR="009D2082" w:rsidRPr="001E03F4">
        <w:t>.</w:t>
      </w:r>
    </w:p>
    <w:p w:rsidR="00257E99" w:rsidRDefault="00257E99" w:rsidP="00257E99">
      <w:pPr>
        <w:pStyle w:val="a5"/>
        <w:widowControl w:val="0"/>
        <w:rPr>
          <w:rFonts w:ascii="Times New Roman" w:hAnsi="Times New Roman" w:cs="Times New Roman"/>
          <w:b/>
        </w:rPr>
      </w:pPr>
    </w:p>
    <w:p w:rsidR="00E9052D" w:rsidRDefault="00E9052D" w:rsidP="00E9052D">
      <w:pPr>
        <w:pStyle w:val="a5"/>
        <w:widowControl w:val="0"/>
        <w:jc w:val="center"/>
        <w:rPr>
          <w:rFonts w:ascii="Times New Roman" w:hAnsi="Times New Roman" w:cs="Times New Roman"/>
          <w:b/>
        </w:rPr>
      </w:pPr>
      <w:r w:rsidRPr="00C6075F">
        <w:rPr>
          <w:rFonts w:ascii="Times New Roman" w:hAnsi="Times New Roman" w:cs="Times New Roman"/>
          <w:b/>
        </w:rPr>
        <w:t>3. Требования к гарантийному сроку работы и (или) объему представлений гарантий качества.</w:t>
      </w:r>
    </w:p>
    <w:p w:rsidR="00E9052D" w:rsidRPr="005D1879" w:rsidRDefault="00E9052D" w:rsidP="00E9052D">
      <w:pPr>
        <w:pStyle w:val="a5"/>
        <w:widowControl w:val="0"/>
        <w:jc w:val="both"/>
        <w:rPr>
          <w:rFonts w:ascii="Times New Roman" w:hAnsi="Times New Roman" w:cs="Times New Roman"/>
          <w:color w:val="000000" w:themeColor="text1"/>
        </w:rPr>
      </w:pPr>
      <w:r w:rsidRPr="00C10922">
        <w:rPr>
          <w:rFonts w:ascii="Times New Roman" w:hAnsi="Times New Roman" w:cs="Times New Roman"/>
          <w:color w:val="000000" w:themeColor="text1"/>
        </w:rPr>
        <w:t xml:space="preserve">3.1. </w:t>
      </w:r>
      <w:r w:rsidRPr="005D1879">
        <w:rPr>
          <w:rFonts w:ascii="Times New Roman" w:hAnsi="Times New Roman" w:cs="Times New Roman"/>
          <w:color w:val="000000" w:themeColor="text1"/>
        </w:rPr>
        <w:t>Гарантийный срок на выполненные работы</w:t>
      </w:r>
      <w:r>
        <w:rPr>
          <w:rFonts w:ascii="Times New Roman" w:hAnsi="Times New Roman" w:cs="Times New Roman"/>
          <w:color w:val="000000" w:themeColor="text1"/>
        </w:rPr>
        <w:t xml:space="preserve"> должен составлять</w:t>
      </w:r>
      <w:r w:rsidRPr="005D1879">
        <w:rPr>
          <w:rFonts w:ascii="Times New Roman" w:hAnsi="Times New Roman" w:cs="Times New Roman"/>
          <w:color w:val="000000" w:themeColor="text1"/>
        </w:rPr>
        <w:t xml:space="preserve"> не менее 12 (двенадцати) месяцев с момента подписания акт</w:t>
      </w:r>
      <w:r w:rsidR="00E4550F">
        <w:rPr>
          <w:rFonts w:ascii="Times New Roman" w:hAnsi="Times New Roman" w:cs="Times New Roman"/>
          <w:color w:val="000000" w:themeColor="text1"/>
        </w:rPr>
        <w:t xml:space="preserve">а </w:t>
      </w:r>
      <w:r w:rsidRPr="005D1879">
        <w:rPr>
          <w:rFonts w:ascii="Times New Roman" w:hAnsi="Times New Roman" w:cs="Times New Roman"/>
          <w:color w:val="000000" w:themeColor="text1"/>
        </w:rPr>
        <w:t>приемк</w:t>
      </w:r>
      <w:r w:rsidR="00E4550F">
        <w:rPr>
          <w:rFonts w:ascii="Times New Roman" w:hAnsi="Times New Roman" w:cs="Times New Roman"/>
          <w:color w:val="000000" w:themeColor="text1"/>
        </w:rPr>
        <w:t>и</w:t>
      </w:r>
      <w:r>
        <w:rPr>
          <w:rFonts w:ascii="Times New Roman" w:hAnsi="Times New Roman" w:cs="Times New Roman"/>
          <w:color w:val="000000" w:themeColor="text1"/>
        </w:rPr>
        <w:t xml:space="preserve"> выполненных</w:t>
      </w:r>
      <w:r w:rsidRPr="005D1879">
        <w:rPr>
          <w:rFonts w:ascii="Times New Roman" w:hAnsi="Times New Roman" w:cs="Times New Roman"/>
          <w:color w:val="000000" w:themeColor="text1"/>
        </w:rPr>
        <w:t xml:space="preserve"> работ.</w:t>
      </w:r>
    </w:p>
    <w:p w:rsidR="00E9052D" w:rsidRDefault="00E9052D" w:rsidP="00E9052D">
      <w:pPr>
        <w:pStyle w:val="a5"/>
        <w:widowControl w:val="0"/>
        <w:jc w:val="both"/>
        <w:rPr>
          <w:rFonts w:ascii="Times New Roman" w:hAnsi="Times New Roman" w:cs="Times New Roman"/>
          <w:color w:val="000000" w:themeColor="text1"/>
        </w:rPr>
      </w:pPr>
      <w:r w:rsidRPr="00C10922">
        <w:rPr>
          <w:rFonts w:ascii="Times New Roman" w:hAnsi="Times New Roman" w:cs="Times New Roman"/>
          <w:color w:val="000000" w:themeColor="text1"/>
        </w:rPr>
        <w:t xml:space="preserve">3.2. Гарантийный срок на замененные </w:t>
      </w:r>
      <w:r>
        <w:rPr>
          <w:rFonts w:ascii="Times New Roman" w:hAnsi="Times New Roman" w:cs="Times New Roman"/>
          <w:color w:val="000000" w:themeColor="text1"/>
        </w:rPr>
        <w:t>запасные части</w:t>
      </w:r>
      <w:r w:rsidRPr="00C10922">
        <w:rPr>
          <w:rFonts w:ascii="Times New Roman" w:hAnsi="Times New Roman" w:cs="Times New Roman"/>
          <w:color w:val="000000" w:themeColor="text1"/>
        </w:rPr>
        <w:t xml:space="preserve"> должен составлять не менее срока гарантии изготовителя, но в любом случае не менее 12 (двенадцати) месяцев с момента подписания акт</w:t>
      </w:r>
      <w:r>
        <w:rPr>
          <w:rFonts w:ascii="Times New Roman" w:hAnsi="Times New Roman" w:cs="Times New Roman"/>
          <w:color w:val="000000" w:themeColor="text1"/>
        </w:rPr>
        <w:t>а</w:t>
      </w:r>
      <w:r w:rsidRPr="00C10922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приемк</w:t>
      </w:r>
      <w:r w:rsidR="00E4550F">
        <w:rPr>
          <w:rFonts w:ascii="Times New Roman" w:hAnsi="Times New Roman" w:cs="Times New Roman"/>
          <w:color w:val="000000" w:themeColor="text1"/>
        </w:rPr>
        <w:t>и</w:t>
      </w:r>
      <w:r>
        <w:rPr>
          <w:rFonts w:ascii="Times New Roman" w:hAnsi="Times New Roman" w:cs="Times New Roman"/>
          <w:color w:val="000000" w:themeColor="text1"/>
        </w:rPr>
        <w:t xml:space="preserve"> выполненных</w:t>
      </w:r>
      <w:r w:rsidRPr="00C10922">
        <w:rPr>
          <w:rFonts w:ascii="Times New Roman" w:hAnsi="Times New Roman" w:cs="Times New Roman"/>
          <w:color w:val="000000" w:themeColor="text1"/>
        </w:rPr>
        <w:t xml:space="preserve"> работ.</w:t>
      </w:r>
    </w:p>
    <w:p w:rsidR="001F4B9F" w:rsidRDefault="001F4B9F" w:rsidP="00E9052D">
      <w:pPr>
        <w:pStyle w:val="a5"/>
        <w:widowControl w:val="0"/>
        <w:jc w:val="both"/>
        <w:rPr>
          <w:rFonts w:ascii="Times New Roman" w:hAnsi="Times New Roman" w:cs="Times New Roman"/>
          <w:color w:val="000000" w:themeColor="text1"/>
        </w:rPr>
      </w:pPr>
    </w:p>
    <w:p w:rsidR="00E9052D" w:rsidRDefault="00E9052D" w:rsidP="00E9052D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4</w:t>
      </w:r>
      <w:r w:rsidRPr="00EF7C63">
        <w:rPr>
          <w:b/>
          <w:bCs/>
          <w:color w:val="000000"/>
        </w:rPr>
        <w:t xml:space="preserve">. </w:t>
      </w:r>
      <w:r>
        <w:rPr>
          <w:b/>
          <w:bCs/>
          <w:color w:val="000000"/>
        </w:rPr>
        <w:t>Порядок оплаты</w:t>
      </w:r>
      <w:r w:rsidRPr="00EF7C63">
        <w:rPr>
          <w:b/>
          <w:bCs/>
          <w:color w:val="000000"/>
        </w:rPr>
        <w:t>.</w:t>
      </w:r>
    </w:p>
    <w:p w:rsidR="00E9052D" w:rsidRPr="004266C2" w:rsidRDefault="00E9052D" w:rsidP="00A14D73">
      <w:pPr>
        <w:jc w:val="both"/>
        <w:rPr>
          <w:bCs/>
          <w:color w:val="000000"/>
        </w:rPr>
      </w:pPr>
      <w:r>
        <w:rPr>
          <w:bCs/>
          <w:color w:val="000000"/>
        </w:rPr>
        <w:t xml:space="preserve">4.1. </w:t>
      </w:r>
      <w:r w:rsidRPr="00D238BF">
        <w:rPr>
          <w:bCs/>
          <w:color w:val="000000"/>
        </w:rPr>
        <w:t xml:space="preserve">Оплата </w:t>
      </w:r>
      <w:r w:rsidRPr="004266C2">
        <w:rPr>
          <w:bCs/>
          <w:color w:val="000000"/>
        </w:rPr>
        <w:t xml:space="preserve">фактически </w:t>
      </w:r>
      <w:r>
        <w:rPr>
          <w:bCs/>
          <w:color w:val="000000"/>
        </w:rPr>
        <w:t>выполненных работ</w:t>
      </w:r>
      <w:r w:rsidRPr="004266C2">
        <w:rPr>
          <w:bCs/>
          <w:color w:val="000000"/>
        </w:rPr>
        <w:t xml:space="preserve"> по каждой Заявке производит</w:t>
      </w:r>
      <w:r>
        <w:rPr>
          <w:bCs/>
          <w:color w:val="000000"/>
        </w:rPr>
        <w:t>ся Заказчиком на основании акта</w:t>
      </w:r>
      <w:r w:rsidRPr="004266C2">
        <w:rPr>
          <w:bCs/>
          <w:color w:val="000000"/>
        </w:rPr>
        <w:t xml:space="preserve"> </w:t>
      </w:r>
      <w:r>
        <w:rPr>
          <w:bCs/>
          <w:color w:val="000000"/>
        </w:rPr>
        <w:t>приемк</w:t>
      </w:r>
      <w:r w:rsidR="009B2069">
        <w:rPr>
          <w:bCs/>
          <w:color w:val="000000"/>
        </w:rPr>
        <w:t>и</w:t>
      </w:r>
      <w:r>
        <w:rPr>
          <w:bCs/>
          <w:color w:val="000000"/>
        </w:rPr>
        <w:t xml:space="preserve"> выполненных работ, подписанного</w:t>
      </w:r>
      <w:r w:rsidRPr="004266C2">
        <w:rPr>
          <w:bCs/>
          <w:color w:val="000000"/>
        </w:rPr>
        <w:t xml:space="preserve"> Заказчиком и </w:t>
      </w:r>
      <w:r>
        <w:rPr>
          <w:bCs/>
          <w:color w:val="000000"/>
        </w:rPr>
        <w:t>Подрядчиком</w:t>
      </w:r>
      <w:r w:rsidRPr="004266C2">
        <w:rPr>
          <w:bCs/>
          <w:color w:val="000000"/>
        </w:rPr>
        <w:t xml:space="preserve">, в срок не более </w:t>
      </w:r>
      <w:r w:rsidR="00EA6647">
        <w:rPr>
          <w:bCs/>
          <w:color w:val="000000"/>
        </w:rPr>
        <w:t>15</w:t>
      </w:r>
      <w:r w:rsidRPr="004266C2">
        <w:rPr>
          <w:bCs/>
          <w:color w:val="000000"/>
        </w:rPr>
        <w:t xml:space="preserve"> (</w:t>
      </w:r>
      <w:r w:rsidR="00EA6647">
        <w:rPr>
          <w:bCs/>
          <w:color w:val="000000"/>
        </w:rPr>
        <w:t>пятнадцати</w:t>
      </w:r>
      <w:r w:rsidRPr="004266C2">
        <w:rPr>
          <w:bCs/>
          <w:color w:val="000000"/>
        </w:rPr>
        <w:t xml:space="preserve">) </w:t>
      </w:r>
      <w:r w:rsidR="00EA6647">
        <w:rPr>
          <w:bCs/>
          <w:color w:val="000000"/>
        </w:rPr>
        <w:t>рабочих</w:t>
      </w:r>
      <w:r w:rsidRPr="004266C2">
        <w:rPr>
          <w:bCs/>
          <w:color w:val="000000"/>
        </w:rPr>
        <w:t xml:space="preserve"> дней </w:t>
      </w:r>
      <w:proofErr w:type="gramStart"/>
      <w:r w:rsidRPr="004266C2">
        <w:rPr>
          <w:bCs/>
          <w:color w:val="000000"/>
        </w:rPr>
        <w:t>с даты подписания</w:t>
      </w:r>
      <w:proofErr w:type="gramEnd"/>
      <w:r w:rsidRPr="004266C2">
        <w:rPr>
          <w:bCs/>
          <w:color w:val="000000"/>
        </w:rPr>
        <w:t xml:space="preserve"> Заказчиком акта </w:t>
      </w:r>
      <w:r>
        <w:rPr>
          <w:bCs/>
          <w:color w:val="000000"/>
        </w:rPr>
        <w:t>приемк</w:t>
      </w:r>
      <w:r w:rsidR="009B2069">
        <w:rPr>
          <w:bCs/>
          <w:color w:val="000000"/>
        </w:rPr>
        <w:t>и</w:t>
      </w:r>
      <w:r>
        <w:rPr>
          <w:bCs/>
          <w:color w:val="000000"/>
        </w:rPr>
        <w:t xml:space="preserve"> выполненных работ</w:t>
      </w:r>
      <w:r w:rsidRPr="004266C2">
        <w:rPr>
          <w:bCs/>
          <w:color w:val="000000"/>
        </w:rPr>
        <w:t xml:space="preserve"> при условии предоставления </w:t>
      </w:r>
      <w:r>
        <w:rPr>
          <w:bCs/>
          <w:color w:val="000000"/>
        </w:rPr>
        <w:t>Подрядчиком</w:t>
      </w:r>
      <w:r w:rsidRPr="004266C2">
        <w:rPr>
          <w:bCs/>
          <w:color w:val="000000"/>
        </w:rPr>
        <w:t xml:space="preserve"> счета, счета-фактуры (при необходимости).</w:t>
      </w:r>
    </w:p>
    <w:p w:rsidR="00E9052D" w:rsidRPr="00D238BF" w:rsidRDefault="00E9052D" w:rsidP="00A14D73">
      <w:pPr>
        <w:jc w:val="both"/>
        <w:rPr>
          <w:bCs/>
          <w:color w:val="000000"/>
        </w:rPr>
      </w:pPr>
      <w:r>
        <w:rPr>
          <w:bCs/>
          <w:color w:val="000000"/>
        </w:rPr>
        <w:t xml:space="preserve">4.2. </w:t>
      </w:r>
      <w:r w:rsidRPr="009C73F3">
        <w:rPr>
          <w:bCs/>
          <w:color w:val="000000"/>
        </w:rPr>
        <w:t>Авансирование не предусматривается.</w:t>
      </w:r>
    </w:p>
    <w:p w:rsidR="00257E99" w:rsidRPr="00C6075F" w:rsidRDefault="00257E99" w:rsidP="00257E99">
      <w:pPr>
        <w:pStyle w:val="a5"/>
        <w:widowControl w:val="0"/>
        <w:rPr>
          <w:rFonts w:ascii="Times New Roman" w:hAnsi="Times New Roman" w:cs="Times New Roman"/>
          <w:b/>
        </w:rPr>
      </w:pPr>
    </w:p>
    <w:p w:rsidR="00257E99" w:rsidRPr="00C6075F" w:rsidRDefault="00B63AFA" w:rsidP="00257E99">
      <w:pPr>
        <w:pStyle w:val="a5"/>
        <w:widowControl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</w:t>
      </w:r>
      <w:r w:rsidR="00257E99" w:rsidRPr="00C6075F">
        <w:rPr>
          <w:rFonts w:ascii="Times New Roman" w:hAnsi="Times New Roman" w:cs="Times New Roman"/>
          <w:b/>
        </w:rPr>
        <w:t xml:space="preserve">. </w:t>
      </w:r>
      <w:r w:rsidR="00BF7DA5">
        <w:rPr>
          <w:rFonts w:ascii="Times New Roman" w:hAnsi="Times New Roman" w:cs="Times New Roman"/>
          <w:b/>
        </w:rPr>
        <w:t>Порядок контроля и приемки</w:t>
      </w:r>
      <w:r w:rsidR="00257E99" w:rsidRPr="00C6075F">
        <w:rPr>
          <w:rFonts w:ascii="Times New Roman" w:hAnsi="Times New Roman" w:cs="Times New Roman"/>
          <w:b/>
        </w:rPr>
        <w:t>.</w:t>
      </w:r>
    </w:p>
    <w:p w:rsidR="00B63AFA" w:rsidRPr="00B63AFA" w:rsidRDefault="00B63AFA" w:rsidP="00B63AFA">
      <w:pPr>
        <w:pStyle w:val="a5"/>
        <w:widowControl w:val="0"/>
        <w:jc w:val="both"/>
        <w:rPr>
          <w:rFonts w:ascii="Times New Roman" w:hAnsi="Times New Roman" w:cs="Times New Roman"/>
        </w:rPr>
      </w:pPr>
      <w:r w:rsidRPr="00B63AFA">
        <w:rPr>
          <w:rFonts w:ascii="Times New Roman" w:hAnsi="Times New Roman" w:cs="Times New Roman"/>
        </w:rPr>
        <w:t>5.</w:t>
      </w:r>
      <w:r w:rsidR="0064565A">
        <w:rPr>
          <w:rFonts w:ascii="Times New Roman" w:hAnsi="Times New Roman" w:cs="Times New Roman"/>
        </w:rPr>
        <w:t>1.</w:t>
      </w:r>
      <w:r w:rsidRPr="00B63AFA">
        <w:rPr>
          <w:rFonts w:ascii="Times New Roman" w:hAnsi="Times New Roman" w:cs="Times New Roman"/>
        </w:rPr>
        <w:tab/>
        <w:t>В день окончания выполнения работ по каждой Заявке Подрядчик передает Заказчику оформленные надлежащим образом отчетные и финансовые документы:</w:t>
      </w:r>
    </w:p>
    <w:p w:rsidR="00B63AFA" w:rsidRPr="00B63AFA" w:rsidRDefault="00E4550F" w:rsidP="00B63AFA">
      <w:pPr>
        <w:pStyle w:val="a5"/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акт</w:t>
      </w:r>
      <w:r w:rsidR="00B63AFA" w:rsidRPr="00B63AFA">
        <w:rPr>
          <w:rFonts w:ascii="Times New Roman" w:hAnsi="Times New Roman" w:cs="Times New Roman"/>
        </w:rPr>
        <w:t xml:space="preserve"> приемк</w:t>
      </w:r>
      <w:r>
        <w:rPr>
          <w:rFonts w:ascii="Times New Roman" w:hAnsi="Times New Roman" w:cs="Times New Roman"/>
        </w:rPr>
        <w:t>и</w:t>
      </w:r>
      <w:r w:rsidR="00B63AFA" w:rsidRPr="00B63AFA">
        <w:rPr>
          <w:rFonts w:ascii="Times New Roman" w:hAnsi="Times New Roman" w:cs="Times New Roman"/>
        </w:rPr>
        <w:t xml:space="preserve"> выполненных работ в 2-х экземплярах;</w:t>
      </w:r>
    </w:p>
    <w:p w:rsidR="00B63AFA" w:rsidRPr="00B63AFA" w:rsidRDefault="00B63AFA" w:rsidP="00B63AFA">
      <w:pPr>
        <w:pStyle w:val="a5"/>
        <w:widowControl w:val="0"/>
        <w:jc w:val="both"/>
        <w:rPr>
          <w:rFonts w:ascii="Times New Roman" w:hAnsi="Times New Roman" w:cs="Times New Roman"/>
        </w:rPr>
      </w:pPr>
      <w:r w:rsidRPr="00B63AFA">
        <w:rPr>
          <w:rFonts w:ascii="Times New Roman" w:hAnsi="Times New Roman" w:cs="Times New Roman"/>
        </w:rPr>
        <w:t>- счет, счет-фактуру (при необходимости);</w:t>
      </w:r>
    </w:p>
    <w:p w:rsidR="00B63AFA" w:rsidRPr="00B63AFA" w:rsidRDefault="00B63AFA" w:rsidP="00B63AFA">
      <w:pPr>
        <w:pStyle w:val="a5"/>
        <w:widowControl w:val="0"/>
        <w:jc w:val="both"/>
        <w:rPr>
          <w:rFonts w:ascii="Times New Roman" w:hAnsi="Times New Roman" w:cs="Times New Roman"/>
        </w:rPr>
      </w:pPr>
      <w:r w:rsidRPr="00B63AFA">
        <w:rPr>
          <w:rFonts w:ascii="Times New Roman" w:hAnsi="Times New Roman" w:cs="Times New Roman"/>
        </w:rPr>
        <w:lastRenderedPageBreak/>
        <w:t xml:space="preserve">- акт приемки из ремонта </w:t>
      </w:r>
      <w:r w:rsidR="00EA6647">
        <w:rPr>
          <w:rFonts w:ascii="Times New Roman" w:hAnsi="Times New Roman" w:cs="Times New Roman"/>
        </w:rPr>
        <w:t>(акт</w:t>
      </w:r>
      <w:r w:rsidR="00EA6647" w:rsidRPr="00AC1FC3">
        <w:rPr>
          <w:rFonts w:ascii="Times New Roman" w:hAnsi="Times New Roman" w:cs="Times New Roman"/>
        </w:rPr>
        <w:t xml:space="preserve"> сдачи-приемки работ, выполненных на площадях Заказчика</w:t>
      </w:r>
      <w:r w:rsidR="00EA6647">
        <w:rPr>
          <w:rFonts w:ascii="Times New Roman" w:hAnsi="Times New Roman" w:cs="Times New Roman"/>
        </w:rPr>
        <w:t>)</w:t>
      </w:r>
      <w:r w:rsidRPr="00B63AFA">
        <w:rPr>
          <w:rFonts w:ascii="Times New Roman" w:hAnsi="Times New Roman" w:cs="Times New Roman"/>
        </w:rPr>
        <w:t xml:space="preserve"> в 2-х экземплярах;</w:t>
      </w:r>
    </w:p>
    <w:p w:rsidR="00B63AFA" w:rsidRPr="00B63AFA" w:rsidRDefault="00B63AFA" w:rsidP="00B63AFA">
      <w:pPr>
        <w:pStyle w:val="a5"/>
        <w:widowControl w:val="0"/>
        <w:jc w:val="both"/>
        <w:rPr>
          <w:rFonts w:ascii="Times New Roman" w:hAnsi="Times New Roman" w:cs="Times New Roman"/>
        </w:rPr>
      </w:pPr>
      <w:r w:rsidRPr="00B63AFA">
        <w:rPr>
          <w:rFonts w:ascii="Times New Roman" w:hAnsi="Times New Roman" w:cs="Times New Roman"/>
        </w:rPr>
        <w:t>- сертификаты соответствия, либо копии сертификатов, заверенные юридическим лицом, предусмотренные законодательством РФ или другие документы, подтверждающие качество материалов и оборудования, применяемых при производстве работ.</w:t>
      </w:r>
    </w:p>
    <w:p w:rsidR="00B63AFA" w:rsidRDefault="00B63AFA" w:rsidP="00B63AFA">
      <w:pPr>
        <w:pStyle w:val="a5"/>
        <w:widowControl w:val="0"/>
        <w:jc w:val="both"/>
        <w:rPr>
          <w:rFonts w:ascii="Times New Roman" w:hAnsi="Times New Roman" w:cs="Times New Roman"/>
        </w:rPr>
      </w:pPr>
      <w:r w:rsidRPr="00B63AFA">
        <w:rPr>
          <w:rFonts w:ascii="Times New Roman" w:hAnsi="Times New Roman" w:cs="Times New Roman"/>
        </w:rPr>
        <w:t>Без данного комплекта документов или при предоставлении комплекта документов, оформленного ненадлежащим образом, Заказчик имеет право не принимать выполненные работы. Документы оформляются и передаются в соответствии с условиями Технического задания, перечень документов, предоставляемых при приемке работ, не является исчерпывающим, в случае необходимости Заказчик имеет право запр</w:t>
      </w:r>
      <w:r w:rsidR="004C26B5">
        <w:rPr>
          <w:rFonts w:ascii="Times New Roman" w:hAnsi="Times New Roman" w:cs="Times New Roman"/>
        </w:rPr>
        <w:t>осить дополнительные документы.</w:t>
      </w:r>
    </w:p>
    <w:p w:rsidR="004C26B5" w:rsidRPr="004C26B5" w:rsidRDefault="004C26B5" w:rsidP="004C26B5">
      <w:pPr>
        <w:pStyle w:val="a5"/>
        <w:widowControl w:val="0"/>
        <w:jc w:val="both"/>
        <w:rPr>
          <w:rFonts w:ascii="Times New Roman" w:hAnsi="Times New Roman" w:cs="Times New Roman"/>
        </w:rPr>
      </w:pPr>
      <w:r w:rsidRPr="004C26B5">
        <w:rPr>
          <w:rFonts w:ascii="Times New Roman" w:hAnsi="Times New Roman" w:cs="Times New Roman"/>
        </w:rPr>
        <w:t>По окончании выполнения работ по Договору Подрядчик предоставляет Заказчику:</w:t>
      </w:r>
    </w:p>
    <w:p w:rsidR="004C26B5" w:rsidRPr="004C26B5" w:rsidRDefault="004C26B5" w:rsidP="004C26B5">
      <w:pPr>
        <w:pStyle w:val="a5"/>
        <w:widowControl w:val="0"/>
        <w:jc w:val="both"/>
        <w:rPr>
          <w:rFonts w:ascii="Times New Roman" w:hAnsi="Times New Roman" w:cs="Times New Roman"/>
        </w:rPr>
      </w:pPr>
      <w:r w:rsidRPr="004C26B5">
        <w:rPr>
          <w:rFonts w:ascii="Times New Roman" w:hAnsi="Times New Roman" w:cs="Times New Roman"/>
        </w:rPr>
        <w:t>- проект производства работ со штампом «Исполнено» и подписью ответственного лица Подрядчика;</w:t>
      </w:r>
    </w:p>
    <w:p w:rsidR="004C26B5" w:rsidRPr="00B63AFA" w:rsidRDefault="004C26B5" w:rsidP="004C26B5">
      <w:pPr>
        <w:pStyle w:val="a5"/>
        <w:widowControl w:val="0"/>
        <w:jc w:val="both"/>
        <w:rPr>
          <w:rFonts w:ascii="Times New Roman" w:hAnsi="Times New Roman" w:cs="Times New Roman"/>
        </w:rPr>
      </w:pPr>
      <w:r w:rsidRPr="004C26B5">
        <w:rPr>
          <w:rFonts w:ascii="Times New Roman" w:hAnsi="Times New Roman" w:cs="Times New Roman"/>
        </w:rPr>
        <w:t>- заверенные копии пропусков на территорию ГУП «Петербургского метрополитена».</w:t>
      </w:r>
    </w:p>
    <w:p w:rsidR="00B63AFA" w:rsidRPr="00B63AFA" w:rsidRDefault="00B63AFA" w:rsidP="00B63AFA">
      <w:pPr>
        <w:pStyle w:val="a5"/>
        <w:widowControl w:val="0"/>
        <w:jc w:val="both"/>
        <w:rPr>
          <w:rFonts w:ascii="Times New Roman" w:hAnsi="Times New Roman" w:cs="Times New Roman"/>
        </w:rPr>
      </w:pPr>
      <w:r w:rsidRPr="00B63AFA">
        <w:rPr>
          <w:rFonts w:ascii="Times New Roman" w:hAnsi="Times New Roman" w:cs="Times New Roman"/>
        </w:rPr>
        <w:t>5.</w:t>
      </w:r>
      <w:r w:rsidR="0064565A">
        <w:rPr>
          <w:rFonts w:ascii="Times New Roman" w:hAnsi="Times New Roman" w:cs="Times New Roman"/>
        </w:rPr>
        <w:t>2.</w:t>
      </w:r>
      <w:r w:rsidRPr="00B63AFA">
        <w:rPr>
          <w:rFonts w:ascii="Times New Roman" w:hAnsi="Times New Roman" w:cs="Times New Roman"/>
        </w:rPr>
        <w:tab/>
        <w:t>Заказчик в течение 5 (пяти) рабочих дней со дня получени</w:t>
      </w:r>
      <w:r w:rsidR="003E28FD">
        <w:rPr>
          <w:rFonts w:ascii="Times New Roman" w:hAnsi="Times New Roman" w:cs="Times New Roman"/>
        </w:rPr>
        <w:t>я документов, указанных в п. 5.1.</w:t>
      </w:r>
      <w:r w:rsidRPr="00B63AFA">
        <w:rPr>
          <w:rFonts w:ascii="Times New Roman" w:hAnsi="Times New Roman" w:cs="Times New Roman"/>
        </w:rPr>
        <w:t>, обязан подписать их и один экземпляр возвратить Подрядчику, или направить Подрядчику мотивированный отказ.</w:t>
      </w:r>
    </w:p>
    <w:p w:rsidR="00B63AFA" w:rsidRPr="00B63AFA" w:rsidRDefault="0064565A" w:rsidP="00B63AFA">
      <w:pPr>
        <w:pStyle w:val="a5"/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="00673FD9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  <w:r w:rsidR="00B63AFA" w:rsidRPr="00B63AFA">
        <w:rPr>
          <w:rFonts w:ascii="Times New Roman" w:hAnsi="Times New Roman" w:cs="Times New Roman"/>
        </w:rPr>
        <w:tab/>
        <w:t>В случае отрицательного заключения Заказчик направляет Подрядчику мотивированный отказ от приемки с указанием выявленных недостатков. Подрядчик обязан устранить недостатки в течение 3 (трех) рабочих дней и представить результат работ или надлежаще оформленные сопроводительные документы. Исправление недостатков не освобождает Подрядчика от уплаты пеней (неустойки) за просрочку сдачи результата выполненных работ.</w:t>
      </w:r>
    </w:p>
    <w:p w:rsidR="00B63AFA" w:rsidRPr="00B63AFA" w:rsidRDefault="00673FD9" w:rsidP="00B63AFA">
      <w:pPr>
        <w:pStyle w:val="a5"/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5.4</w:t>
      </w:r>
      <w:r w:rsidR="0064565A">
        <w:rPr>
          <w:rFonts w:ascii="Times New Roman" w:hAnsi="Times New Roman" w:cs="Times New Roman"/>
        </w:rPr>
        <w:t>.</w:t>
      </w:r>
      <w:r w:rsidR="00B63AFA" w:rsidRPr="00B63AFA">
        <w:rPr>
          <w:rFonts w:ascii="Times New Roman" w:hAnsi="Times New Roman" w:cs="Times New Roman"/>
        </w:rPr>
        <w:tab/>
        <w:t xml:space="preserve">В случае если Подрядчик не согласен с указанными Заказчиком недостатками в выполненных работах, Подрядчик обязан самостоятельно подтвердить качество выполненных работ заключением эксперта, экспертной организации и оригинал экспертного заключения представить Заказчику. Выбор эксперта, экспертной организации осуществляется Подрядчиком. Оплата услуг эксперта, экспертной организации, а также всех расходов для проведения экспертизы осуществляется Подрядчиком. </w:t>
      </w:r>
    </w:p>
    <w:p w:rsidR="00B63AFA" w:rsidRPr="00B63AFA" w:rsidRDefault="00B63AFA" w:rsidP="00B63AFA">
      <w:pPr>
        <w:pStyle w:val="a5"/>
        <w:widowControl w:val="0"/>
        <w:jc w:val="both"/>
        <w:rPr>
          <w:rFonts w:ascii="Times New Roman" w:hAnsi="Times New Roman" w:cs="Times New Roman"/>
        </w:rPr>
      </w:pPr>
      <w:r w:rsidRPr="00B63AFA">
        <w:rPr>
          <w:rFonts w:ascii="Times New Roman" w:hAnsi="Times New Roman" w:cs="Times New Roman"/>
        </w:rPr>
        <w:t>5.</w:t>
      </w:r>
      <w:r w:rsidR="00673FD9">
        <w:rPr>
          <w:rFonts w:ascii="Times New Roman" w:hAnsi="Times New Roman" w:cs="Times New Roman"/>
        </w:rPr>
        <w:t>5</w:t>
      </w:r>
      <w:r w:rsidR="0064565A">
        <w:rPr>
          <w:rFonts w:ascii="Times New Roman" w:hAnsi="Times New Roman" w:cs="Times New Roman"/>
        </w:rPr>
        <w:t>.</w:t>
      </w:r>
      <w:r w:rsidRPr="00B63AFA">
        <w:rPr>
          <w:rFonts w:ascii="Times New Roman" w:hAnsi="Times New Roman" w:cs="Times New Roman"/>
        </w:rPr>
        <w:tab/>
        <w:t>Приемка выполненных работ производится</w:t>
      </w:r>
      <w:r w:rsidR="005E65AD">
        <w:rPr>
          <w:rFonts w:ascii="Times New Roman" w:hAnsi="Times New Roman" w:cs="Times New Roman"/>
        </w:rPr>
        <w:t xml:space="preserve"> Заказчиком</w:t>
      </w:r>
      <w:r w:rsidRPr="00B63AFA">
        <w:rPr>
          <w:rFonts w:ascii="Times New Roman" w:hAnsi="Times New Roman" w:cs="Times New Roman"/>
        </w:rPr>
        <w:t xml:space="preserve"> на объекте Заказчика. При приемке проверяются объемы, номенклатура и качество выполненных работ в соответствии с требованиями Договора.</w:t>
      </w:r>
    </w:p>
    <w:p w:rsidR="00B63AFA" w:rsidRPr="00B63AFA" w:rsidRDefault="00673FD9" w:rsidP="00B63AFA">
      <w:pPr>
        <w:pStyle w:val="a5"/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5.6</w:t>
      </w:r>
      <w:r w:rsidR="0064565A">
        <w:rPr>
          <w:rFonts w:ascii="Times New Roman" w:hAnsi="Times New Roman" w:cs="Times New Roman"/>
        </w:rPr>
        <w:t>.</w:t>
      </w:r>
      <w:r w:rsidR="00B63AFA" w:rsidRPr="00B63AFA">
        <w:rPr>
          <w:rFonts w:ascii="Times New Roman" w:hAnsi="Times New Roman" w:cs="Times New Roman"/>
        </w:rPr>
        <w:tab/>
        <w:t xml:space="preserve">При обнаружении в процессе выполнения работ, несоответствия выполняемых работ требованиям, предусмотренным настоящим Договором, а также требованиям государственных стандартов, нормативно-технической документации, устанавливающей требования к качеству данного вида работ, Заказчик составляется акт об обнаруженных недостатках со сроками устранения обнаруженных несоответствий. </w:t>
      </w:r>
    </w:p>
    <w:p w:rsidR="00B63AFA" w:rsidRPr="00B63AFA" w:rsidRDefault="00673FD9" w:rsidP="00B63AFA">
      <w:pPr>
        <w:pStyle w:val="a5"/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5.7</w:t>
      </w:r>
      <w:r w:rsidR="0064565A">
        <w:rPr>
          <w:rFonts w:ascii="Times New Roman" w:hAnsi="Times New Roman" w:cs="Times New Roman"/>
        </w:rPr>
        <w:t>.</w:t>
      </w:r>
      <w:r w:rsidR="00B63AFA" w:rsidRPr="00B63AFA">
        <w:rPr>
          <w:rFonts w:ascii="Times New Roman" w:hAnsi="Times New Roman" w:cs="Times New Roman"/>
        </w:rPr>
        <w:tab/>
        <w:t>Подрядчик обязан устранить указанные в акте недостатки своими силами и за свой счет. Срок устранения недостатков – не более 3 (трех)</w:t>
      </w:r>
      <w:r w:rsidR="001F4B9F">
        <w:rPr>
          <w:rFonts w:ascii="Times New Roman" w:hAnsi="Times New Roman" w:cs="Times New Roman"/>
        </w:rPr>
        <w:t xml:space="preserve"> календарных</w:t>
      </w:r>
      <w:r w:rsidR="00B63AFA" w:rsidRPr="00B63AFA">
        <w:rPr>
          <w:rFonts w:ascii="Times New Roman" w:hAnsi="Times New Roman" w:cs="Times New Roman"/>
        </w:rPr>
        <w:t xml:space="preserve"> дней со дня составления акта, если иной срок дополнительно не согласован сторонами в акте. </w:t>
      </w:r>
    </w:p>
    <w:p w:rsidR="00257E99" w:rsidRDefault="00673FD9" w:rsidP="00B63AFA">
      <w:pPr>
        <w:pStyle w:val="a5"/>
        <w:widowControl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5.8</w:t>
      </w:r>
      <w:r w:rsidR="0064565A">
        <w:rPr>
          <w:rFonts w:ascii="Times New Roman" w:hAnsi="Times New Roman" w:cs="Times New Roman"/>
        </w:rPr>
        <w:t>.</w:t>
      </w:r>
      <w:r w:rsidR="00B63AFA" w:rsidRPr="00B63AFA">
        <w:rPr>
          <w:rFonts w:ascii="Times New Roman" w:hAnsi="Times New Roman" w:cs="Times New Roman"/>
        </w:rPr>
        <w:tab/>
        <w:t>Датой принятия Заказчиком результата выполненных работ считается дата подписания Сторонами акта</w:t>
      </w:r>
      <w:r w:rsidR="00DF2AFB">
        <w:rPr>
          <w:rFonts w:ascii="Times New Roman" w:hAnsi="Times New Roman" w:cs="Times New Roman"/>
        </w:rPr>
        <w:t xml:space="preserve"> </w:t>
      </w:r>
      <w:r w:rsidR="00E4550F">
        <w:rPr>
          <w:rFonts w:ascii="Times New Roman" w:hAnsi="Times New Roman" w:cs="Times New Roman"/>
        </w:rPr>
        <w:t>приемки</w:t>
      </w:r>
      <w:r w:rsidR="00B63AFA" w:rsidRPr="00B63AFA">
        <w:rPr>
          <w:rFonts w:ascii="Times New Roman" w:hAnsi="Times New Roman" w:cs="Times New Roman"/>
        </w:rPr>
        <w:t xml:space="preserve"> выполненных работ.</w:t>
      </w:r>
    </w:p>
    <w:p w:rsidR="00BF7DA5" w:rsidRDefault="00BF7DA5" w:rsidP="00257E99">
      <w:pPr>
        <w:pStyle w:val="a5"/>
        <w:widowControl w:val="0"/>
        <w:rPr>
          <w:rFonts w:ascii="Times New Roman" w:hAnsi="Times New Roman" w:cs="Times New Roman"/>
          <w:b/>
        </w:rPr>
      </w:pPr>
    </w:p>
    <w:p w:rsidR="00257E99" w:rsidRPr="00C6075F" w:rsidRDefault="00BF7DA5" w:rsidP="00257E99">
      <w:pPr>
        <w:pStyle w:val="a5"/>
        <w:widowControl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</w:t>
      </w:r>
      <w:r w:rsidR="00257E99" w:rsidRPr="00C6075F">
        <w:rPr>
          <w:rFonts w:ascii="Times New Roman" w:hAnsi="Times New Roman" w:cs="Times New Roman"/>
          <w:b/>
        </w:rPr>
        <w:t>. Перечень приложений, являющихся неотъемлемой частью технического задания.</w:t>
      </w:r>
    </w:p>
    <w:p w:rsidR="00257E99" w:rsidRPr="00C6075F" w:rsidRDefault="00BF7DA5" w:rsidP="00257E99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257E99">
        <w:rPr>
          <w:rFonts w:ascii="Times New Roman" w:hAnsi="Times New Roman" w:cs="Times New Roman"/>
        </w:rPr>
        <w:t>.1</w:t>
      </w:r>
      <w:r w:rsidR="00257E99" w:rsidRPr="00C6075F">
        <w:rPr>
          <w:rFonts w:ascii="Times New Roman" w:hAnsi="Times New Roman" w:cs="Times New Roman"/>
        </w:rPr>
        <w:t>.</w:t>
      </w:r>
      <w:r w:rsidR="00257E99" w:rsidRPr="00C6075F">
        <w:rPr>
          <w:rFonts w:ascii="Times New Roman" w:hAnsi="Times New Roman" w:cs="Times New Roman"/>
          <w:b/>
          <w:i/>
        </w:rPr>
        <w:t xml:space="preserve"> </w:t>
      </w:r>
      <w:r w:rsidR="007F782E" w:rsidRPr="007F782E">
        <w:rPr>
          <w:rFonts w:ascii="Times New Roman" w:hAnsi="Times New Roman" w:cs="Times New Roman"/>
          <w:lang w:eastAsia="ru-RU"/>
        </w:rPr>
        <w:t xml:space="preserve">Приложение № 1 </w:t>
      </w:r>
      <w:r w:rsidR="007F782E">
        <w:rPr>
          <w:rFonts w:ascii="Times New Roman" w:hAnsi="Times New Roman" w:cs="Times New Roman"/>
          <w:lang w:eastAsia="ru-RU"/>
        </w:rPr>
        <w:t>–</w:t>
      </w:r>
      <w:r w:rsidR="007F782E" w:rsidRPr="007F782E">
        <w:rPr>
          <w:rFonts w:ascii="Times New Roman" w:hAnsi="Times New Roman" w:cs="Times New Roman"/>
          <w:lang w:eastAsia="ru-RU"/>
        </w:rPr>
        <w:t xml:space="preserve"> </w:t>
      </w:r>
      <w:r w:rsidR="00257E99" w:rsidRPr="00C6075F">
        <w:rPr>
          <w:rFonts w:ascii="Times New Roman" w:hAnsi="Times New Roman" w:cs="Times New Roman"/>
        </w:rPr>
        <w:t>Форма заявки.</w:t>
      </w:r>
    </w:p>
    <w:p w:rsidR="00257E99" w:rsidRPr="00C6075F" w:rsidRDefault="00BF7DA5" w:rsidP="00257E99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257E99">
        <w:rPr>
          <w:rFonts w:ascii="Times New Roman" w:hAnsi="Times New Roman" w:cs="Times New Roman"/>
        </w:rPr>
        <w:t>.2</w:t>
      </w:r>
      <w:r w:rsidR="00257E99" w:rsidRPr="00C6075F">
        <w:rPr>
          <w:rFonts w:ascii="Times New Roman" w:hAnsi="Times New Roman" w:cs="Times New Roman"/>
        </w:rPr>
        <w:t xml:space="preserve">. </w:t>
      </w:r>
      <w:r w:rsidR="007F782E" w:rsidRPr="007F782E">
        <w:rPr>
          <w:rFonts w:ascii="Times New Roman" w:hAnsi="Times New Roman" w:cs="Times New Roman"/>
          <w:lang w:eastAsia="ru-RU"/>
        </w:rPr>
        <w:t xml:space="preserve">Приложение № </w:t>
      </w:r>
      <w:r w:rsidR="007F782E">
        <w:rPr>
          <w:rFonts w:ascii="Times New Roman" w:hAnsi="Times New Roman" w:cs="Times New Roman"/>
          <w:lang w:eastAsia="ru-RU"/>
        </w:rPr>
        <w:t>2 –</w:t>
      </w:r>
      <w:r w:rsidR="007F782E" w:rsidRPr="007F782E">
        <w:rPr>
          <w:rFonts w:ascii="Times New Roman" w:hAnsi="Times New Roman" w:cs="Times New Roman"/>
          <w:lang w:eastAsia="ru-RU"/>
        </w:rPr>
        <w:t xml:space="preserve"> </w:t>
      </w:r>
      <w:r w:rsidR="00257E99" w:rsidRPr="00C6075F">
        <w:rPr>
          <w:rFonts w:ascii="Times New Roman" w:hAnsi="Times New Roman" w:cs="Times New Roman"/>
        </w:rPr>
        <w:t>Форма акта передачи в ремонт.</w:t>
      </w:r>
    </w:p>
    <w:p w:rsidR="00257E99" w:rsidRDefault="00BF7DA5" w:rsidP="00257E99">
      <w:pPr>
        <w:pStyle w:val="a5"/>
        <w:widowContro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257E99">
        <w:rPr>
          <w:rFonts w:ascii="Times New Roman" w:hAnsi="Times New Roman" w:cs="Times New Roman"/>
        </w:rPr>
        <w:t>.3</w:t>
      </w:r>
      <w:r w:rsidR="00257E99" w:rsidRPr="00C6075F">
        <w:rPr>
          <w:rFonts w:ascii="Times New Roman" w:hAnsi="Times New Roman" w:cs="Times New Roman"/>
        </w:rPr>
        <w:t xml:space="preserve">. </w:t>
      </w:r>
      <w:r w:rsidR="007F782E" w:rsidRPr="007F782E">
        <w:rPr>
          <w:rFonts w:ascii="Times New Roman" w:hAnsi="Times New Roman" w:cs="Times New Roman"/>
          <w:lang w:eastAsia="ru-RU"/>
        </w:rPr>
        <w:t xml:space="preserve">Приложение № </w:t>
      </w:r>
      <w:r w:rsidR="007F782E">
        <w:rPr>
          <w:rFonts w:ascii="Times New Roman" w:hAnsi="Times New Roman" w:cs="Times New Roman"/>
          <w:lang w:eastAsia="ru-RU"/>
        </w:rPr>
        <w:t>3</w:t>
      </w:r>
      <w:r w:rsidR="007F782E" w:rsidRPr="007F782E">
        <w:rPr>
          <w:rFonts w:ascii="Times New Roman" w:hAnsi="Times New Roman" w:cs="Times New Roman"/>
          <w:lang w:eastAsia="ru-RU"/>
        </w:rPr>
        <w:t xml:space="preserve"> </w:t>
      </w:r>
      <w:r w:rsidR="007F782E">
        <w:rPr>
          <w:rFonts w:ascii="Times New Roman" w:hAnsi="Times New Roman" w:cs="Times New Roman"/>
          <w:lang w:eastAsia="ru-RU"/>
        </w:rPr>
        <w:t>–</w:t>
      </w:r>
      <w:r w:rsidR="007F782E" w:rsidRPr="007F782E">
        <w:rPr>
          <w:rFonts w:ascii="Times New Roman" w:hAnsi="Times New Roman" w:cs="Times New Roman"/>
          <w:lang w:eastAsia="ru-RU"/>
        </w:rPr>
        <w:t xml:space="preserve"> </w:t>
      </w:r>
      <w:r w:rsidR="00257E99" w:rsidRPr="00C6075F">
        <w:rPr>
          <w:rFonts w:ascii="Times New Roman" w:hAnsi="Times New Roman" w:cs="Times New Roman"/>
        </w:rPr>
        <w:t>Форма акта приемки из ремонта.</w:t>
      </w:r>
    </w:p>
    <w:p w:rsidR="00C032AA" w:rsidRDefault="00C032AA" w:rsidP="00257E99">
      <w:pPr>
        <w:pStyle w:val="a5"/>
        <w:widowContro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6.4. Приложение № 4 – </w:t>
      </w:r>
      <w:r w:rsidR="00EA6647" w:rsidRPr="00C6075F">
        <w:rPr>
          <w:rFonts w:ascii="Times New Roman" w:hAnsi="Times New Roman" w:cs="Times New Roman"/>
        </w:rPr>
        <w:t>Форма акта</w:t>
      </w:r>
      <w:r w:rsidR="00EA6647">
        <w:rPr>
          <w:rFonts w:ascii="Times New Roman" w:hAnsi="Times New Roman" w:cs="Times New Roman"/>
        </w:rPr>
        <w:t xml:space="preserve"> с</w:t>
      </w:r>
      <w:r w:rsidR="00EA6647" w:rsidRPr="00303DA8">
        <w:rPr>
          <w:rFonts w:ascii="Times New Roman" w:hAnsi="Times New Roman" w:cs="Times New Roman"/>
        </w:rPr>
        <w:t>дачи-приемки работ</w:t>
      </w:r>
      <w:r w:rsidR="00EA6647">
        <w:rPr>
          <w:rFonts w:ascii="Times New Roman" w:hAnsi="Times New Roman" w:cs="Times New Roman"/>
        </w:rPr>
        <w:t>, выполненных на площадях З</w:t>
      </w:r>
      <w:r w:rsidR="00EA6647" w:rsidRPr="00303DA8">
        <w:rPr>
          <w:rFonts w:ascii="Times New Roman" w:hAnsi="Times New Roman" w:cs="Times New Roman"/>
        </w:rPr>
        <w:t>аказчика</w:t>
      </w:r>
    </w:p>
    <w:p w:rsidR="00257E99" w:rsidRPr="001F2725" w:rsidRDefault="00BF7DA5" w:rsidP="00AE25D1">
      <w:pPr>
        <w:keepNext w:val="0"/>
        <w:keepLines w:val="0"/>
        <w:autoSpaceDE w:val="0"/>
        <w:autoSpaceDN w:val="0"/>
        <w:adjustRightInd w:val="0"/>
        <w:jc w:val="both"/>
      </w:pPr>
      <w:r>
        <w:t>6</w:t>
      </w:r>
      <w:r w:rsidR="00257E99">
        <w:t>.</w:t>
      </w:r>
      <w:r w:rsidR="00C032AA">
        <w:t>5</w:t>
      </w:r>
      <w:r w:rsidR="00257E99">
        <w:t xml:space="preserve">. </w:t>
      </w:r>
      <w:r w:rsidR="007F782E" w:rsidRPr="007F782E">
        <w:rPr>
          <w:lang w:eastAsia="ru-RU"/>
        </w:rPr>
        <w:t xml:space="preserve">Приложение № </w:t>
      </w:r>
      <w:r w:rsidR="00C032AA">
        <w:rPr>
          <w:lang w:eastAsia="ru-RU"/>
        </w:rPr>
        <w:t>5</w:t>
      </w:r>
      <w:r w:rsidR="007F782E">
        <w:rPr>
          <w:lang w:eastAsia="ru-RU"/>
        </w:rPr>
        <w:t xml:space="preserve"> –</w:t>
      </w:r>
      <w:r w:rsidR="007F782E" w:rsidRPr="007F782E">
        <w:rPr>
          <w:lang w:eastAsia="ru-RU"/>
        </w:rPr>
        <w:t xml:space="preserve"> </w:t>
      </w:r>
      <w:r w:rsidR="00257E99" w:rsidRPr="00A8052F">
        <w:t xml:space="preserve">Перечень </w:t>
      </w:r>
      <w:r w:rsidR="006D25EA">
        <w:t>запасных частей</w:t>
      </w:r>
      <w:r w:rsidR="00062687">
        <w:t>,</w:t>
      </w:r>
      <w:r w:rsidR="001F2725">
        <w:t xml:space="preserve"> </w:t>
      </w:r>
      <w:r w:rsidR="00062687" w:rsidRPr="00062687">
        <w:t>используемых при выполнении работ по текущему ремонту головных вагонов</w:t>
      </w:r>
      <w:r w:rsidR="0017143F">
        <w:t xml:space="preserve"> 81 серии</w:t>
      </w:r>
      <w:r w:rsidR="00062687" w:rsidRPr="00062687">
        <w:t xml:space="preserve"> </w:t>
      </w:r>
      <w:proofErr w:type="spellStart"/>
      <w:r w:rsidR="00062687" w:rsidRPr="00062687">
        <w:t>электродепо</w:t>
      </w:r>
      <w:proofErr w:type="spellEnd"/>
      <w:r w:rsidR="00062687" w:rsidRPr="00062687">
        <w:t xml:space="preserve"> «Южное» в части </w:t>
      </w:r>
      <w:r w:rsidR="0017143F">
        <w:t xml:space="preserve">комплексов </w:t>
      </w:r>
      <w:proofErr w:type="spellStart"/>
      <w:r w:rsidR="0017143F">
        <w:t>видеорегистрации</w:t>
      </w:r>
      <w:proofErr w:type="spellEnd"/>
      <w:r w:rsidR="00257E99" w:rsidRPr="001F2725">
        <w:t>.</w:t>
      </w:r>
    </w:p>
    <w:p w:rsidR="001F2725" w:rsidRPr="001F2725" w:rsidRDefault="00BF7DA5" w:rsidP="00AE25D1">
      <w:pPr>
        <w:keepNext w:val="0"/>
        <w:keepLines w:val="0"/>
        <w:autoSpaceDE w:val="0"/>
        <w:autoSpaceDN w:val="0"/>
        <w:adjustRightInd w:val="0"/>
        <w:jc w:val="both"/>
      </w:pPr>
      <w:r>
        <w:t>6</w:t>
      </w:r>
      <w:r w:rsidR="00C032AA">
        <w:t>.6</w:t>
      </w:r>
      <w:r w:rsidR="005E3826">
        <w:t>.</w:t>
      </w:r>
      <w:r w:rsidR="007F782E" w:rsidRPr="007F782E">
        <w:rPr>
          <w:lang w:eastAsia="ru-RU"/>
        </w:rPr>
        <w:t xml:space="preserve"> Приложение № </w:t>
      </w:r>
      <w:r w:rsidR="00C032AA">
        <w:rPr>
          <w:lang w:eastAsia="ru-RU"/>
        </w:rPr>
        <w:t>6</w:t>
      </w:r>
      <w:r w:rsidR="007F782E">
        <w:rPr>
          <w:lang w:eastAsia="ru-RU"/>
        </w:rPr>
        <w:t xml:space="preserve"> –</w:t>
      </w:r>
      <w:r w:rsidR="005E3826">
        <w:t xml:space="preserve"> </w:t>
      </w:r>
      <w:r w:rsidR="006259AD" w:rsidRPr="006259AD">
        <w:t xml:space="preserve">Перечень работ, </w:t>
      </w:r>
      <w:r w:rsidR="00062687" w:rsidRPr="00062687">
        <w:t xml:space="preserve">выполняемых при текущем ремонте головных вагонов </w:t>
      </w:r>
      <w:r w:rsidR="0017143F">
        <w:t>81 серии</w:t>
      </w:r>
      <w:r w:rsidR="0017143F" w:rsidRPr="00062687">
        <w:t xml:space="preserve"> </w:t>
      </w:r>
      <w:proofErr w:type="spellStart"/>
      <w:r w:rsidR="0017143F" w:rsidRPr="00062687">
        <w:t>электродепо</w:t>
      </w:r>
      <w:proofErr w:type="spellEnd"/>
      <w:r w:rsidR="0017143F" w:rsidRPr="00062687">
        <w:t xml:space="preserve"> «Южное» в части </w:t>
      </w:r>
      <w:r w:rsidR="0017143F">
        <w:t xml:space="preserve">комплексов </w:t>
      </w:r>
      <w:proofErr w:type="spellStart"/>
      <w:r w:rsidR="0017143F">
        <w:t>видеорегистрации</w:t>
      </w:r>
      <w:proofErr w:type="spellEnd"/>
      <w:r w:rsidR="00062687">
        <w:t>.</w:t>
      </w:r>
    </w:p>
    <w:p w:rsidR="00960B29" w:rsidRDefault="00960B29" w:rsidP="00AE25D1">
      <w:pPr>
        <w:keepNext w:val="0"/>
        <w:keepLines w:val="0"/>
        <w:shd w:val="clear" w:color="auto" w:fill="FFFFFF"/>
        <w:tabs>
          <w:tab w:val="left" w:pos="1094"/>
        </w:tabs>
        <w:spacing w:line="264" w:lineRule="exact"/>
        <w:jc w:val="both"/>
        <w:rPr>
          <w:spacing w:val="-5"/>
        </w:rPr>
      </w:pPr>
    </w:p>
    <w:p w:rsidR="00EA6647" w:rsidRDefault="00EA6647" w:rsidP="00EA6647">
      <w:pPr>
        <w:shd w:val="clear" w:color="auto" w:fill="FFFFFF"/>
        <w:tabs>
          <w:tab w:val="left" w:pos="1094"/>
        </w:tabs>
        <w:spacing w:line="264" w:lineRule="exact"/>
        <w:jc w:val="both"/>
        <w:rPr>
          <w:spacing w:val="-5"/>
        </w:rPr>
      </w:pPr>
    </w:p>
    <w:p w:rsidR="007E2499" w:rsidRDefault="007E2499" w:rsidP="007E2499">
      <w:pPr>
        <w:rPr>
          <w:spacing w:val="-5"/>
        </w:rPr>
      </w:pPr>
      <w:r w:rsidRPr="00317337">
        <w:rPr>
          <w:sz w:val="26"/>
          <w:szCs w:val="26"/>
          <w:lang w:eastAsia="x-none"/>
        </w:rPr>
        <w:t>ПОДГОТОВИЛ</w:t>
      </w:r>
      <w:r w:rsidRPr="00460A28">
        <w:rPr>
          <w:spacing w:val="-5"/>
        </w:rPr>
        <w:t>:</w:t>
      </w:r>
    </w:p>
    <w:p w:rsidR="00642831" w:rsidRPr="00460A28" w:rsidRDefault="00642831" w:rsidP="00642831">
      <w:pPr>
        <w:shd w:val="clear" w:color="auto" w:fill="FFFFFF"/>
        <w:tabs>
          <w:tab w:val="left" w:pos="1094"/>
        </w:tabs>
        <w:spacing w:line="264" w:lineRule="exact"/>
        <w:jc w:val="both"/>
        <w:rPr>
          <w:spacing w:val="-5"/>
        </w:rPr>
      </w:pPr>
      <w:r w:rsidRPr="00460A28">
        <w:rPr>
          <w:spacing w:val="-5"/>
        </w:rPr>
        <w:t>Инженер ПТО</w:t>
      </w:r>
    </w:p>
    <w:p w:rsidR="00642831" w:rsidRPr="00460A28" w:rsidRDefault="00642831" w:rsidP="00642831">
      <w:pPr>
        <w:shd w:val="clear" w:color="auto" w:fill="FFFFFF"/>
        <w:tabs>
          <w:tab w:val="left" w:pos="1094"/>
        </w:tabs>
        <w:spacing w:line="264" w:lineRule="exact"/>
        <w:jc w:val="both"/>
        <w:rPr>
          <w:spacing w:val="-5"/>
        </w:rPr>
      </w:pPr>
      <w:proofErr w:type="spellStart"/>
      <w:r w:rsidRPr="00460A28">
        <w:rPr>
          <w:spacing w:val="-5"/>
        </w:rPr>
        <w:t>электродепо</w:t>
      </w:r>
      <w:proofErr w:type="spellEnd"/>
      <w:r w:rsidRPr="00460A28">
        <w:rPr>
          <w:spacing w:val="-5"/>
        </w:rPr>
        <w:t xml:space="preserve"> «Южное»                                                                                           </w:t>
      </w:r>
      <w:r>
        <w:rPr>
          <w:spacing w:val="-5"/>
        </w:rPr>
        <w:t xml:space="preserve">                           </w:t>
      </w:r>
      <w:r w:rsidRPr="00460A28">
        <w:rPr>
          <w:spacing w:val="-5"/>
        </w:rPr>
        <w:t>А.А. Гончаров</w:t>
      </w:r>
    </w:p>
    <w:p w:rsidR="00642831" w:rsidRPr="00B3520C" w:rsidRDefault="00642831" w:rsidP="007E2499">
      <w:pPr>
        <w:rPr>
          <w:sz w:val="26"/>
          <w:szCs w:val="26"/>
          <w:lang w:eastAsia="x-none"/>
        </w:rPr>
      </w:pPr>
    </w:p>
    <w:p w:rsidR="003F1AD8" w:rsidRDefault="003F1AD8" w:rsidP="00257E99">
      <w:pPr>
        <w:pStyle w:val="a5"/>
        <w:jc w:val="right"/>
        <w:rPr>
          <w:rFonts w:ascii="Times New Roman" w:hAnsi="Times New Roman" w:cs="Times New Roman"/>
        </w:rPr>
      </w:pPr>
    </w:p>
    <w:p w:rsidR="00776646" w:rsidRDefault="00776646" w:rsidP="00257E99">
      <w:pPr>
        <w:pStyle w:val="a5"/>
        <w:jc w:val="right"/>
        <w:rPr>
          <w:rFonts w:ascii="Times New Roman" w:hAnsi="Times New Roman" w:cs="Times New Roman"/>
        </w:rPr>
      </w:pPr>
    </w:p>
    <w:p w:rsidR="00776646" w:rsidRDefault="00776646" w:rsidP="00257E99">
      <w:pPr>
        <w:pStyle w:val="a5"/>
        <w:jc w:val="right"/>
        <w:rPr>
          <w:rFonts w:ascii="Times New Roman" w:hAnsi="Times New Roman" w:cs="Times New Roman"/>
        </w:rPr>
      </w:pPr>
    </w:p>
    <w:p w:rsidR="007F4D0B" w:rsidRDefault="007F4D0B" w:rsidP="00257E99">
      <w:pPr>
        <w:pStyle w:val="a5"/>
        <w:jc w:val="right"/>
        <w:rPr>
          <w:rFonts w:ascii="Times New Roman" w:hAnsi="Times New Roman" w:cs="Times New Roman"/>
        </w:rPr>
        <w:sectPr w:rsidR="007F4D0B" w:rsidSect="00D15423">
          <w:pgSz w:w="11906" w:h="16838"/>
          <w:pgMar w:top="709" w:right="567" w:bottom="1134" w:left="1134" w:header="720" w:footer="720" w:gutter="0"/>
          <w:cols w:space="720"/>
          <w:docGrid w:linePitch="360"/>
        </w:sectPr>
      </w:pPr>
    </w:p>
    <w:p w:rsidR="00FF6FBD" w:rsidRPr="00FF6FBD" w:rsidRDefault="00FF6FBD" w:rsidP="00FF6FBD">
      <w:pPr>
        <w:keepNext w:val="0"/>
        <w:keepLines w:val="0"/>
        <w:jc w:val="right"/>
        <w:rPr>
          <w:sz w:val="28"/>
          <w:szCs w:val="28"/>
        </w:rPr>
      </w:pPr>
      <w:r w:rsidRPr="00FF6FBD">
        <w:lastRenderedPageBreak/>
        <w:t>Приложение № 1 к Техническому заданию</w:t>
      </w:r>
      <w:r w:rsidRPr="00FF6FBD">
        <w:rPr>
          <w:b/>
          <w:i/>
        </w:rPr>
        <w:t xml:space="preserve"> </w:t>
      </w:r>
    </w:p>
    <w:p w:rsidR="00FF6FBD" w:rsidRPr="00FF6FBD" w:rsidRDefault="00FF6FBD" w:rsidP="00FF6FBD">
      <w:pPr>
        <w:keepNext w:val="0"/>
        <w:keepLines w:val="0"/>
        <w:jc w:val="center"/>
        <w:rPr>
          <w:b/>
          <w:i/>
        </w:rPr>
      </w:pPr>
    </w:p>
    <w:p w:rsidR="00FF6FBD" w:rsidRPr="00FF6FBD" w:rsidRDefault="00FF6FBD" w:rsidP="00FF6FBD">
      <w:pPr>
        <w:keepNext w:val="0"/>
        <w:keepLines w:val="0"/>
        <w:jc w:val="center"/>
        <w:rPr>
          <w:b/>
          <w:i/>
        </w:rPr>
      </w:pPr>
    </w:p>
    <w:p w:rsidR="00FF6FBD" w:rsidRPr="00FF6FBD" w:rsidRDefault="00FF6FBD" w:rsidP="00FF6FBD">
      <w:pPr>
        <w:keepNext w:val="0"/>
        <w:keepLines w:val="0"/>
        <w:jc w:val="center"/>
      </w:pPr>
      <w:r w:rsidRPr="00FF6FBD">
        <w:rPr>
          <w:b/>
          <w:i/>
        </w:rPr>
        <w:t>ФОРМА ЗАЯВКИ</w:t>
      </w:r>
    </w:p>
    <w:p w:rsidR="00FF6FBD" w:rsidRPr="00FF6FBD" w:rsidRDefault="00FF6FBD" w:rsidP="00FF6FBD">
      <w:pPr>
        <w:keepNext w:val="0"/>
        <w:keepLines w:val="0"/>
        <w:jc w:val="center"/>
      </w:pPr>
      <w:r w:rsidRPr="00FF6FBD">
        <w:rPr>
          <w:b/>
        </w:rPr>
        <w:t xml:space="preserve">ЗАЯВКА </w:t>
      </w:r>
      <w:r w:rsidRPr="00FF6FBD">
        <w:t xml:space="preserve"> № ____   от  «___»____________20</w:t>
      </w:r>
      <w:r w:rsidR="00677605">
        <w:t>__</w:t>
      </w:r>
      <w:r w:rsidRPr="00FF6FBD">
        <w:t xml:space="preserve"> г.</w:t>
      </w:r>
    </w:p>
    <w:p w:rsidR="00FF6FBD" w:rsidRDefault="00FF6FBD" w:rsidP="00FF6FBD">
      <w:pPr>
        <w:keepNext w:val="0"/>
        <w:keepLines w:val="0"/>
        <w:jc w:val="center"/>
        <w:rPr>
          <w:b/>
        </w:rPr>
      </w:pPr>
      <w:r w:rsidRPr="0017143F">
        <w:rPr>
          <w:b/>
        </w:rPr>
        <w:t>на выполнение работ по текущему ремонту головных вагонов</w:t>
      </w:r>
      <w:r w:rsidR="0017143F" w:rsidRPr="0017143F">
        <w:rPr>
          <w:b/>
        </w:rPr>
        <w:t xml:space="preserve"> 81 серии</w:t>
      </w:r>
      <w:r w:rsidRPr="0017143F">
        <w:rPr>
          <w:b/>
        </w:rPr>
        <w:t xml:space="preserve"> </w:t>
      </w:r>
      <w:proofErr w:type="spellStart"/>
      <w:r w:rsidRPr="0017143F">
        <w:rPr>
          <w:b/>
        </w:rPr>
        <w:t>электродепо</w:t>
      </w:r>
      <w:proofErr w:type="spellEnd"/>
      <w:r w:rsidRPr="0017143F">
        <w:rPr>
          <w:b/>
        </w:rPr>
        <w:t xml:space="preserve"> «Южное» в части </w:t>
      </w:r>
      <w:r w:rsidR="0017143F" w:rsidRPr="0017143F">
        <w:rPr>
          <w:b/>
        </w:rPr>
        <w:t xml:space="preserve">комплексов </w:t>
      </w:r>
      <w:proofErr w:type="spellStart"/>
      <w:r w:rsidR="0017143F" w:rsidRPr="0017143F">
        <w:rPr>
          <w:b/>
        </w:rPr>
        <w:t>видеорегистрации</w:t>
      </w:r>
      <w:proofErr w:type="spellEnd"/>
    </w:p>
    <w:p w:rsidR="003C4ECF" w:rsidRPr="00FF6FBD" w:rsidRDefault="003C4ECF" w:rsidP="00FF6FBD">
      <w:pPr>
        <w:keepNext w:val="0"/>
        <w:keepLines w:val="0"/>
        <w:jc w:val="center"/>
        <w:rPr>
          <w:b/>
        </w:rPr>
      </w:pPr>
    </w:p>
    <w:tbl>
      <w:tblPr>
        <w:tblW w:w="11333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2"/>
        <w:gridCol w:w="272"/>
        <w:gridCol w:w="3449"/>
        <w:gridCol w:w="1275"/>
        <w:gridCol w:w="1129"/>
        <w:gridCol w:w="586"/>
        <w:gridCol w:w="979"/>
        <w:gridCol w:w="150"/>
        <w:gridCol w:w="1551"/>
        <w:gridCol w:w="1660"/>
      </w:tblGrid>
      <w:tr w:rsidR="000A1BE5" w:rsidRPr="00760F9D" w:rsidTr="000A1BE5">
        <w:trPr>
          <w:gridAfter w:val="1"/>
          <w:wAfter w:w="1660" w:type="dxa"/>
        </w:trPr>
        <w:tc>
          <w:tcPr>
            <w:tcW w:w="554" w:type="dxa"/>
            <w:gridSpan w:val="2"/>
          </w:tcPr>
          <w:p w:rsidR="000A1BE5" w:rsidRPr="00760F9D" w:rsidRDefault="000A1BE5" w:rsidP="00C032AA">
            <w:pPr>
              <w:jc w:val="center"/>
              <w:rPr>
                <w:lang w:val="en-US"/>
              </w:rPr>
            </w:pPr>
            <w:r w:rsidRPr="00760F9D">
              <w:t>№</w:t>
            </w:r>
          </w:p>
          <w:p w:rsidR="000A1BE5" w:rsidRPr="003D2869" w:rsidRDefault="000A1BE5" w:rsidP="00C032AA">
            <w:pPr>
              <w:jc w:val="center"/>
            </w:pPr>
            <w:proofErr w:type="gramStart"/>
            <w:r>
              <w:t>п</w:t>
            </w:r>
            <w:proofErr w:type="gramEnd"/>
            <w:r w:rsidRPr="00760F9D"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3449" w:type="dxa"/>
          </w:tcPr>
          <w:p w:rsidR="000A1BE5" w:rsidRPr="00760F9D" w:rsidRDefault="000A1BE5" w:rsidP="000A1BE5">
            <w:r>
              <w:t xml:space="preserve">Наименование составной части </w:t>
            </w:r>
            <w:r w:rsidRPr="00955918">
              <w:t>комплекс</w:t>
            </w:r>
            <w:r>
              <w:t>а</w:t>
            </w:r>
            <w:r w:rsidRPr="00955918">
              <w:t xml:space="preserve"> </w:t>
            </w:r>
            <w:proofErr w:type="spellStart"/>
            <w:r w:rsidRPr="00955918">
              <w:t>видеорегистрации</w:t>
            </w:r>
            <w:proofErr w:type="spellEnd"/>
          </w:p>
        </w:tc>
        <w:tc>
          <w:tcPr>
            <w:tcW w:w="1275" w:type="dxa"/>
          </w:tcPr>
          <w:p w:rsidR="000A1BE5" w:rsidRPr="00760F9D" w:rsidRDefault="000A1BE5" w:rsidP="00C032AA">
            <w:pPr>
              <w:rPr>
                <w:lang w:bidi="ar-MA"/>
              </w:rPr>
            </w:pPr>
            <w:r w:rsidRPr="00760F9D">
              <w:t>Заводской номер</w:t>
            </w:r>
          </w:p>
          <w:p w:rsidR="000A1BE5" w:rsidRPr="00760F9D" w:rsidRDefault="000A1BE5" w:rsidP="00C032AA">
            <w:pPr>
              <w:rPr>
                <w:lang w:bidi="ar-MA"/>
              </w:rPr>
            </w:pPr>
          </w:p>
        </w:tc>
        <w:tc>
          <w:tcPr>
            <w:tcW w:w="1129" w:type="dxa"/>
          </w:tcPr>
          <w:p w:rsidR="000A1BE5" w:rsidRPr="006D5E6F" w:rsidRDefault="000A1BE5" w:rsidP="00C032AA">
            <w:pPr>
              <w:jc w:val="center"/>
              <w:rPr>
                <w:color w:val="000000" w:themeColor="text1"/>
                <w:lang w:bidi="ar-MA"/>
              </w:rPr>
            </w:pPr>
            <w:r w:rsidRPr="00B77887">
              <w:rPr>
                <w:color w:val="000000" w:themeColor="text1"/>
                <w:lang w:bidi="ar-MA"/>
              </w:rPr>
              <w:t>Номер вагона</w:t>
            </w:r>
          </w:p>
        </w:tc>
        <w:tc>
          <w:tcPr>
            <w:tcW w:w="1565" w:type="dxa"/>
            <w:gridSpan w:val="2"/>
          </w:tcPr>
          <w:p w:rsidR="000A1BE5" w:rsidRPr="006D5E6F" w:rsidRDefault="000A1BE5" w:rsidP="00C032AA">
            <w:pPr>
              <w:jc w:val="center"/>
              <w:rPr>
                <w:color w:val="000000" w:themeColor="text1"/>
                <w:lang w:bidi="ar-MA"/>
              </w:rPr>
            </w:pPr>
            <w:r w:rsidRPr="006D5E6F">
              <w:rPr>
                <w:color w:val="000000" w:themeColor="text1"/>
                <w:lang w:bidi="ar-MA"/>
              </w:rPr>
              <w:t>Срок выполнения работ</w:t>
            </w:r>
          </w:p>
        </w:tc>
        <w:tc>
          <w:tcPr>
            <w:tcW w:w="1701" w:type="dxa"/>
            <w:gridSpan w:val="2"/>
          </w:tcPr>
          <w:p w:rsidR="000A1BE5" w:rsidRPr="00760F9D" w:rsidRDefault="000A1BE5" w:rsidP="00C032AA">
            <w:pPr>
              <w:jc w:val="center"/>
              <w:rPr>
                <w:lang w:bidi="ar-MA"/>
              </w:rPr>
            </w:pPr>
            <w:r>
              <w:t>Характер</w:t>
            </w:r>
            <w:r w:rsidRPr="00760F9D">
              <w:t xml:space="preserve"> отказа</w:t>
            </w:r>
          </w:p>
        </w:tc>
      </w:tr>
      <w:tr w:rsidR="000A1BE5" w:rsidRPr="00760F9D" w:rsidTr="000A1BE5">
        <w:trPr>
          <w:gridAfter w:val="1"/>
          <w:wAfter w:w="1660" w:type="dxa"/>
        </w:trPr>
        <w:tc>
          <w:tcPr>
            <w:tcW w:w="554" w:type="dxa"/>
            <w:gridSpan w:val="2"/>
          </w:tcPr>
          <w:p w:rsidR="000A1BE5" w:rsidRPr="00760F9D" w:rsidRDefault="000A1BE5" w:rsidP="00C032AA">
            <w:pPr>
              <w:rPr>
                <w:lang w:bidi="ar-MA"/>
              </w:rPr>
            </w:pPr>
          </w:p>
        </w:tc>
        <w:tc>
          <w:tcPr>
            <w:tcW w:w="3449" w:type="dxa"/>
          </w:tcPr>
          <w:p w:rsidR="000A1BE5" w:rsidRPr="00760F9D" w:rsidRDefault="000A1BE5" w:rsidP="00C032AA">
            <w:pPr>
              <w:rPr>
                <w:lang w:bidi="ar-MA"/>
              </w:rPr>
            </w:pPr>
          </w:p>
        </w:tc>
        <w:tc>
          <w:tcPr>
            <w:tcW w:w="1275" w:type="dxa"/>
          </w:tcPr>
          <w:p w:rsidR="000A1BE5" w:rsidRPr="00760F9D" w:rsidRDefault="000A1BE5" w:rsidP="00C032AA">
            <w:pPr>
              <w:rPr>
                <w:lang w:bidi="ar-MA"/>
              </w:rPr>
            </w:pPr>
          </w:p>
        </w:tc>
        <w:tc>
          <w:tcPr>
            <w:tcW w:w="1129" w:type="dxa"/>
          </w:tcPr>
          <w:p w:rsidR="000A1BE5" w:rsidRPr="00375FDB" w:rsidRDefault="000A1BE5" w:rsidP="00C032AA">
            <w:pPr>
              <w:rPr>
                <w:color w:val="FF0000"/>
                <w:lang w:bidi="ar-MA"/>
              </w:rPr>
            </w:pPr>
          </w:p>
        </w:tc>
        <w:tc>
          <w:tcPr>
            <w:tcW w:w="1565" w:type="dxa"/>
            <w:gridSpan w:val="2"/>
          </w:tcPr>
          <w:p w:rsidR="000A1BE5" w:rsidRPr="00375FDB" w:rsidRDefault="000A1BE5" w:rsidP="00C032AA">
            <w:pPr>
              <w:rPr>
                <w:color w:val="FF0000"/>
                <w:lang w:bidi="ar-MA"/>
              </w:rPr>
            </w:pPr>
          </w:p>
        </w:tc>
        <w:tc>
          <w:tcPr>
            <w:tcW w:w="1701" w:type="dxa"/>
            <w:gridSpan w:val="2"/>
          </w:tcPr>
          <w:p w:rsidR="000A1BE5" w:rsidRPr="00760F9D" w:rsidRDefault="000A1BE5" w:rsidP="00C032AA">
            <w:pPr>
              <w:rPr>
                <w:lang w:bidi="ar-MA"/>
              </w:rPr>
            </w:pPr>
          </w:p>
        </w:tc>
      </w:tr>
      <w:tr w:rsidR="000A1BE5" w:rsidRPr="00760F9D" w:rsidTr="000A1BE5">
        <w:trPr>
          <w:gridAfter w:val="1"/>
          <w:wAfter w:w="1660" w:type="dxa"/>
        </w:trPr>
        <w:tc>
          <w:tcPr>
            <w:tcW w:w="554" w:type="dxa"/>
            <w:gridSpan w:val="2"/>
          </w:tcPr>
          <w:p w:rsidR="000A1BE5" w:rsidRPr="00760F9D" w:rsidRDefault="000A1BE5" w:rsidP="00C032AA">
            <w:pPr>
              <w:rPr>
                <w:lang w:bidi="ar-MA"/>
              </w:rPr>
            </w:pPr>
          </w:p>
        </w:tc>
        <w:tc>
          <w:tcPr>
            <w:tcW w:w="3449" w:type="dxa"/>
          </w:tcPr>
          <w:p w:rsidR="000A1BE5" w:rsidRPr="00760F9D" w:rsidRDefault="000A1BE5" w:rsidP="00C032AA">
            <w:pPr>
              <w:rPr>
                <w:lang w:bidi="ar-MA"/>
              </w:rPr>
            </w:pPr>
          </w:p>
        </w:tc>
        <w:tc>
          <w:tcPr>
            <w:tcW w:w="1275" w:type="dxa"/>
          </w:tcPr>
          <w:p w:rsidR="000A1BE5" w:rsidRPr="00760F9D" w:rsidRDefault="000A1BE5" w:rsidP="00C032AA">
            <w:pPr>
              <w:rPr>
                <w:lang w:bidi="ar-MA"/>
              </w:rPr>
            </w:pPr>
          </w:p>
        </w:tc>
        <w:tc>
          <w:tcPr>
            <w:tcW w:w="1129" w:type="dxa"/>
          </w:tcPr>
          <w:p w:rsidR="000A1BE5" w:rsidRPr="00375FDB" w:rsidRDefault="000A1BE5" w:rsidP="00C032AA">
            <w:pPr>
              <w:rPr>
                <w:color w:val="FF0000"/>
                <w:lang w:bidi="ar-MA"/>
              </w:rPr>
            </w:pPr>
          </w:p>
        </w:tc>
        <w:tc>
          <w:tcPr>
            <w:tcW w:w="1565" w:type="dxa"/>
            <w:gridSpan w:val="2"/>
          </w:tcPr>
          <w:p w:rsidR="000A1BE5" w:rsidRPr="00375FDB" w:rsidRDefault="000A1BE5" w:rsidP="00C032AA">
            <w:pPr>
              <w:rPr>
                <w:color w:val="FF0000"/>
                <w:lang w:bidi="ar-MA"/>
              </w:rPr>
            </w:pPr>
          </w:p>
        </w:tc>
        <w:tc>
          <w:tcPr>
            <w:tcW w:w="1701" w:type="dxa"/>
            <w:gridSpan w:val="2"/>
          </w:tcPr>
          <w:p w:rsidR="000A1BE5" w:rsidRPr="00760F9D" w:rsidRDefault="000A1BE5" w:rsidP="00C032AA">
            <w:pPr>
              <w:rPr>
                <w:lang w:bidi="ar-MA"/>
              </w:rPr>
            </w:pPr>
          </w:p>
        </w:tc>
      </w:tr>
      <w:tr w:rsidR="003C4ECF" w:rsidRPr="00760F9D" w:rsidTr="000A1BE5">
        <w:tblPrEx>
          <w:tblLook w:val="04A0" w:firstRow="1" w:lastRow="0" w:firstColumn="1" w:lastColumn="0" w:noHBand="0" w:noVBand="1"/>
        </w:tblPrEx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3C4ECF" w:rsidRDefault="003C4ECF" w:rsidP="00C032AA">
            <w:pPr>
              <w:tabs>
                <w:tab w:val="left" w:pos="5580"/>
              </w:tabs>
              <w:ind w:right="-185"/>
              <w:rPr>
                <w:lang w:bidi="ar-MA"/>
              </w:rPr>
            </w:pPr>
          </w:p>
        </w:tc>
        <w:tc>
          <w:tcPr>
            <w:tcW w:w="110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C4ECF" w:rsidRDefault="003C4ECF" w:rsidP="00C032AA">
            <w:pPr>
              <w:tabs>
                <w:tab w:val="left" w:pos="5580"/>
              </w:tabs>
              <w:ind w:right="-185"/>
              <w:rPr>
                <w:lang w:bidi="ar-MA"/>
              </w:rPr>
            </w:pPr>
          </w:p>
          <w:p w:rsidR="003C4ECF" w:rsidRPr="00760F9D" w:rsidRDefault="003C4ECF" w:rsidP="00C032AA">
            <w:pPr>
              <w:tabs>
                <w:tab w:val="left" w:pos="5580"/>
              </w:tabs>
              <w:ind w:right="-185"/>
            </w:pPr>
            <w:r w:rsidRPr="00760F9D">
              <w:rPr>
                <w:lang w:bidi="ar-MA"/>
              </w:rPr>
              <w:t xml:space="preserve">Ответственное лицо от </w:t>
            </w:r>
            <w:proofErr w:type="spellStart"/>
            <w:r w:rsidRPr="00760F9D">
              <w:t>электродепо</w:t>
            </w:r>
            <w:proofErr w:type="spellEnd"/>
            <w:r w:rsidRPr="00760F9D">
              <w:t xml:space="preserve"> </w:t>
            </w:r>
            <w:r>
              <w:t>«_______»</w:t>
            </w:r>
          </w:p>
          <w:p w:rsidR="003C4ECF" w:rsidRDefault="003C4ECF" w:rsidP="00C032AA">
            <w:pPr>
              <w:tabs>
                <w:tab w:val="left" w:pos="5580"/>
              </w:tabs>
              <w:ind w:right="-185"/>
            </w:pPr>
            <w:r w:rsidRPr="00760F9D">
              <w:t xml:space="preserve">ГУП «Петербургский метрополитен»                                                  </w:t>
            </w:r>
          </w:p>
          <w:p w:rsidR="003C4ECF" w:rsidRDefault="003C4ECF" w:rsidP="00C032AA">
            <w:pPr>
              <w:tabs>
                <w:tab w:val="left" w:pos="5580"/>
              </w:tabs>
              <w:ind w:right="-185"/>
            </w:pPr>
          </w:p>
          <w:p w:rsidR="003C4ECF" w:rsidRDefault="003C4ECF" w:rsidP="00C032AA">
            <w:pPr>
              <w:tabs>
                <w:tab w:val="left" w:pos="5580"/>
              </w:tabs>
              <w:ind w:right="-185"/>
            </w:pPr>
            <w:r w:rsidRPr="00760F9D">
              <w:t>_____________</w:t>
            </w:r>
            <w:r>
              <w:t>__     ____________</w:t>
            </w:r>
            <w:r w:rsidRPr="00760F9D">
              <w:t>___________</w:t>
            </w:r>
          </w:p>
          <w:p w:rsidR="003C4ECF" w:rsidRDefault="003C4ECF" w:rsidP="00C032AA">
            <w:pPr>
              <w:tabs>
                <w:tab w:val="left" w:pos="5580"/>
              </w:tabs>
              <w:ind w:right="-185"/>
            </w:pPr>
            <w:r>
              <w:t xml:space="preserve">   </w:t>
            </w:r>
            <w:r w:rsidRPr="00760F9D">
              <w:t xml:space="preserve">(должность)           </w:t>
            </w:r>
            <w:r>
              <w:t xml:space="preserve">              </w:t>
            </w:r>
            <w:r w:rsidRPr="00760F9D">
              <w:t xml:space="preserve"> (Ф.И.О.)    </w:t>
            </w:r>
          </w:p>
          <w:p w:rsidR="003C4ECF" w:rsidRDefault="003C4ECF" w:rsidP="00C032AA">
            <w:pPr>
              <w:tabs>
                <w:tab w:val="left" w:pos="5580"/>
              </w:tabs>
              <w:ind w:right="-185"/>
            </w:pPr>
            <w:r w:rsidRPr="00760F9D">
              <w:t xml:space="preserve">                                                                   </w:t>
            </w:r>
          </w:p>
          <w:p w:rsidR="003C4ECF" w:rsidRDefault="003C4ECF" w:rsidP="00C032AA">
            <w:pPr>
              <w:tabs>
                <w:tab w:val="left" w:pos="5580"/>
              </w:tabs>
              <w:ind w:right="-185"/>
            </w:pPr>
            <w:r w:rsidRPr="00760F9D">
              <w:t>«____» __________ 20</w:t>
            </w:r>
            <w:r>
              <w:t>__</w:t>
            </w:r>
            <w:r w:rsidRPr="00760F9D">
              <w:t xml:space="preserve">  </w:t>
            </w:r>
            <w:r>
              <w:t xml:space="preserve">  </w:t>
            </w:r>
            <w:r w:rsidRPr="00760F9D">
              <w:t xml:space="preserve"> </w:t>
            </w:r>
            <w:r>
              <w:t>_____________</w:t>
            </w:r>
            <w:r w:rsidRPr="00760F9D">
              <w:t xml:space="preserve">                                                              </w:t>
            </w:r>
          </w:p>
          <w:p w:rsidR="003C4ECF" w:rsidRDefault="003C4ECF" w:rsidP="00C032AA">
            <w:pPr>
              <w:tabs>
                <w:tab w:val="left" w:pos="5580"/>
              </w:tabs>
              <w:ind w:right="-185"/>
            </w:pPr>
            <w:r>
              <w:t xml:space="preserve">                                                  </w:t>
            </w:r>
            <w:r w:rsidRPr="00760F9D">
              <w:t xml:space="preserve"> </w:t>
            </w:r>
            <w:r>
              <w:t xml:space="preserve">     </w:t>
            </w:r>
            <w:r w:rsidRPr="00760F9D">
              <w:t xml:space="preserve">(подпись)                                                                                                                                                              </w:t>
            </w:r>
          </w:p>
          <w:p w:rsidR="003C4ECF" w:rsidRPr="00760F9D" w:rsidRDefault="003C4ECF" w:rsidP="00C032AA">
            <w:pPr>
              <w:tabs>
                <w:tab w:val="left" w:pos="5580"/>
              </w:tabs>
              <w:ind w:right="-185"/>
            </w:pPr>
          </w:p>
        </w:tc>
      </w:tr>
      <w:tr w:rsidR="003C4ECF" w:rsidRPr="00760F9D" w:rsidTr="000A1BE5">
        <w:tblPrEx>
          <w:tblLook w:val="04A0" w:firstRow="1" w:lastRow="0" w:firstColumn="1" w:lastColumn="0" w:noHBand="0" w:noVBand="1"/>
        </w:tblPrEx>
        <w:trPr>
          <w:gridAfter w:val="2"/>
          <w:wAfter w:w="3211" w:type="dxa"/>
        </w:trPr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3C4ECF" w:rsidRDefault="003C4ECF" w:rsidP="00C032AA">
            <w:pPr>
              <w:tabs>
                <w:tab w:val="left" w:pos="5580"/>
              </w:tabs>
              <w:ind w:right="-185"/>
              <w:rPr>
                <w:lang w:bidi="ar-MA"/>
              </w:rPr>
            </w:pPr>
          </w:p>
        </w:tc>
        <w:tc>
          <w:tcPr>
            <w:tcW w:w="67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4ECF" w:rsidRDefault="003C4ECF" w:rsidP="00C032AA">
            <w:pPr>
              <w:tabs>
                <w:tab w:val="left" w:pos="5580"/>
              </w:tabs>
              <w:ind w:right="-185"/>
              <w:rPr>
                <w:lang w:bidi="ar-MA"/>
              </w:rPr>
            </w:pPr>
          </w:p>
          <w:p w:rsidR="003C4ECF" w:rsidRPr="00760F9D" w:rsidRDefault="003C4ECF" w:rsidP="00C032AA">
            <w:pPr>
              <w:tabs>
                <w:tab w:val="left" w:pos="5580"/>
              </w:tabs>
              <w:ind w:right="-185"/>
            </w:pPr>
            <w:r w:rsidRPr="00760F9D">
              <w:rPr>
                <w:lang w:bidi="ar-MA"/>
              </w:rPr>
              <w:t xml:space="preserve">Ответственное лицо </w:t>
            </w:r>
            <w:proofErr w:type="gramStart"/>
            <w:r w:rsidRPr="00760F9D">
              <w:rPr>
                <w:lang w:bidi="ar-MA"/>
              </w:rPr>
              <w:t>от</w:t>
            </w:r>
            <w:proofErr w:type="gramEnd"/>
            <w:r w:rsidRPr="00760F9D">
              <w:rPr>
                <w:lang w:bidi="ar-MA"/>
              </w:rPr>
              <w:t xml:space="preserve"> </w:t>
            </w:r>
            <w:r w:rsidRPr="00760F9D">
              <w:t xml:space="preserve"> </w:t>
            </w:r>
            <w:r>
              <w:t>____________________</w:t>
            </w:r>
            <w:r w:rsidRPr="00760F9D">
              <w:t xml:space="preserve">                                                                                              </w:t>
            </w:r>
          </w:p>
          <w:p w:rsidR="003C4ECF" w:rsidRDefault="003C4ECF" w:rsidP="00C032AA">
            <w:pPr>
              <w:tabs>
                <w:tab w:val="left" w:pos="5580"/>
              </w:tabs>
              <w:ind w:right="-185"/>
            </w:pPr>
          </w:p>
          <w:p w:rsidR="003C4ECF" w:rsidRDefault="003C4ECF" w:rsidP="00C032AA">
            <w:pPr>
              <w:tabs>
                <w:tab w:val="left" w:pos="5580"/>
              </w:tabs>
              <w:ind w:right="-185"/>
            </w:pPr>
            <w:r w:rsidRPr="00760F9D">
              <w:t>_____________</w:t>
            </w:r>
            <w:r>
              <w:t>__     ____________</w:t>
            </w:r>
            <w:r w:rsidRPr="00760F9D">
              <w:t>___________</w:t>
            </w:r>
          </w:p>
          <w:p w:rsidR="003C4ECF" w:rsidRDefault="003C4ECF" w:rsidP="00C032AA">
            <w:pPr>
              <w:tabs>
                <w:tab w:val="left" w:pos="5580"/>
              </w:tabs>
              <w:ind w:right="-185"/>
            </w:pPr>
            <w:r>
              <w:t xml:space="preserve">   </w:t>
            </w:r>
            <w:r w:rsidRPr="00760F9D">
              <w:t xml:space="preserve">(должность)           </w:t>
            </w:r>
            <w:r>
              <w:t xml:space="preserve">              </w:t>
            </w:r>
            <w:r w:rsidRPr="00760F9D">
              <w:t xml:space="preserve"> (Ф.И.О.)    </w:t>
            </w:r>
          </w:p>
          <w:p w:rsidR="003C4ECF" w:rsidRDefault="003C4ECF" w:rsidP="00C032AA">
            <w:pPr>
              <w:tabs>
                <w:tab w:val="left" w:pos="5580"/>
              </w:tabs>
              <w:ind w:right="-185"/>
            </w:pPr>
            <w:r w:rsidRPr="00760F9D">
              <w:t xml:space="preserve">                                                                   </w:t>
            </w:r>
          </w:p>
          <w:p w:rsidR="003C4ECF" w:rsidRDefault="003C4ECF" w:rsidP="00C032AA">
            <w:pPr>
              <w:tabs>
                <w:tab w:val="left" w:pos="5580"/>
              </w:tabs>
              <w:ind w:right="-185"/>
            </w:pPr>
            <w:r w:rsidRPr="00760F9D">
              <w:t>«____» __________ 20</w:t>
            </w:r>
            <w:r>
              <w:t>__</w:t>
            </w:r>
            <w:r w:rsidRPr="00760F9D">
              <w:t xml:space="preserve">.  </w:t>
            </w:r>
            <w:r>
              <w:t xml:space="preserve">  </w:t>
            </w:r>
            <w:r w:rsidRPr="00760F9D">
              <w:t xml:space="preserve"> </w:t>
            </w:r>
            <w:r>
              <w:t>_____________</w:t>
            </w:r>
            <w:r w:rsidRPr="00760F9D">
              <w:t xml:space="preserve">                                                              </w:t>
            </w:r>
          </w:p>
          <w:p w:rsidR="003C4ECF" w:rsidRDefault="003C4ECF" w:rsidP="00C032AA">
            <w:pPr>
              <w:tabs>
                <w:tab w:val="left" w:pos="5580"/>
              </w:tabs>
              <w:ind w:right="-185"/>
            </w:pPr>
            <w:r>
              <w:t xml:space="preserve">                                                    (подпись)</w:t>
            </w:r>
          </w:p>
          <w:p w:rsidR="003C4ECF" w:rsidRDefault="003C4ECF" w:rsidP="00C032AA">
            <w:pPr>
              <w:tabs>
                <w:tab w:val="left" w:pos="5580"/>
              </w:tabs>
              <w:ind w:right="-185"/>
            </w:pPr>
          </w:p>
          <w:p w:rsidR="003C4ECF" w:rsidRPr="00760F9D" w:rsidRDefault="003C4ECF" w:rsidP="00C032AA">
            <w:pPr>
              <w:tabs>
                <w:tab w:val="left" w:pos="5580"/>
              </w:tabs>
              <w:ind w:right="-185"/>
            </w:pPr>
          </w:p>
        </w:tc>
        <w:tc>
          <w:tcPr>
            <w:tcW w:w="1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4ECF" w:rsidRDefault="003C4ECF" w:rsidP="00C032AA">
            <w:pPr>
              <w:tabs>
                <w:tab w:val="left" w:pos="5580"/>
              </w:tabs>
              <w:ind w:right="-185"/>
              <w:rPr>
                <w:lang w:bidi="ar-MA"/>
              </w:rPr>
            </w:pPr>
          </w:p>
        </w:tc>
      </w:tr>
    </w:tbl>
    <w:p w:rsidR="00FF6FBD" w:rsidRPr="00FF6FBD" w:rsidRDefault="00FF6FBD" w:rsidP="00FF6FBD">
      <w:pPr>
        <w:tabs>
          <w:tab w:val="left" w:pos="5580"/>
        </w:tabs>
        <w:ind w:right="-185"/>
      </w:pPr>
    </w:p>
    <w:p w:rsidR="00FF6FBD" w:rsidRPr="00FF6FBD" w:rsidRDefault="00FF6FBD" w:rsidP="00FF6FBD">
      <w:pPr>
        <w:keepNext w:val="0"/>
        <w:keepLines w:val="0"/>
      </w:pPr>
    </w:p>
    <w:p w:rsidR="00FF6FBD" w:rsidRPr="00FF6FBD" w:rsidRDefault="00FF6FBD" w:rsidP="00FF6FBD">
      <w:pPr>
        <w:jc w:val="right"/>
        <w:outlineLvl w:val="0"/>
      </w:pPr>
      <w:r w:rsidRPr="00FF6FBD">
        <w:rPr>
          <w:sz w:val="28"/>
          <w:szCs w:val="28"/>
        </w:rPr>
        <w:lastRenderedPageBreak/>
        <w:t xml:space="preserve">                                                                      </w:t>
      </w:r>
      <w:r w:rsidRPr="00FF6FBD">
        <w:t>Приложение № 2 к Техническому заданию</w:t>
      </w:r>
    </w:p>
    <w:p w:rsidR="00FF6FBD" w:rsidRPr="00FF6FBD" w:rsidRDefault="00FF6FBD" w:rsidP="00FF6FBD"/>
    <w:p w:rsidR="00FF6FBD" w:rsidRPr="00FF6FBD" w:rsidRDefault="00FF6FBD" w:rsidP="00FF6FBD"/>
    <w:p w:rsidR="00FF6FBD" w:rsidRPr="00FF6FBD" w:rsidRDefault="00FF6FBD" w:rsidP="00FF6FBD">
      <w:pPr>
        <w:rPr>
          <w:b/>
          <w:i/>
          <w:sz w:val="28"/>
          <w:szCs w:val="28"/>
          <w:u w:val="single"/>
        </w:rPr>
      </w:pPr>
      <w:r w:rsidRPr="00FF6FBD">
        <w:t xml:space="preserve">                                                                             </w:t>
      </w:r>
      <w:r w:rsidRPr="00FF6FBD">
        <w:rPr>
          <w:b/>
          <w:i/>
          <w:sz w:val="28"/>
          <w:szCs w:val="28"/>
          <w:u w:val="single"/>
        </w:rPr>
        <w:t>ФОРМА</w:t>
      </w:r>
    </w:p>
    <w:p w:rsidR="00FF6FBD" w:rsidRPr="00FF6FBD" w:rsidRDefault="00FF6FBD" w:rsidP="00FF6FBD">
      <w:pPr>
        <w:jc w:val="center"/>
      </w:pPr>
      <w:proofErr w:type="spellStart"/>
      <w:r w:rsidRPr="00FF6FBD">
        <w:t>АКТа</w:t>
      </w:r>
      <w:proofErr w:type="spellEnd"/>
    </w:p>
    <w:p w:rsidR="0017143F" w:rsidRDefault="00FF6FBD" w:rsidP="00FF6FBD">
      <w:pPr>
        <w:jc w:val="center"/>
      </w:pPr>
      <w:r w:rsidRPr="0017143F">
        <w:t xml:space="preserve">Передачи в ремонт </w:t>
      </w:r>
    </w:p>
    <w:p w:rsidR="00FF6FBD" w:rsidRPr="00FF6FBD" w:rsidRDefault="00FF6FBD" w:rsidP="00FF6FBD">
      <w:pPr>
        <w:jc w:val="center"/>
      </w:pPr>
      <w:r w:rsidRPr="00FF6FBD">
        <w:t>№___________ от______________________</w:t>
      </w:r>
    </w:p>
    <w:p w:rsidR="00FF6FBD" w:rsidRPr="00FF6FBD" w:rsidRDefault="00FF6FBD" w:rsidP="00FF6FBD">
      <w:pPr>
        <w:jc w:val="center"/>
      </w:pPr>
    </w:p>
    <w:p w:rsidR="00FF6FBD" w:rsidRPr="00FF6FBD" w:rsidRDefault="00FF6FBD" w:rsidP="00FF6FBD">
      <w:r w:rsidRPr="00FF6FBD">
        <w:t>1.Наименование аппаратуры__</w:t>
      </w:r>
      <w:r w:rsidR="003F46DA" w:rsidRPr="003F46DA">
        <w:rPr>
          <w:u w:val="single"/>
        </w:rPr>
        <w:t>КВР</w:t>
      </w:r>
      <w:r w:rsidRPr="00FF6FBD">
        <w:t>_зав.№________</w:t>
      </w:r>
      <w:proofErr w:type="spellStart"/>
      <w:r w:rsidRPr="00FF6FBD">
        <w:t>инв</w:t>
      </w:r>
      <w:proofErr w:type="spellEnd"/>
      <w:r w:rsidRPr="00FF6FBD">
        <w:t>.№ ________№ваг. ________</w:t>
      </w:r>
    </w:p>
    <w:p w:rsidR="00FF6FBD" w:rsidRPr="00FF6FBD" w:rsidRDefault="00FF6FBD" w:rsidP="00FF6FBD">
      <w:r w:rsidRPr="00FF6FBD">
        <w:t>2. Наименование неисправной составной части</w:t>
      </w:r>
      <w:r w:rsidR="00072D8C">
        <w:t>________________________</w:t>
      </w:r>
    </w:p>
    <w:p w:rsidR="00FF6FBD" w:rsidRPr="00FF6FBD" w:rsidRDefault="00FF6FBD" w:rsidP="00FF6FBD">
      <w:pPr>
        <w:outlineLvl w:val="0"/>
      </w:pPr>
      <w:r w:rsidRPr="00FF6FBD">
        <w:t>3.Дата отказа______________</w:t>
      </w:r>
    </w:p>
    <w:p w:rsidR="00FF6FBD" w:rsidRPr="00FF6FBD" w:rsidRDefault="00FF6FBD" w:rsidP="00FF6FBD">
      <w:r w:rsidRPr="00FF6FBD">
        <w:t>4.Характер отказа______________________________________________________</w:t>
      </w:r>
    </w:p>
    <w:p w:rsidR="00FF6FBD" w:rsidRPr="00FF6FBD" w:rsidRDefault="00FF6FBD" w:rsidP="00FF6FBD">
      <w:r w:rsidRPr="00FF6FBD">
        <w:t>_____________________________________________________________________________</w:t>
      </w:r>
    </w:p>
    <w:p w:rsidR="00FF6FBD" w:rsidRPr="00FF6FBD" w:rsidRDefault="00FF6FBD" w:rsidP="00FF6FBD">
      <w:r w:rsidRPr="00FF6FBD">
        <w:t>_____________________________________________________________________________</w:t>
      </w:r>
    </w:p>
    <w:p w:rsidR="00FF6FBD" w:rsidRPr="00FF6FBD" w:rsidRDefault="00FF6FBD" w:rsidP="00FF6FBD"/>
    <w:p w:rsidR="00FF6FBD" w:rsidRPr="00FF6FBD" w:rsidRDefault="00FF6FBD" w:rsidP="00FF6FBD">
      <w:pPr>
        <w:outlineLvl w:val="0"/>
      </w:pPr>
      <w:r w:rsidRPr="00FF6FBD">
        <w:t>5. Результаты внешнего осмотра и проверки пломб</w:t>
      </w:r>
    </w:p>
    <w:p w:rsidR="00FF6FBD" w:rsidRPr="00FF6FBD" w:rsidRDefault="00FF6FBD" w:rsidP="00FF6FBD">
      <w:r w:rsidRPr="00FF6FBD">
        <w:t>_____________________________________________</w:t>
      </w:r>
    </w:p>
    <w:p w:rsidR="00FF6FBD" w:rsidRPr="00FF6FBD" w:rsidRDefault="00FF6FBD" w:rsidP="00FF6FBD"/>
    <w:p w:rsidR="00FF6FBD" w:rsidRPr="00FF6FBD" w:rsidRDefault="00FF6FBD" w:rsidP="00FF6FBD">
      <w:r w:rsidRPr="00FF6FBD">
        <w:t>6.Вид ремонта     _______________________</w:t>
      </w:r>
    </w:p>
    <w:p w:rsidR="00FF6FBD" w:rsidRPr="00FF6FBD" w:rsidRDefault="00FF6FBD" w:rsidP="00FF6FBD">
      <w:pPr>
        <w:tabs>
          <w:tab w:val="left" w:pos="1950"/>
        </w:tabs>
      </w:pPr>
      <w:r w:rsidRPr="00FF6FBD">
        <w:tab/>
        <w:t>(гарантийный, текущий)</w:t>
      </w:r>
    </w:p>
    <w:p w:rsidR="00FF6FBD" w:rsidRPr="00FF6FBD" w:rsidRDefault="00FF6FBD" w:rsidP="00FF6FBD">
      <w:pPr>
        <w:tabs>
          <w:tab w:val="left" w:pos="5580"/>
        </w:tabs>
        <w:ind w:right="-185"/>
        <w:jc w:val="center"/>
        <w:outlineLvl w:val="0"/>
        <w:rPr>
          <w:b/>
        </w:rPr>
      </w:pPr>
      <w:r w:rsidRPr="00FF6FBD">
        <w:rPr>
          <w:b/>
        </w:rPr>
        <w:t>Сдал:</w:t>
      </w:r>
    </w:p>
    <w:p w:rsidR="00FF6FBD" w:rsidRPr="00FF6FBD" w:rsidRDefault="00FF6FBD" w:rsidP="00FF6FBD">
      <w:pPr>
        <w:tabs>
          <w:tab w:val="left" w:pos="5580"/>
        </w:tabs>
        <w:ind w:right="-185"/>
        <w:outlineLvl w:val="0"/>
        <w:rPr>
          <w:u w:val="single"/>
        </w:rPr>
      </w:pPr>
      <w:r w:rsidRPr="00FF6FBD">
        <w:t xml:space="preserve">Представитель: </w:t>
      </w:r>
      <w:r w:rsidRPr="00FF6FBD">
        <w:rPr>
          <w:b/>
          <w:u w:val="single"/>
        </w:rPr>
        <w:t>ГУП «Петербургский метрополитен</w:t>
      </w:r>
      <w:r>
        <w:rPr>
          <w:b/>
          <w:u w:val="single"/>
        </w:rPr>
        <w:t>»</w:t>
      </w:r>
      <w:r w:rsidRPr="00FF6FBD">
        <w:rPr>
          <w:b/>
          <w:u w:val="single"/>
        </w:rPr>
        <w:t xml:space="preserve"> </w:t>
      </w:r>
    </w:p>
    <w:p w:rsidR="00FF6FBD" w:rsidRPr="00FF6FBD" w:rsidRDefault="00FF6FBD" w:rsidP="00FF6FBD">
      <w:pPr>
        <w:jc w:val="center"/>
      </w:pPr>
      <w:r w:rsidRPr="00FF6FBD">
        <w:t xml:space="preserve"> (наименование организации)</w:t>
      </w:r>
    </w:p>
    <w:p w:rsidR="00FF6FBD" w:rsidRPr="00FF6FBD" w:rsidRDefault="00FF6FBD" w:rsidP="00FF6FBD">
      <w:pPr>
        <w:tabs>
          <w:tab w:val="left" w:pos="5580"/>
        </w:tabs>
        <w:ind w:right="-185"/>
        <w:jc w:val="center"/>
        <w:rPr>
          <w:b/>
        </w:rPr>
      </w:pPr>
    </w:p>
    <w:p w:rsidR="00FF6FBD" w:rsidRPr="00FF6FBD" w:rsidRDefault="00FF6FBD" w:rsidP="00FF6FBD">
      <w:pPr>
        <w:outlineLvl w:val="0"/>
      </w:pPr>
      <w:r w:rsidRPr="00FF6FBD">
        <w:t>Должность______________________________________________________________</w:t>
      </w:r>
    </w:p>
    <w:p w:rsidR="00FF6FBD" w:rsidRPr="00FF6FBD" w:rsidRDefault="00FF6FBD" w:rsidP="00FF6FBD">
      <w:pPr>
        <w:tabs>
          <w:tab w:val="left" w:pos="6990"/>
        </w:tabs>
      </w:pPr>
      <w:r w:rsidRPr="00FF6FBD">
        <w:t xml:space="preserve">                  _______________________                           ___________________________       </w:t>
      </w:r>
    </w:p>
    <w:p w:rsidR="00FF6FBD" w:rsidRPr="00FF6FBD" w:rsidRDefault="00FF6FBD" w:rsidP="00FF6FBD">
      <w:pPr>
        <w:tabs>
          <w:tab w:val="left" w:pos="6285"/>
        </w:tabs>
      </w:pPr>
      <w:r w:rsidRPr="00FF6FBD">
        <w:t xml:space="preserve">                                 (подпись)</w:t>
      </w:r>
      <w:r w:rsidRPr="00FF6FBD">
        <w:tab/>
        <w:t xml:space="preserve">  (расшифровка)</w:t>
      </w:r>
    </w:p>
    <w:p w:rsidR="00FF6FBD" w:rsidRPr="00FF6FBD" w:rsidRDefault="00FF6FBD" w:rsidP="00FF6FBD">
      <w:pPr>
        <w:tabs>
          <w:tab w:val="left" w:pos="2670"/>
        </w:tabs>
      </w:pPr>
      <w:r w:rsidRPr="00FF6FBD">
        <w:tab/>
        <w:t xml:space="preserve">         __________________________</w:t>
      </w:r>
    </w:p>
    <w:p w:rsidR="00FF6FBD" w:rsidRPr="00FF6FBD" w:rsidRDefault="00FF6FBD" w:rsidP="00FF6FBD">
      <w:pPr>
        <w:tabs>
          <w:tab w:val="left" w:pos="3840"/>
        </w:tabs>
      </w:pPr>
      <w:r w:rsidRPr="00FF6FBD">
        <w:tab/>
        <w:t xml:space="preserve">           (дата)</w:t>
      </w:r>
    </w:p>
    <w:p w:rsidR="00FF6FBD" w:rsidRPr="00FF6FBD" w:rsidRDefault="00FF6FBD" w:rsidP="00FF6FBD">
      <w:r w:rsidRPr="00FF6FBD">
        <w:t xml:space="preserve">                                                                                 </w:t>
      </w:r>
    </w:p>
    <w:p w:rsidR="00FF6FBD" w:rsidRPr="00FF6FBD" w:rsidRDefault="00FF6FBD" w:rsidP="00FF6FBD"/>
    <w:p w:rsidR="00FF6FBD" w:rsidRPr="00FF6FBD" w:rsidRDefault="00FF6FBD" w:rsidP="00FF6FBD">
      <w:pPr>
        <w:tabs>
          <w:tab w:val="left" w:pos="5580"/>
        </w:tabs>
        <w:ind w:right="-185"/>
        <w:jc w:val="center"/>
        <w:outlineLvl w:val="0"/>
        <w:rPr>
          <w:b/>
        </w:rPr>
      </w:pPr>
      <w:r w:rsidRPr="00FF6FBD">
        <w:rPr>
          <w:b/>
        </w:rPr>
        <w:t>Принял:</w:t>
      </w:r>
    </w:p>
    <w:p w:rsidR="00FF6FBD" w:rsidRPr="00FF6FBD" w:rsidRDefault="00FF6FBD" w:rsidP="00FF6FBD">
      <w:pPr>
        <w:tabs>
          <w:tab w:val="left" w:pos="5580"/>
        </w:tabs>
        <w:ind w:right="-185"/>
      </w:pPr>
      <w:r w:rsidRPr="00FF6FBD">
        <w:t>Представитель:</w:t>
      </w:r>
    </w:p>
    <w:p w:rsidR="00FF6FBD" w:rsidRPr="00FF6FBD" w:rsidRDefault="00FF6FBD" w:rsidP="00FF6FBD">
      <w:pPr>
        <w:tabs>
          <w:tab w:val="left" w:pos="5580"/>
        </w:tabs>
        <w:ind w:right="-185"/>
      </w:pPr>
      <w:r w:rsidRPr="00FF6FBD">
        <w:t>_______________________________________________________________________________</w:t>
      </w:r>
    </w:p>
    <w:p w:rsidR="00FF6FBD" w:rsidRPr="00FF6FBD" w:rsidRDefault="00FF6FBD" w:rsidP="00FF6FBD">
      <w:pPr>
        <w:jc w:val="center"/>
      </w:pPr>
      <w:r w:rsidRPr="00FF6FBD">
        <w:t>(наименование организации)</w:t>
      </w:r>
    </w:p>
    <w:p w:rsidR="00FF6FBD" w:rsidRPr="00FF6FBD" w:rsidRDefault="00FF6FBD" w:rsidP="00FF6FBD">
      <w:pPr>
        <w:tabs>
          <w:tab w:val="left" w:pos="5580"/>
        </w:tabs>
        <w:ind w:right="-185"/>
        <w:jc w:val="center"/>
        <w:rPr>
          <w:b/>
        </w:rPr>
      </w:pPr>
    </w:p>
    <w:p w:rsidR="00FF6FBD" w:rsidRPr="00FF6FBD" w:rsidRDefault="00FF6FBD" w:rsidP="00FF6FBD">
      <w:pPr>
        <w:outlineLvl w:val="0"/>
      </w:pPr>
      <w:r w:rsidRPr="00FF6FBD">
        <w:t>Должность______________________________________________________________</w:t>
      </w:r>
    </w:p>
    <w:p w:rsidR="00FF6FBD" w:rsidRPr="00FF6FBD" w:rsidRDefault="00FF6FBD" w:rsidP="00FF6FBD">
      <w:pPr>
        <w:tabs>
          <w:tab w:val="left" w:pos="6990"/>
        </w:tabs>
      </w:pPr>
      <w:r w:rsidRPr="00FF6FBD">
        <w:t xml:space="preserve">                     _______________________                           ___________________________       </w:t>
      </w:r>
    </w:p>
    <w:p w:rsidR="00FF6FBD" w:rsidRPr="00FF6FBD" w:rsidRDefault="00FF6FBD" w:rsidP="00FF6FBD">
      <w:pPr>
        <w:tabs>
          <w:tab w:val="left" w:pos="6285"/>
        </w:tabs>
      </w:pPr>
      <w:r w:rsidRPr="00FF6FBD">
        <w:t xml:space="preserve">                                 (подпись)</w:t>
      </w:r>
      <w:r w:rsidRPr="00FF6FBD">
        <w:tab/>
        <w:t xml:space="preserve">  (расшифровка)</w:t>
      </w:r>
    </w:p>
    <w:p w:rsidR="00FF6FBD" w:rsidRPr="00FF6FBD" w:rsidRDefault="00FF6FBD" w:rsidP="00FF6FBD">
      <w:pPr>
        <w:tabs>
          <w:tab w:val="left" w:pos="2670"/>
        </w:tabs>
      </w:pPr>
      <w:r w:rsidRPr="00FF6FBD">
        <w:tab/>
        <w:t xml:space="preserve">         __________________________</w:t>
      </w:r>
    </w:p>
    <w:p w:rsidR="00FF6FBD" w:rsidRPr="00FF6FBD" w:rsidRDefault="00FF6FBD" w:rsidP="00FF6FBD">
      <w:pPr>
        <w:tabs>
          <w:tab w:val="left" w:pos="3840"/>
        </w:tabs>
      </w:pPr>
      <w:r w:rsidRPr="00FF6FBD">
        <w:tab/>
        <w:t xml:space="preserve">           (дата)</w:t>
      </w:r>
    </w:p>
    <w:p w:rsidR="00FF6FBD" w:rsidRPr="00FF6FBD" w:rsidRDefault="00FF6FBD" w:rsidP="00FF6FBD"/>
    <w:p w:rsidR="00FF6FBD" w:rsidRPr="00FF6FBD" w:rsidRDefault="00FF6FBD" w:rsidP="00FF6FBD"/>
    <w:p w:rsidR="00FF6FBD" w:rsidRPr="00FF6FBD" w:rsidRDefault="00FF6FBD" w:rsidP="00FF6FBD">
      <w:pPr>
        <w:outlineLvl w:val="0"/>
        <w:rPr>
          <w:b/>
          <w:sz w:val="28"/>
          <w:szCs w:val="28"/>
        </w:rPr>
      </w:pPr>
      <w:r w:rsidRPr="00FF6FBD">
        <w:rPr>
          <w:b/>
          <w:sz w:val="28"/>
          <w:szCs w:val="28"/>
        </w:rPr>
        <w:t xml:space="preserve">                                                                </w:t>
      </w:r>
    </w:p>
    <w:p w:rsidR="00FF6FBD" w:rsidRPr="00FF6FBD" w:rsidRDefault="00FF6FBD" w:rsidP="00FF6FBD">
      <w:pPr>
        <w:outlineLvl w:val="0"/>
        <w:rPr>
          <w:b/>
          <w:sz w:val="28"/>
          <w:szCs w:val="28"/>
        </w:rPr>
      </w:pPr>
    </w:p>
    <w:p w:rsidR="00FF6FBD" w:rsidRPr="00FF6FBD" w:rsidRDefault="00FF6FBD" w:rsidP="00FF6FBD">
      <w:pPr>
        <w:jc w:val="right"/>
        <w:outlineLvl w:val="0"/>
        <w:rPr>
          <w:sz w:val="28"/>
          <w:szCs w:val="28"/>
        </w:rPr>
      </w:pPr>
    </w:p>
    <w:p w:rsidR="00FF6FBD" w:rsidRPr="00FF6FBD" w:rsidRDefault="00FF6FBD" w:rsidP="00FF6FBD">
      <w:pPr>
        <w:jc w:val="right"/>
        <w:outlineLvl w:val="0"/>
        <w:rPr>
          <w:sz w:val="28"/>
          <w:szCs w:val="28"/>
        </w:rPr>
      </w:pPr>
    </w:p>
    <w:p w:rsidR="00FF6FBD" w:rsidRPr="00FF6FBD" w:rsidRDefault="00FF6FBD" w:rsidP="00FF6FBD">
      <w:pPr>
        <w:jc w:val="right"/>
        <w:outlineLvl w:val="0"/>
        <w:rPr>
          <w:sz w:val="28"/>
          <w:szCs w:val="28"/>
        </w:rPr>
      </w:pPr>
    </w:p>
    <w:p w:rsidR="00FF6FBD" w:rsidRPr="00FF6FBD" w:rsidRDefault="00FF6FBD" w:rsidP="00FF6FBD">
      <w:pPr>
        <w:jc w:val="right"/>
        <w:outlineLvl w:val="0"/>
        <w:rPr>
          <w:sz w:val="28"/>
          <w:szCs w:val="28"/>
        </w:rPr>
      </w:pPr>
    </w:p>
    <w:p w:rsidR="00FF6FBD" w:rsidRPr="00FF6FBD" w:rsidRDefault="00FF6FBD" w:rsidP="00FF6FBD">
      <w:pPr>
        <w:jc w:val="right"/>
        <w:outlineLvl w:val="0"/>
        <w:rPr>
          <w:sz w:val="28"/>
          <w:szCs w:val="28"/>
        </w:rPr>
      </w:pPr>
    </w:p>
    <w:p w:rsidR="00FF6FBD" w:rsidRPr="00FF6FBD" w:rsidRDefault="00FF6FBD" w:rsidP="00FF6FBD">
      <w:pPr>
        <w:jc w:val="right"/>
        <w:outlineLvl w:val="0"/>
        <w:rPr>
          <w:sz w:val="28"/>
          <w:szCs w:val="28"/>
        </w:rPr>
      </w:pPr>
    </w:p>
    <w:p w:rsidR="00FF6FBD" w:rsidRPr="00FF6FBD" w:rsidRDefault="00FF6FBD" w:rsidP="00FF6FBD">
      <w:pPr>
        <w:jc w:val="right"/>
        <w:outlineLvl w:val="0"/>
      </w:pPr>
      <w:r w:rsidRPr="00FF6FBD">
        <w:lastRenderedPageBreak/>
        <w:t>Приложение № 3 к Техническому заданию</w:t>
      </w:r>
    </w:p>
    <w:p w:rsidR="00FF6FBD" w:rsidRPr="00FF6FBD" w:rsidRDefault="00FF6FBD" w:rsidP="00FF6FBD"/>
    <w:p w:rsidR="00FF6FBD" w:rsidRPr="00FF6FBD" w:rsidRDefault="00FF6FBD" w:rsidP="00FF6FBD">
      <w:r w:rsidRPr="00FF6FBD">
        <w:t>____________________________________________________________________________</w:t>
      </w:r>
    </w:p>
    <w:p w:rsidR="00FF6FBD" w:rsidRPr="00FF6FBD" w:rsidRDefault="00FF6FBD" w:rsidP="00FF6FBD">
      <w:pPr>
        <w:jc w:val="center"/>
      </w:pPr>
      <w:r w:rsidRPr="00FF6FBD">
        <w:t>(наименование организации)</w:t>
      </w:r>
    </w:p>
    <w:p w:rsidR="00FF6FBD" w:rsidRPr="00FF6FBD" w:rsidRDefault="00FF6FBD" w:rsidP="00FF6FBD">
      <w:r w:rsidRPr="00FF6FBD">
        <w:t>____________________________________________________________________________</w:t>
      </w:r>
    </w:p>
    <w:p w:rsidR="00FF6FBD" w:rsidRPr="00FF6FBD" w:rsidRDefault="00FF6FBD" w:rsidP="00FF6FBD">
      <w:pPr>
        <w:jc w:val="center"/>
      </w:pPr>
      <w:r w:rsidRPr="00FF6FBD">
        <w:t>(реквизиты организации)</w:t>
      </w:r>
    </w:p>
    <w:p w:rsidR="00FF6FBD" w:rsidRPr="00FF6FBD" w:rsidRDefault="00FF6FBD" w:rsidP="00FF6FBD">
      <w:pPr>
        <w:jc w:val="center"/>
      </w:pPr>
      <w:r w:rsidRPr="00FF6FBD">
        <w:rPr>
          <w:b/>
          <w:i/>
          <w:sz w:val="28"/>
          <w:szCs w:val="28"/>
          <w:u w:val="single"/>
        </w:rPr>
        <w:t>ФОРМА</w:t>
      </w:r>
    </w:p>
    <w:p w:rsidR="00FF6FBD" w:rsidRPr="00FF6FBD" w:rsidRDefault="00FF6FBD" w:rsidP="00FF6FBD">
      <w:pPr>
        <w:jc w:val="center"/>
      </w:pPr>
      <w:proofErr w:type="spellStart"/>
      <w:r w:rsidRPr="00FF6FBD">
        <w:t>АКТа</w:t>
      </w:r>
      <w:proofErr w:type="spellEnd"/>
    </w:p>
    <w:p w:rsidR="00FF6FBD" w:rsidRPr="00FF6FBD" w:rsidRDefault="00FF6FBD" w:rsidP="00FF6FBD">
      <w:pPr>
        <w:jc w:val="center"/>
      </w:pPr>
      <w:r w:rsidRPr="0017143F">
        <w:t>Приемки из ремонта</w:t>
      </w:r>
    </w:p>
    <w:p w:rsidR="00FF6FBD" w:rsidRPr="00FF6FBD" w:rsidRDefault="00FF6FBD" w:rsidP="00FF6FBD">
      <w:pPr>
        <w:jc w:val="center"/>
      </w:pPr>
    </w:p>
    <w:p w:rsidR="00FF6FBD" w:rsidRPr="00FF6FBD" w:rsidRDefault="00FF6FBD" w:rsidP="00FF6FBD">
      <w:pPr>
        <w:jc w:val="center"/>
      </w:pPr>
      <w:r w:rsidRPr="00FF6FBD">
        <w:t>№___________ от______________________</w:t>
      </w:r>
    </w:p>
    <w:p w:rsidR="00FF6FBD" w:rsidRPr="00FF6FBD" w:rsidRDefault="00FF6FBD" w:rsidP="00FF6FBD">
      <w:pPr>
        <w:jc w:val="center"/>
      </w:pPr>
    </w:p>
    <w:p w:rsidR="00FF6FBD" w:rsidRPr="00FF6FBD" w:rsidRDefault="00FF6FBD" w:rsidP="00FF6FBD">
      <w:r w:rsidRPr="00FF6FBD">
        <w:t xml:space="preserve">1.Наименование аппаратуры </w:t>
      </w:r>
      <w:r w:rsidR="00C32E42" w:rsidRPr="00FF6FBD">
        <w:t>__</w:t>
      </w:r>
      <w:r w:rsidR="00C32E42" w:rsidRPr="003F46DA">
        <w:rPr>
          <w:u w:val="single"/>
        </w:rPr>
        <w:t>КВР</w:t>
      </w:r>
      <w:r w:rsidR="00C32E42" w:rsidRPr="00FF6FBD">
        <w:t>_</w:t>
      </w:r>
      <w:r w:rsidRPr="00FF6FBD">
        <w:t>зав.№________</w:t>
      </w:r>
      <w:proofErr w:type="spellStart"/>
      <w:r w:rsidRPr="00FF6FBD">
        <w:t>инв</w:t>
      </w:r>
      <w:proofErr w:type="spellEnd"/>
      <w:r w:rsidRPr="00FF6FBD">
        <w:t>.№ ________№ваг. ________</w:t>
      </w:r>
    </w:p>
    <w:p w:rsidR="00FF6FBD" w:rsidRPr="00FF6FBD" w:rsidRDefault="00FF6FBD" w:rsidP="00FF6FBD">
      <w:r w:rsidRPr="00FF6FBD">
        <w:t xml:space="preserve">2.Наименование составной части </w:t>
      </w:r>
    </w:p>
    <w:p w:rsidR="00FF6FBD" w:rsidRPr="00FF6FBD" w:rsidRDefault="00FF6FBD" w:rsidP="00FF6FBD">
      <w:r w:rsidRPr="00FF6FBD">
        <w:t>3.Дата поступления в ремонт</w:t>
      </w:r>
    </w:p>
    <w:p w:rsidR="00FF6FBD" w:rsidRPr="00FF6FBD" w:rsidRDefault="00FF6FBD" w:rsidP="00FF6FBD">
      <w:r w:rsidRPr="00FF6FBD">
        <w:t>4.Вид ремонта                   _____________________</w:t>
      </w:r>
    </w:p>
    <w:p w:rsidR="00FF6FBD" w:rsidRPr="00FF6FBD" w:rsidRDefault="00FF6FBD" w:rsidP="00FF6FBD">
      <w:pPr>
        <w:tabs>
          <w:tab w:val="left" w:pos="2655"/>
        </w:tabs>
      </w:pPr>
      <w:r w:rsidRPr="00FF6FBD">
        <w:tab/>
        <w:t>(гарантийный, текущий)</w:t>
      </w:r>
    </w:p>
    <w:p w:rsidR="00FF6FBD" w:rsidRPr="00FF6FBD" w:rsidRDefault="00FF6FBD" w:rsidP="00FF6FBD">
      <w:pPr>
        <w:tabs>
          <w:tab w:val="left" w:pos="2655"/>
        </w:tabs>
      </w:pPr>
      <w:r w:rsidRPr="00FF6FBD">
        <w:t>5.Причина неисправности________________________________________________________________</w:t>
      </w:r>
    </w:p>
    <w:p w:rsidR="00FF6FBD" w:rsidRPr="00FF6FBD" w:rsidRDefault="00FF6FBD" w:rsidP="00FF6FBD">
      <w:pPr>
        <w:tabs>
          <w:tab w:val="left" w:pos="2655"/>
        </w:tabs>
        <w:outlineLvl w:val="0"/>
      </w:pPr>
      <w:r w:rsidRPr="00FF6FBD">
        <w:t>6.Выполнение работ____________________________________________________________</w:t>
      </w:r>
    </w:p>
    <w:p w:rsidR="00FF6FBD" w:rsidRPr="00FF6FBD" w:rsidRDefault="00FF6FBD" w:rsidP="00FF6FBD">
      <w:pPr>
        <w:tabs>
          <w:tab w:val="left" w:pos="2655"/>
        </w:tabs>
      </w:pPr>
      <w:r w:rsidRPr="00FF6FBD">
        <w:t>7.Заключение ОТК________________________</w:t>
      </w:r>
    </w:p>
    <w:p w:rsidR="00FF6FBD" w:rsidRPr="00FF6FBD" w:rsidRDefault="00FF6FBD" w:rsidP="00FF6FBD">
      <w:pPr>
        <w:tabs>
          <w:tab w:val="left" w:pos="2190"/>
        </w:tabs>
      </w:pPr>
      <w:r w:rsidRPr="00FF6FBD">
        <w:tab/>
        <w:t>(</w:t>
      </w:r>
      <w:proofErr w:type="gramStart"/>
      <w:r w:rsidRPr="00FF6FBD">
        <w:t>исправен</w:t>
      </w:r>
      <w:proofErr w:type="gramEnd"/>
      <w:r w:rsidRPr="00FF6FBD">
        <w:t>/не исправен)</w:t>
      </w:r>
    </w:p>
    <w:p w:rsidR="00FF6FBD" w:rsidRPr="00FF6FBD" w:rsidRDefault="00FF6FBD" w:rsidP="00FF6FBD">
      <w:pPr>
        <w:tabs>
          <w:tab w:val="left" w:pos="2190"/>
        </w:tabs>
      </w:pPr>
      <w:r w:rsidRPr="00FF6FBD">
        <w:t xml:space="preserve">               _________________________                   ________________</w:t>
      </w:r>
    </w:p>
    <w:p w:rsidR="00FF6FBD" w:rsidRPr="00FF6FBD" w:rsidRDefault="00FF6FBD" w:rsidP="00FF6FBD">
      <w:pPr>
        <w:tabs>
          <w:tab w:val="left" w:pos="2190"/>
        </w:tabs>
      </w:pPr>
      <w:r w:rsidRPr="00FF6FBD">
        <w:t xml:space="preserve">                             (должность)                                    (подпись)                   (расшифровка)</w:t>
      </w:r>
    </w:p>
    <w:p w:rsidR="00FF6FBD" w:rsidRPr="00FF6FBD" w:rsidRDefault="00FF6FBD" w:rsidP="00FF6FBD">
      <w:pPr>
        <w:tabs>
          <w:tab w:val="left" w:pos="5580"/>
        </w:tabs>
      </w:pPr>
      <w:r w:rsidRPr="00FF6FBD">
        <w:t xml:space="preserve">                                                                                        Дата____________________</w:t>
      </w:r>
    </w:p>
    <w:p w:rsidR="00FF6FBD" w:rsidRPr="00FF6FBD" w:rsidRDefault="00FF6FBD" w:rsidP="00FF6FBD">
      <w:pPr>
        <w:tabs>
          <w:tab w:val="left" w:pos="5580"/>
        </w:tabs>
        <w:ind w:right="-185"/>
      </w:pPr>
      <w:r w:rsidRPr="00FF6FBD">
        <w:t>8.</w:t>
      </w:r>
      <w:r w:rsidR="00677605" w:rsidRPr="00677605">
        <w:t xml:space="preserve"> Срок гарантии на выполненную работу по устранению неисправности _</w:t>
      </w:r>
      <w:r w:rsidR="00677605" w:rsidRPr="00677605">
        <w:rPr>
          <w:b/>
        </w:rPr>
        <w:t xml:space="preserve">__ </w:t>
      </w:r>
      <w:r w:rsidR="00677605" w:rsidRPr="00677605">
        <w:t>месяцев с момента подписания акта приемки выполненных работ представителем ГУП «Петербургский метрополитен»</w:t>
      </w:r>
      <w:r w:rsidRPr="00FF6FBD">
        <w:t>.</w:t>
      </w:r>
    </w:p>
    <w:p w:rsidR="00FF6FBD" w:rsidRPr="00FF6FBD" w:rsidRDefault="00FF6FBD" w:rsidP="00FF6FBD">
      <w:pPr>
        <w:tabs>
          <w:tab w:val="left" w:pos="5580"/>
        </w:tabs>
        <w:ind w:right="-185"/>
        <w:jc w:val="center"/>
        <w:outlineLvl w:val="0"/>
        <w:rPr>
          <w:b/>
        </w:rPr>
      </w:pPr>
      <w:r w:rsidRPr="00FF6FBD">
        <w:rPr>
          <w:b/>
        </w:rPr>
        <w:t>Сдал:</w:t>
      </w:r>
    </w:p>
    <w:p w:rsidR="00FF6FBD" w:rsidRPr="00FF6FBD" w:rsidRDefault="00FF6FBD" w:rsidP="00FF6FBD">
      <w:pPr>
        <w:tabs>
          <w:tab w:val="left" w:pos="5580"/>
        </w:tabs>
        <w:ind w:right="-185"/>
      </w:pPr>
      <w:r w:rsidRPr="00FF6FBD">
        <w:t>Представитель:</w:t>
      </w:r>
    </w:p>
    <w:p w:rsidR="00FF6FBD" w:rsidRPr="00FF6FBD" w:rsidRDefault="00FF6FBD" w:rsidP="00FF6FBD">
      <w:pPr>
        <w:tabs>
          <w:tab w:val="left" w:pos="5580"/>
        </w:tabs>
        <w:ind w:right="-185"/>
      </w:pPr>
      <w:r w:rsidRPr="00FF6FBD">
        <w:t>_______________________________________________________________________________</w:t>
      </w:r>
    </w:p>
    <w:p w:rsidR="00FF6FBD" w:rsidRPr="00FF6FBD" w:rsidRDefault="00FF6FBD" w:rsidP="00FF6FBD">
      <w:pPr>
        <w:jc w:val="center"/>
      </w:pPr>
      <w:r w:rsidRPr="00FF6FBD">
        <w:t>(наименование организации)</w:t>
      </w:r>
    </w:p>
    <w:p w:rsidR="00FF6FBD" w:rsidRPr="00FF6FBD" w:rsidRDefault="00FF6FBD" w:rsidP="00FF6FBD">
      <w:pPr>
        <w:outlineLvl w:val="0"/>
      </w:pPr>
      <w:r w:rsidRPr="00FF6FBD">
        <w:t>Должность______________________________________________________________</w:t>
      </w:r>
    </w:p>
    <w:p w:rsidR="00FF6FBD" w:rsidRPr="00FF6FBD" w:rsidRDefault="00FF6FBD" w:rsidP="00FF6FBD">
      <w:r w:rsidRPr="00FF6FBD">
        <w:t>_______________________                                              ________________________</w:t>
      </w:r>
    </w:p>
    <w:p w:rsidR="00FF6FBD" w:rsidRPr="00FF6FBD" w:rsidRDefault="00FF6FBD" w:rsidP="00FF6FBD">
      <w:pPr>
        <w:tabs>
          <w:tab w:val="left" w:pos="6990"/>
        </w:tabs>
      </w:pPr>
      <w:r w:rsidRPr="00FF6FBD">
        <w:t xml:space="preserve">           (подпись)                                                                            (расшифровка)</w:t>
      </w:r>
    </w:p>
    <w:p w:rsidR="00FF6FBD" w:rsidRPr="00FF6FBD" w:rsidRDefault="00FF6FBD" w:rsidP="00FF6FBD">
      <w:pPr>
        <w:tabs>
          <w:tab w:val="left" w:pos="6990"/>
        </w:tabs>
      </w:pPr>
      <w:r w:rsidRPr="00FF6FBD">
        <w:t xml:space="preserve">                                                __________________________</w:t>
      </w:r>
    </w:p>
    <w:p w:rsidR="00FF6FBD" w:rsidRPr="00FF6FBD" w:rsidRDefault="00FF6FBD" w:rsidP="00FF6FBD">
      <w:pPr>
        <w:tabs>
          <w:tab w:val="left" w:pos="3840"/>
        </w:tabs>
      </w:pPr>
      <w:r w:rsidRPr="00FF6FBD">
        <w:tab/>
        <w:t>(дата)</w:t>
      </w:r>
    </w:p>
    <w:p w:rsidR="00FF6FBD" w:rsidRPr="00FF6FBD" w:rsidRDefault="00FF6FBD" w:rsidP="00FF6FBD"/>
    <w:p w:rsidR="00FF6FBD" w:rsidRPr="00FF6FBD" w:rsidRDefault="00FF6FBD" w:rsidP="00FF6FBD">
      <w:pPr>
        <w:tabs>
          <w:tab w:val="left" w:pos="5580"/>
        </w:tabs>
        <w:ind w:right="-185"/>
        <w:jc w:val="center"/>
        <w:outlineLvl w:val="0"/>
        <w:rPr>
          <w:b/>
        </w:rPr>
      </w:pPr>
      <w:r w:rsidRPr="00FF6FBD">
        <w:rPr>
          <w:b/>
        </w:rPr>
        <w:t>Принял:</w:t>
      </w:r>
    </w:p>
    <w:p w:rsidR="00FF6FBD" w:rsidRPr="00FF6FBD" w:rsidRDefault="00FF6FBD" w:rsidP="00FF6FBD">
      <w:pPr>
        <w:tabs>
          <w:tab w:val="left" w:pos="5580"/>
        </w:tabs>
        <w:ind w:right="-185"/>
        <w:outlineLvl w:val="0"/>
        <w:rPr>
          <w:u w:val="single"/>
        </w:rPr>
      </w:pPr>
      <w:r w:rsidRPr="00FF6FBD">
        <w:t xml:space="preserve">Представитель: </w:t>
      </w:r>
      <w:r w:rsidRPr="00FF6FBD">
        <w:rPr>
          <w:b/>
          <w:u w:val="single"/>
        </w:rPr>
        <w:t xml:space="preserve">ГУП «Петербургский метрополитен </w:t>
      </w:r>
    </w:p>
    <w:p w:rsidR="00FF6FBD" w:rsidRPr="00FF6FBD" w:rsidRDefault="00FF6FBD" w:rsidP="00FF6FBD">
      <w:pPr>
        <w:jc w:val="center"/>
      </w:pPr>
      <w:r w:rsidRPr="00FF6FBD">
        <w:t xml:space="preserve"> (наименование организации)</w:t>
      </w:r>
    </w:p>
    <w:p w:rsidR="00FF6FBD" w:rsidRPr="00FF6FBD" w:rsidRDefault="00FF6FBD" w:rsidP="00FF6FBD">
      <w:pPr>
        <w:outlineLvl w:val="0"/>
      </w:pPr>
      <w:r w:rsidRPr="00FF6FBD">
        <w:t>Должность______________________________________________________________</w:t>
      </w:r>
    </w:p>
    <w:p w:rsidR="00FF6FBD" w:rsidRPr="00FF6FBD" w:rsidRDefault="00FF6FBD" w:rsidP="00FF6FBD">
      <w:r w:rsidRPr="00FF6FBD">
        <w:t>_______________________                                              ________________________</w:t>
      </w:r>
    </w:p>
    <w:p w:rsidR="00FF6FBD" w:rsidRPr="00FF6FBD" w:rsidRDefault="00FF6FBD" w:rsidP="00FF6FBD">
      <w:pPr>
        <w:tabs>
          <w:tab w:val="left" w:pos="6990"/>
        </w:tabs>
      </w:pPr>
      <w:r w:rsidRPr="00FF6FBD">
        <w:t xml:space="preserve">           (подпись)                                                                            (расшифровка)</w:t>
      </w:r>
    </w:p>
    <w:p w:rsidR="00FF6FBD" w:rsidRPr="00FF6FBD" w:rsidRDefault="00FF6FBD" w:rsidP="00FF6FBD">
      <w:pPr>
        <w:tabs>
          <w:tab w:val="left" w:pos="6990"/>
        </w:tabs>
      </w:pPr>
      <w:r w:rsidRPr="00FF6FBD">
        <w:t xml:space="preserve">                                                __________________________</w:t>
      </w:r>
    </w:p>
    <w:p w:rsidR="00FF6FBD" w:rsidRPr="00FF6FBD" w:rsidRDefault="00FF6FBD" w:rsidP="00FF6FBD">
      <w:pPr>
        <w:tabs>
          <w:tab w:val="left" w:pos="3840"/>
        </w:tabs>
      </w:pPr>
      <w:r w:rsidRPr="00FF6FBD">
        <w:tab/>
        <w:t>(дата)</w:t>
      </w:r>
    </w:p>
    <w:p w:rsidR="00FF6FBD" w:rsidRPr="00FF6FBD" w:rsidRDefault="00FF6FBD" w:rsidP="00FF6FBD">
      <w:pPr>
        <w:widowControl w:val="0"/>
        <w:tabs>
          <w:tab w:val="left" w:pos="180"/>
          <w:tab w:val="num" w:pos="720"/>
        </w:tabs>
        <w:spacing w:after="60" w:line="480" w:lineRule="auto"/>
      </w:pPr>
    </w:p>
    <w:p w:rsidR="00FF6FBD" w:rsidRPr="00FF6FBD" w:rsidRDefault="00FF6FBD" w:rsidP="00FF6FBD">
      <w:pPr>
        <w:shd w:val="clear" w:color="auto" w:fill="FFFFFF"/>
        <w:tabs>
          <w:tab w:val="left" w:pos="1094"/>
        </w:tabs>
        <w:spacing w:line="264" w:lineRule="exact"/>
        <w:ind w:hanging="426"/>
        <w:jc w:val="both"/>
        <w:rPr>
          <w:spacing w:val="-5"/>
          <w:sz w:val="26"/>
          <w:szCs w:val="26"/>
        </w:rPr>
      </w:pPr>
    </w:p>
    <w:p w:rsidR="00FF6FBD" w:rsidRPr="00FF6FBD" w:rsidRDefault="00FF6FBD" w:rsidP="00FF6FBD">
      <w:pPr>
        <w:shd w:val="clear" w:color="auto" w:fill="FFFFFF"/>
        <w:tabs>
          <w:tab w:val="left" w:pos="1094"/>
        </w:tabs>
        <w:spacing w:line="264" w:lineRule="exact"/>
        <w:ind w:hanging="426"/>
        <w:jc w:val="both"/>
        <w:rPr>
          <w:spacing w:val="-5"/>
          <w:sz w:val="26"/>
          <w:szCs w:val="26"/>
        </w:rPr>
      </w:pPr>
    </w:p>
    <w:p w:rsidR="00FF6FBD" w:rsidRPr="00FF6FBD" w:rsidRDefault="00FF6FBD" w:rsidP="00FF6FBD">
      <w:pPr>
        <w:shd w:val="clear" w:color="auto" w:fill="FFFFFF"/>
        <w:tabs>
          <w:tab w:val="left" w:pos="1094"/>
        </w:tabs>
        <w:spacing w:line="264" w:lineRule="exact"/>
        <w:ind w:hanging="426"/>
        <w:jc w:val="both"/>
        <w:rPr>
          <w:spacing w:val="-5"/>
          <w:sz w:val="26"/>
          <w:szCs w:val="26"/>
        </w:rPr>
      </w:pPr>
    </w:p>
    <w:p w:rsidR="00FF6FBD" w:rsidRPr="00FF6FBD" w:rsidRDefault="00FF6FBD" w:rsidP="00FF6FBD">
      <w:pPr>
        <w:shd w:val="clear" w:color="auto" w:fill="FFFFFF"/>
        <w:tabs>
          <w:tab w:val="left" w:pos="1094"/>
        </w:tabs>
        <w:spacing w:line="264" w:lineRule="exact"/>
        <w:ind w:hanging="426"/>
        <w:jc w:val="both"/>
        <w:rPr>
          <w:spacing w:val="-5"/>
          <w:sz w:val="26"/>
          <w:szCs w:val="26"/>
        </w:rPr>
      </w:pPr>
    </w:p>
    <w:p w:rsidR="00FF6FBD" w:rsidRPr="00FF6FBD" w:rsidRDefault="00FF6FBD" w:rsidP="00FF6FBD">
      <w:pPr>
        <w:jc w:val="right"/>
      </w:pPr>
    </w:p>
    <w:p w:rsidR="00C032AA" w:rsidRDefault="00C032AA" w:rsidP="00FF6FBD">
      <w:pPr>
        <w:jc w:val="right"/>
        <w:sectPr w:rsidR="00C032AA" w:rsidSect="00677605">
          <w:pgSz w:w="11906" w:h="16838"/>
          <w:pgMar w:top="1134" w:right="424" w:bottom="1134" w:left="1134" w:header="720" w:footer="720" w:gutter="0"/>
          <w:cols w:space="720"/>
          <w:docGrid w:linePitch="360"/>
        </w:sectPr>
      </w:pPr>
    </w:p>
    <w:p w:rsidR="00C032AA" w:rsidRPr="00460A28" w:rsidRDefault="00C032AA" w:rsidP="00C032AA">
      <w:pPr>
        <w:jc w:val="right"/>
      </w:pPr>
      <w:r w:rsidRPr="00460A28">
        <w:lastRenderedPageBreak/>
        <w:t>Приложение № 4 к техническому заданию</w:t>
      </w:r>
    </w:p>
    <w:p w:rsidR="00C032AA" w:rsidRDefault="00C032AA" w:rsidP="00C032AA"/>
    <w:p w:rsidR="00C032AA" w:rsidRPr="00460A28" w:rsidRDefault="00C032AA" w:rsidP="00C032AA">
      <w:r w:rsidRPr="00460A28">
        <w:t>____________________________________________________________________________</w:t>
      </w:r>
    </w:p>
    <w:p w:rsidR="00C032AA" w:rsidRPr="00460A28" w:rsidRDefault="00C032AA" w:rsidP="00C032AA">
      <w:pPr>
        <w:jc w:val="center"/>
      </w:pPr>
      <w:r w:rsidRPr="00460A28">
        <w:t>(наименование организации)</w:t>
      </w:r>
    </w:p>
    <w:p w:rsidR="00C032AA" w:rsidRPr="00460A28" w:rsidRDefault="00C032AA" w:rsidP="00C032AA">
      <w:r w:rsidRPr="00460A28">
        <w:t>____________________________________________________________________________</w:t>
      </w:r>
    </w:p>
    <w:p w:rsidR="00C032AA" w:rsidRDefault="00C032AA" w:rsidP="00C032AA">
      <w:pPr>
        <w:jc w:val="center"/>
      </w:pPr>
      <w:r w:rsidRPr="00460A28">
        <w:t>(реквизиты организации)</w:t>
      </w:r>
    </w:p>
    <w:p w:rsidR="00C032AA" w:rsidRPr="00460A28" w:rsidRDefault="00C032AA" w:rsidP="00C032AA">
      <w:pPr>
        <w:jc w:val="center"/>
      </w:pPr>
    </w:p>
    <w:p w:rsidR="00C032AA" w:rsidRDefault="00C032AA" w:rsidP="00C032AA">
      <w:pPr>
        <w:jc w:val="center"/>
        <w:rPr>
          <w:b/>
        </w:rPr>
      </w:pPr>
      <w:r>
        <w:rPr>
          <w:b/>
        </w:rPr>
        <w:t>АКТ</w:t>
      </w:r>
    </w:p>
    <w:p w:rsidR="00C032AA" w:rsidRPr="00460A28" w:rsidRDefault="00C032AA" w:rsidP="00C032AA">
      <w:pPr>
        <w:jc w:val="center"/>
      </w:pPr>
      <w:r w:rsidRPr="000718D2">
        <w:rPr>
          <w:b/>
        </w:rPr>
        <w:t xml:space="preserve">Сдачи-приемки работ выполненных на площадях </w:t>
      </w:r>
      <w:r>
        <w:rPr>
          <w:b/>
        </w:rPr>
        <w:t>З</w:t>
      </w:r>
      <w:r w:rsidRPr="000718D2">
        <w:rPr>
          <w:b/>
        </w:rPr>
        <w:t>аказчика</w:t>
      </w:r>
    </w:p>
    <w:p w:rsidR="00C032AA" w:rsidRDefault="00C032AA" w:rsidP="00C032AA">
      <w:pPr>
        <w:jc w:val="center"/>
      </w:pPr>
    </w:p>
    <w:p w:rsidR="00C032AA" w:rsidRPr="00460A28" w:rsidRDefault="00C032AA" w:rsidP="00C032AA">
      <w:pPr>
        <w:jc w:val="center"/>
      </w:pPr>
      <w:r w:rsidRPr="00460A28">
        <w:t>№___________ от______________________</w:t>
      </w:r>
    </w:p>
    <w:p w:rsidR="00C032AA" w:rsidRDefault="00C032AA" w:rsidP="00C032AA">
      <w:pPr>
        <w:jc w:val="center"/>
      </w:pPr>
    </w:p>
    <w:p w:rsidR="00C032AA" w:rsidRPr="00460A28" w:rsidRDefault="00C032AA" w:rsidP="00C032AA">
      <w:pPr>
        <w:jc w:val="center"/>
      </w:pPr>
    </w:p>
    <w:p w:rsidR="00C032AA" w:rsidRPr="00460A28" w:rsidRDefault="00C032AA" w:rsidP="00C032AA">
      <w:r w:rsidRPr="00460A28">
        <w:t>1.Наименование аппаратуры __________зав.№________</w:t>
      </w:r>
      <w:proofErr w:type="spellStart"/>
      <w:r w:rsidRPr="00460A28">
        <w:t>инв</w:t>
      </w:r>
      <w:proofErr w:type="spellEnd"/>
      <w:r w:rsidRPr="00460A28">
        <w:t>.№________№ваг.________</w:t>
      </w:r>
    </w:p>
    <w:p w:rsidR="00C032AA" w:rsidRPr="00E802E8" w:rsidRDefault="00C032AA" w:rsidP="00C032AA">
      <w:r w:rsidRPr="00460A28">
        <w:t>2.Наименование составной части аппаратуры</w:t>
      </w:r>
      <w:r>
        <w:t xml:space="preserve"> </w:t>
      </w:r>
      <w:r w:rsidRPr="00E802E8">
        <w:t>__________________________________</w:t>
      </w:r>
    </w:p>
    <w:p w:rsidR="00C032AA" w:rsidRPr="00E802E8" w:rsidRDefault="00C032AA" w:rsidP="00C032AA">
      <w:r w:rsidRPr="00460A28">
        <w:t xml:space="preserve">3.Дата </w:t>
      </w:r>
      <w:r>
        <w:t>проведения</w:t>
      </w:r>
      <w:r w:rsidRPr="00460A28">
        <w:t xml:space="preserve"> ремонт</w:t>
      </w:r>
      <w:r>
        <w:t>а</w:t>
      </w:r>
      <w:r w:rsidRPr="00E802E8">
        <w:t>____________</w:t>
      </w:r>
    </w:p>
    <w:p w:rsidR="00C032AA" w:rsidRPr="00E802E8" w:rsidRDefault="00C032AA" w:rsidP="00C032AA">
      <w:r>
        <w:t xml:space="preserve">4. Место проведения ремонта: </w:t>
      </w:r>
      <w:proofErr w:type="spellStart"/>
      <w:r>
        <w:t>электродепо</w:t>
      </w:r>
      <w:proofErr w:type="spellEnd"/>
      <w:r>
        <w:t xml:space="preserve"> «Южное»</w:t>
      </w:r>
      <w:r w:rsidRPr="00E802E8">
        <w:t xml:space="preserve"> </w:t>
      </w:r>
      <w:r>
        <w:t>ГУП «Петербургский метрополитен»</w:t>
      </w:r>
    </w:p>
    <w:p w:rsidR="00C032AA" w:rsidRPr="00460A28" w:rsidRDefault="00C032AA" w:rsidP="00C032AA">
      <w:r>
        <w:t xml:space="preserve">5.Вид ремонта </w:t>
      </w:r>
      <w:r w:rsidRPr="00460A28">
        <w:t>_____________________</w:t>
      </w:r>
    </w:p>
    <w:p w:rsidR="00C032AA" w:rsidRPr="00460A28" w:rsidRDefault="00C032AA" w:rsidP="00C032AA">
      <w:pPr>
        <w:tabs>
          <w:tab w:val="left" w:pos="2655"/>
        </w:tabs>
      </w:pPr>
      <w:r>
        <w:t xml:space="preserve">                           </w:t>
      </w:r>
      <w:r w:rsidRPr="00460A28">
        <w:t>(гарантийный, текущий)</w:t>
      </w:r>
    </w:p>
    <w:p w:rsidR="00C032AA" w:rsidRPr="00460A28" w:rsidRDefault="00C032AA" w:rsidP="00C032AA">
      <w:pPr>
        <w:tabs>
          <w:tab w:val="left" w:pos="2655"/>
        </w:tabs>
      </w:pPr>
      <w:r>
        <w:t>6</w:t>
      </w:r>
      <w:r w:rsidRPr="00460A28">
        <w:t>.Причина неисправности_____________________________________</w:t>
      </w:r>
      <w:r>
        <w:t>__________________</w:t>
      </w:r>
    </w:p>
    <w:p w:rsidR="00C032AA" w:rsidRPr="00460A28" w:rsidRDefault="00C032AA" w:rsidP="00C032AA">
      <w:pPr>
        <w:tabs>
          <w:tab w:val="left" w:pos="2655"/>
        </w:tabs>
        <w:outlineLvl w:val="0"/>
      </w:pPr>
      <w:r>
        <w:t>7</w:t>
      </w:r>
      <w:r w:rsidRPr="00460A28">
        <w:t>.Выполнение работ____________________________________________________________</w:t>
      </w:r>
    </w:p>
    <w:p w:rsidR="00C032AA" w:rsidRPr="00460A28" w:rsidRDefault="00C032AA" w:rsidP="00C032AA">
      <w:pPr>
        <w:tabs>
          <w:tab w:val="left" w:pos="2655"/>
        </w:tabs>
      </w:pPr>
      <w:r>
        <w:t>8</w:t>
      </w:r>
      <w:r w:rsidRPr="00460A28">
        <w:t>.Заключение ________________________</w:t>
      </w:r>
    </w:p>
    <w:p w:rsidR="00C032AA" w:rsidRPr="00460A28" w:rsidRDefault="00C032AA" w:rsidP="00C032AA">
      <w:pPr>
        <w:tabs>
          <w:tab w:val="left" w:pos="5580"/>
        </w:tabs>
        <w:ind w:right="-185"/>
      </w:pPr>
      <w:r>
        <w:t>9</w:t>
      </w:r>
      <w:r w:rsidRPr="00460A28">
        <w:t xml:space="preserve">.Срок гарантии на выполненную работу по устранению неисправности </w:t>
      </w:r>
      <w:r w:rsidRPr="00460A28">
        <w:rPr>
          <w:b/>
        </w:rPr>
        <w:t xml:space="preserve">____ </w:t>
      </w:r>
      <w:r w:rsidRPr="00460A28">
        <w:t xml:space="preserve">месяцев с момента </w:t>
      </w:r>
      <w:r w:rsidRPr="00FE78FA">
        <w:t>подписания акта приемки выполненных работ представителем ГУП «Петербургский метрополитен</w:t>
      </w:r>
      <w:r w:rsidRPr="00460A28">
        <w:t>».</w:t>
      </w:r>
    </w:p>
    <w:p w:rsidR="00C032AA" w:rsidRDefault="00C032AA" w:rsidP="00C032AA">
      <w:pPr>
        <w:tabs>
          <w:tab w:val="left" w:pos="5580"/>
        </w:tabs>
        <w:ind w:right="-185"/>
        <w:jc w:val="center"/>
        <w:outlineLvl w:val="0"/>
        <w:rPr>
          <w:b/>
        </w:rPr>
      </w:pPr>
    </w:p>
    <w:p w:rsidR="00C032AA" w:rsidRPr="00460A28" w:rsidRDefault="00C032AA" w:rsidP="00C032AA">
      <w:pPr>
        <w:tabs>
          <w:tab w:val="left" w:pos="5580"/>
        </w:tabs>
        <w:ind w:right="-185"/>
        <w:jc w:val="center"/>
        <w:outlineLvl w:val="0"/>
        <w:rPr>
          <w:b/>
        </w:rPr>
      </w:pPr>
      <w:r w:rsidRPr="00460A28">
        <w:rPr>
          <w:b/>
        </w:rPr>
        <w:t>Сдал:</w:t>
      </w:r>
    </w:p>
    <w:p w:rsidR="00C032AA" w:rsidRPr="00460A28" w:rsidRDefault="00C032AA" w:rsidP="00C032AA">
      <w:pPr>
        <w:tabs>
          <w:tab w:val="left" w:pos="5580"/>
        </w:tabs>
        <w:ind w:right="-185"/>
      </w:pPr>
      <w:r w:rsidRPr="00460A28">
        <w:t>Представитель:</w:t>
      </w:r>
    </w:p>
    <w:p w:rsidR="00C032AA" w:rsidRPr="00460A28" w:rsidRDefault="00C032AA" w:rsidP="00C032AA">
      <w:pPr>
        <w:tabs>
          <w:tab w:val="left" w:pos="5580"/>
        </w:tabs>
        <w:ind w:right="-185"/>
      </w:pPr>
      <w:r w:rsidRPr="00460A28">
        <w:t>_______________________________________________________________________________</w:t>
      </w:r>
    </w:p>
    <w:p w:rsidR="00C032AA" w:rsidRPr="00460A28" w:rsidRDefault="00C032AA" w:rsidP="00C032AA">
      <w:pPr>
        <w:jc w:val="center"/>
      </w:pPr>
      <w:r w:rsidRPr="00460A28">
        <w:t>(наименование организации)</w:t>
      </w:r>
    </w:p>
    <w:p w:rsidR="00C032AA" w:rsidRPr="00460A28" w:rsidRDefault="00C032AA" w:rsidP="00C032AA">
      <w:pPr>
        <w:outlineLvl w:val="0"/>
      </w:pPr>
      <w:r w:rsidRPr="00460A28">
        <w:t>Должность______________________________________________________________</w:t>
      </w:r>
    </w:p>
    <w:p w:rsidR="00C032AA" w:rsidRPr="00460A28" w:rsidRDefault="00C032AA" w:rsidP="00C032AA">
      <w:r w:rsidRPr="00460A28">
        <w:t>_______________________                                              ________________________</w:t>
      </w:r>
    </w:p>
    <w:p w:rsidR="00C032AA" w:rsidRPr="00460A28" w:rsidRDefault="00C032AA" w:rsidP="00C032AA">
      <w:pPr>
        <w:tabs>
          <w:tab w:val="left" w:pos="6990"/>
        </w:tabs>
      </w:pPr>
      <w:r w:rsidRPr="00460A28">
        <w:t xml:space="preserve">           (подпись)                                                                            (расшифровка)</w:t>
      </w:r>
    </w:p>
    <w:p w:rsidR="00C032AA" w:rsidRPr="00460A28" w:rsidRDefault="00C032AA" w:rsidP="00C032AA">
      <w:pPr>
        <w:tabs>
          <w:tab w:val="left" w:pos="6990"/>
        </w:tabs>
      </w:pPr>
      <w:r w:rsidRPr="00460A28">
        <w:t xml:space="preserve">                                                __________________________</w:t>
      </w:r>
    </w:p>
    <w:p w:rsidR="00C032AA" w:rsidRPr="00460A28" w:rsidRDefault="00C032AA" w:rsidP="00C032AA">
      <w:pPr>
        <w:tabs>
          <w:tab w:val="left" w:pos="3840"/>
        </w:tabs>
      </w:pPr>
      <w:r w:rsidRPr="00460A28">
        <w:tab/>
        <w:t>(дата)</w:t>
      </w:r>
    </w:p>
    <w:p w:rsidR="00C032AA" w:rsidRPr="00460A28" w:rsidRDefault="00C032AA" w:rsidP="00C032AA"/>
    <w:p w:rsidR="00C032AA" w:rsidRPr="00460A28" w:rsidRDefault="00C032AA" w:rsidP="00C032AA">
      <w:pPr>
        <w:tabs>
          <w:tab w:val="left" w:pos="5580"/>
        </w:tabs>
        <w:ind w:right="-185"/>
        <w:jc w:val="center"/>
        <w:outlineLvl w:val="0"/>
        <w:rPr>
          <w:b/>
        </w:rPr>
      </w:pPr>
      <w:r w:rsidRPr="00460A28">
        <w:rPr>
          <w:b/>
        </w:rPr>
        <w:t>Принял:</w:t>
      </w:r>
    </w:p>
    <w:p w:rsidR="00C032AA" w:rsidRPr="00460A28" w:rsidRDefault="00C032AA" w:rsidP="00C032AA">
      <w:pPr>
        <w:tabs>
          <w:tab w:val="left" w:pos="5580"/>
        </w:tabs>
        <w:ind w:right="-185"/>
        <w:outlineLvl w:val="0"/>
        <w:rPr>
          <w:u w:val="single"/>
        </w:rPr>
      </w:pPr>
      <w:r w:rsidRPr="00460A28">
        <w:t xml:space="preserve">Представитель: </w:t>
      </w:r>
      <w:r w:rsidRPr="00460A28">
        <w:rPr>
          <w:b/>
          <w:u w:val="single"/>
        </w:rPr>
        <w:t xml:space="preserve">ГУП «Петербургский метрополитен» </w:t>
      </w:r>
    </w:p>
    <w:p w:rsidR="00C032AA" w:rsidRPr="00460A28" w:rsidRDefault="00C032AA" w:rsidP="00C032AA">
      <w:pPr>
        <w:jc w:val="center"/>
      </w:pPr>
      <w:r w:rsidRPr="00460A28">
        <w:t xml:space="preserve"> (наименование организации)</w:t>
      </w:r>
    </w:p>
    <w:p w:rsidR="00C032AA" w:rsidRPr="00460A28" w:rsidRDefault="00C032AA" w:rsidP="00C032AA">
      <w:pPr>
        <w:outlineLvl w:val="0"/>
      </w:pPr>
      <w:r w:rsidRPr="00460A28">
        <w:t>Должность______________________________________________________________</w:t>
      </w:r>
    </w:p>
    <w:p w:rsidR="00C032AA" w:rsidRPr="00460A28" w:rsidRDefault="00C032AA" w:rsidP="00C032AA">
      <w:r w:rsidRPr="00460A28">
        <w:t>_______________________                                              ________________________</w:t>
      </w:r>
    </w:p>
    <w:p w:rsidR="00C032AA" w:rsidRPr="00460A28" w:rsidRDefault="00C032AA" w:rsidP="00C032AA">
      <w:pPr>
        <w:tabs>
          <w:tab w:val="left" w:pos="6990"/>
        </w:tabs>
      </w:pPr>
      <w:r w:rsidRPr="00460A28">
        <w:t xml:space="preserve">           (подпись)                                                                            (расшифровка)</w:t>
      </w:r>
    </w:p>
    <w:p w:rsidR="00C032AA" w:rsidRPr="00460A28" w:rsidRDefault="00C032AA" w:rsidP="00C032AA">
      <w:pPr>
        <w:tabs>
          <w:tab w:val="left" w:pos="6990"/>
        </w:tabs>
      </w:pPr>
      <w:r w:rsidRPr="00460A28">
        <w:t xml:space="preserve">                                                __________________________</w:t>
      </w:r>
    </w:p>
    <w:p w:rsidR="00C032AA" w:rsidRPr="00460A28" w:rsidRDefault="00C032AA" w:rsidP="00C032AA">
      <w:pPr>
        <w:tabs>
          <w:tab w:val="left" w:pos="3840"/>
        </w:tabs>
      </w:pPr>
      <w:r w:rsidRPr="00460A28">
        <w:tab/>
        <w:t>(дата)</w:t>
      </w:r>
    </w:p>
    <w:p w:rsidR="00C032AA" w:rsidRPr="00460A28" w:rsidRDefault="00C032AA" w:rsidP="00C032AA">
      <w:pPr>
        <w:pStyle w:val="20"/>
        <w:widowControl w:val="0"/>
        <w:tabs>
          <w:tab w:val="left" w:pos="180"/>
          <w:tab w:val="num" w:pos="720"/>
        </w:tabs>
        <w:spacing w:after="60"/>
      </w:pPr>
    </w:p>
    <w:p w:rsidR="00C032AA" w:rsidRPr="00460A28" w:rsidRDefault="00C032AA" w:rsidP="00C032AA">
      <w:pPr>
        <w:shd w:val="clear" w:color="auto" w:fill="FFFFFF"/>
        <w:tabs>
          <w:tab w:val="left" w:pos="1094"/>
        </w:tabs>
        <w:spacing w:line="264" w:lineRule="exact"/>
        <w:ind w:hanging="426"/>
        <w:jc w:val="both"/>
        <w:rPr>
          <w:spacing w:val="-5"/>
          <w:sz w:val="26"/>
          <w:szCs w:val="26"/>
        </w:rPr>
      </w:pPr>
    </w:p>
    <w:p w:rsidR="00C032AA" w:rsidRDefault="00C032AA" w:rsidP="00FF6FBD">
      <w:pPr>
        <w:jc w:val="right"/>
        <w:sectPr w:rsidR="00C032AA" w:rsidSect="00677605">
          <w:pgSz w:w="11906" w:h="16838"/>
          <w:pgMar w:top="1134" w:right="424" w:bottom="1134" w:left="1134" w:header="720" w:footer="720" w:gutter="0"/>
          <w:cols w:space="720"/>
          <w:docGrid w:linePitch="360"/>
        </w:sectPr>
      </w:pPr>
    </w:p>
    <w:p w:rsidR="00FF6FBD" w:rsidRPr="00FF6FBD" w:rsidRDefault="00FF6FBD" w:rsidP="00FF6FBD">
      <w:pPr>
        <w:jc w:val="right"/>
      </w:pPr>
      <w:r w:rsidRPr="00FF6FBD">
        <w:lastRenderedPageBreak/>
        <w:t>Приложение № </w:t>
      </w:r>
      <w:r w:rsidR="00C032AA">
        <w:t>5</w:t>
      </w:r>
      <w:r w:rsidRPr="00FF6FBD">
        <w:t xml:space="preserve"> к техническому заданию</w:t>
      </w:r>
    </w:p>
    <w:p w:rsidR="00FF6FBD" w:rsidRPr="00FF6FBD" w:rsidRDefault="00FF6FBD" w:rsidP="00FF6FBD">
      <w:pPr>
        <w:autoSpaceDE w:val="0"/>
        <w:autoSpaceDN w:val="0"/>
        <w:adjustRightInd w:val="0"/>
        <w:ind w:firstLine="567"/>
        <w:jc w:val="right"/>
      </w:pPr>
    </w:p>
    <w:p w:rsidR="00FF6FBD" w:rsidRPr="00FF6FBD" w:rsidRDefault="00FF6FBD" w:rsidP="00FF6FBD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FF6FBD" w:rsidRPr="00FF6FBD" w:rsidRDefault="00FF6FBD" w:rsidP="00FF6FBD">
      <w:pPr>
        <w:shd w:val="clear" w:color="auto" w:fill="FFFFFF"/>
        <w:tabs>
          <w:tab w:val="left" w:pos="1094"/>
        </w:tabs>
        <w:spacing w:line="264" w:lineRule="exact"/>
        <w:jc w:val="center"/>
        <w:rPr>
          <w:b/>
          <w:sz w:val="28"/>
          <w:szCs w:val="28"/>
        </w:rPr>
      </w:pPr>
      <w:r w:rsidRPr="00FF6FBD">
        <w:rPr>
          <w:b/>
          <w:sz w:val="28"/>
          <w:szCs w:val="28"/>
        </w:rPr>
        <w:t>Перечень запасных частей используемых при выполнении работ по текущему ремонту головных вагонов</w:t>
      </w:r>
      <w:r w:rsidR="00F624A3">
        <w:rPr>
          <w:b/>
          <w:sz w:val="28"/>
          <w:szCs w:val="28"/>
        </w:rPr>
        <w:t xml:space="preserve"> 81 серии</w:t>
      </w:r>
      <w:r w:rsidRPr="00FF6FBD">
        <w:rPr>
          <w:b/>
          <w:sz w:val="28"/>
          <w:szCs w:val="28"/>
        </w:rPr>
        <w:t xml:space="preserve"> </w:t>
      </w:r>
      <w:proofErr w:type="spellStart"/>
      <w:r w:rsidRPr="00FF6FBD">
        <w:rPr>
          <w:b/>
          <w:sz w:val="28"/>
          <w:szCs w:val="28"/>
        </w:rPr>
        <w:t>электродепо</w:t>
      </w:r>
      <w:proofErr w:type="spellEnd"/>
      <w:r w:rsidRPr="00FF6FBD">
        <w:rPr>
          <w:b/>
          <w:sz w:val="28"/>
          <w:szCs w:val="28"/>
        </w:rPr>
        <w:t xml:space="preserve"> «Южное» в части </w:t>
      </w:r>
      <w:r w:rsidR="00F624A3">
        <w:rPr>
          <w:b/>
          <w:sz w:val="28"/>
          <w:szCs w:val="28"/>
        </w:rPr>
        <w:t xml:space="preserve">комплексов </w:t>
      </w:r>
      <w:proofErr w:type="spellStart"/>
      <w:r w:rsidR="00F624A3">
        <w:rPr>
          <w:b/>
          <w:sz w:val="28"/>
          <w:szCs w:val="28"/>
        </w:rPr>
        <w:t>видеорегистрации</w:t>
      </w:r>
      <w:proofErr w:type="spellEnd"/>
    </w:p>
    <w:p w:rsidR="00FF6FBD" w:rsidRPr="00FF6FBD" w:rsidRDefault="00FF6FBD" w:rsidP="00FF6FBD">
      <w:pPr>
        <w:keepNext w:val="0"/>
        <w:keepLines w:val="0"/>
        <w:autoSpaceDE w:val="0"/>
        <w:autoSpaceDN w:val="0"/>
        <w:adjustRightInd w:val="0"/>
        <w:ind w:firstLine="567"/>
        <w:jc w:val="right"/>
      </w:pPr>
    </w:p>
    <w:tbl>
      <w:tblPr>
        <w:tblW w:w="9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"/>
        <w:gridCol w:w="6457"/>
        <w:gridCol w:w="1691"/>
      </w:tblGrid>
      <w:tr w:rsidR="0008310B" w:rsidRPr="00460A28" w:rsidTr="00903D40">
        <w:trPr>
          <w:jc w:val="center"/>
        </w:trPr>
        <w:tc>
          <w:tcPr>
            <w:tcW w:w="921" w:type="dxa"/>
            <w:hideMark/>
          </w:tcPr>
          <w:p w:rsidR="0008310B" w:rsidRPr="00460A28" w:rsidRDefault="0008310B" w:rsidP="003E410D">
            <w:pPr>
              <w:snapToGrid w:val="0"/>
              <w:rPr>
                <w:b/>
              </w:rPr>
            </w:pPr>
            <w:r w:rsidRPr="00460A28">
              <w:rPr>
                <w:b/>
              </w:rPr>
              <w:t xml:space="preserve">№ </w:t>
            </w:r>
            <w:proofErr w:type="gramStart"/>
            <w:r w:rsidRPr="00460A28">
              <w:rPr>
                <w:b/>
              </w:rPr>
              <w:t>п</w:t>
            </w:r>
            <w:proofErr w:type="gramEnd"/>
            <w:r w:rsidRPr="00460A28">
              <w:rPr>
                <w:b/>
              </w:rPr>
              <w:t>/п</w:t>
            </w:r>
          </w:p>
        </w:tc>
        <w:tc>
          <w:tcPr>
            <w:tcW w:w="6457" w:type="dxa"/>
            <w:vAlign w:val="center"/>
            <w:hideMark/>
          </w:tcPr>
          <w:p w:rsidR="0008310B" w:rsidRPr="00460A28" w:rsidRDefault="0008310B" w:rsidP="003E410D">
            <w:pPr>
              <w:snapToGrid w:val="0"/>
              <w:jc w:val="center"/>
              <w:rPr>
                <w:b/>
              </w:rPr>
            </w:pPr>
            <w:r w:rsidRPr="00460A28">
              <w:rPr>
                <w:b/>
                <w:color w:val="000000"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1691" w:type="dxa"/>
            <w:vAlign w:val="center"/>
          </w:tcPr>
          <w:p w:rsidR="0008310B" w:rsidRPr="00460A28" w:rsidRDefault="0008310B" w:rsidP="003E410D">
            <w:pPr>
              <w:autoSpaceDE w:val="0"/>
              <w:autoSpaceDN w:val="0"/>
              <w:adjustRightInd w:val="0"/>
              <w:ind w:right="72"/>
              <w:jc w:val="center"/>
              <w:rPr>
                <w:b/>
                <w:color w:val="000000"/>
                <w:lang w:eastAsia="en-US"/>
              </w:rPr>
            </w:pPr>
            <w:r w:rsidRPr="00460A28">
              <w:rPr>
                <w:b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</w:tr>
      <w:tr w:rsidR="0008310B" w:rsidRPr="00460A28" w:rsidTr="00903D40">
        <w:trPr>
          <w:trHeight w:val="76"/>
          <w:jc w:val="center"/>
        </w:trPr>
        <w:tc>
          <w:tcPr>
            <w:tcW w:w="921" w:type="dxa"/>
            <w:tcBorders>
              <w:bottom w:val="single" w:sz="4" w:space="0" w:color="auto"/>
            </w:tcBorders>
            <w:hideMark/>
          </w:tcPr>
          <w:p w:rsidR="0008310B" w:rsidRPr="00460A28" w:rsidRDefault="0008310B" w:rsidP="003E410D">
            <w:pPr>
              <w:keepNext w:val="0"/>
              <w:keepLines w:val="0"/>
              <w:spacing w:line="240" w:lineRule="atLeast"/>
              <w:jc w:val="center"/>
            </w:pPr>
            <w:r w:rsidRPr="00460A28">
              <w:t>1</w:t>
            </w:r>
          </w:p>
        </w:tc>
        <w:tc>
          <w:tcPr>
            <w:tcW w:w="6457" w:type="dxa"/>
            <w:tcBorders>
              <w:bottom w:val="single" w:sz="4" w:space="0" w:color="auto"/>
            </w:tcBorders>
            <w:vAlign w:val="bottom"/>
          </w:tcPr>
          <w:p w:rsidR="0008310B" w:rsidRPr="007E5837" w:rsidRDefault="00903D40" w:rsidP="003E410D">
            <w:pPr>
              <w:keepNext w:val="0"/>
              <w:keepLines w:val="0"/>
              <w:rPr>
                <w:lang w:val="en-US"/>
              </w:rPr>
            </w:pPr>
            <w:r>
              <w:rPr>
                <w:color w:val="000000"/>
              </w:rPr>
              <w:t>Бортовая видеокамера (БВК)</w:t>
            </w:r>
            <w:r w:rsidR="007E5837">
              <w:rPr>
                <w:color w:val="000000"/>
              </w:rPr>
              <w:t xml:space="preserve"> </w:t>
            </w:r>
            <w:r w:rsidR="007E5837">
              <w:rPr>
                <w:color w:val="000000"/>
                <w:lang w:val="en-US"/>
              </w:rPr>
              <w:t>AVC-018</w:t>
            </w:r>
          </w:p>
        </w:tc>
        <w:tc>
          <w:tcPr>
            <w:tcW w:w="1691" w:type="dxa"/>
          </w:tcPr>
          <w:p w:rsidR="0008310B" w:rsidRPr="00460A28" w:rsidRDefault="0008310B" w:rsidP="003E410D">
            <w:pPr>
              <w:jc w:val="center"/>
            </w:pPr>
            <w:r w:rsidRPr="00460A28">
              <w:rPr>
                <w:sz w:val="22"/>
                <w:szCs w:val="22"/>
              </w:rPr>
              <w:t>шт.</w:t>
            </w:r>
          </w:p>
        </w:tc>
      </w:tr>
      <w:tr w:rsidR="0008310B" w:rsidRPr="00460A28" w:rsidTr="00903D40">
        <w:trPr>
          <w:trHeight w:val="109"/>
          <w:jc w:val="center"/>
        </w:trPr>
        <w:tc>
          <w:tcPr>
            <w:tcW w:w="921" w:type="dxa"/>
            <w:tcBorders>
              <w:bottom w:val="single" w:sz="4" w:space="0" w:color="auto"/>
            </w:tcBorders>
            <w:hideMark/>
          </w:tcPr>
          <w:p w:rsidR="0008310B" w:rsidRPr="00460A28" w:rsidRDefault="0008310B" w:rsidP="003E410D">
            <w:pPr>
              <w:keepNext w:val="0"/>
              <w:keepLines w:val="0"/>
              <w:spacing w:line="240" w:lineRule="atLeast"/>
              <w:jc w:val="center"/>
            </w:pPr>
            <w:r w:rsidRPr="00460A28">
              <w:t>2</w:t>
            </w:r>
          </w:p>
        </w:tc>
        <w:tc>
          <w:tcPr>
            <w:tcW w:w="6457" w:type="dxa"/>
            <w:tcBorders>
              <w:bottom w:val="single" w:sz="4" w:space="0" w:color="auto"/>
            </w:tcBorders>
            <w:vAlign w:val="bottom"/>
          </w:tcPr>
          <w:p w:rsidR="0008310B" w:rsidRPr="007E5837" w:rsidRDefault="00903D40" w:rsidP="007E5837">
            <w:pPr>
              <w:keepNext w:val="0"/>
              <w:keepLines w:val="0"/>
            </w:pPr>
            <w:r>
              <w:rPr>
                <w:color w:val="000000"/>
              </w:rPr>
              <w:t xml:space="preserve">Модуль сопряжения "Пассажир-Машинист" </w:t>
            </w:r>
            <w:r w:rsidR="007E5837">
              <w:rPr>
                <w:color w:val="000000"/>
              </w:rPr>
              <w:t>МСПМ-419</w:t>
            </w:r>
          </w:p>
        </w:tc>
        <w:tc>
          <w:tcPr>
            <w:tcW w:w="1691" w:type="dxa"/>
          </w:tcPr>
          <w:p w:rsidR="0008310B" w:rsidRPr="00460A28" w:rsidRDefault="0008310B" w:rsidP="003E410D">
            <w:pPr>
              <w:jc w:val="center"/>
            </w:pPr>
            <w:r w:rsidRPr="00460A28">
              <w:rPr>
                <w:sz w:val="22"/>
                <w:szCs w:val="22"/>
              </w:rPr>
              <w:t>шт.</w:t>
            </w:r>
          </w:p>
        </w:tc>
      </w:tr>
      <w:tr w:rsidR="0008310B" w:rsidRPr="00460A28" w:rsidTr="00903D40">
        <w:trPr>
          <w:trHeight w:val="113"/>
          <w:jc w:val="center"/>
        </w:trPr>
        <w:tc>
          <w:tcPr>
            <w:tcW w:w="921" w:type="dxa"/>
            <w:tcBorders>
              <w:bottom w:val="single" w:sz="4" w:space="0" w:color="auto"/>
            </w:tcBorders>
            <w:hideMark/>
          </w:tcPr>
          <w:p w:rsidR="0008310B" w:rsidRPr="00460A28" w:rsidRDefault="0008310B" w:rsidP="003E410D">
            <w:pPr>
              <w:keepNext w:val="0"/>
              <w:keepLines w:val="0"/>
              <w:spacing w:line="240" w:lineRule="atLeast"/>
              <w:jc w:val="center"/>
            </w:pPr>
            <w:r w:rsidRPr="00460A28">
              <w:t>3</w:t>
            </w:r>
          </w:p>
        </w:tc>
        <w:tc>
          <w:tcPr>
            <w:tcW w:w="6457" w:type="dxa"/>
            <w:tcBorders>
              <w:bottom w:val="single" w:sz="4" w:space="0" w:color="auto"/>
            </w:tcBorders>
            <w:vAlign w:val="bottom"/>
          </w:tcPr>
          <w:p w:rsidR="0008310B" w:rsidRPr="00460A28" w:rsidRDefault="00903D40" w:rsidP="007E5837">
            <w:pPr>
              <w:keepNext w:val="0"/>
              <w:keepLines w:val="0"/>
            </w:pPr>
            <w:r>
              <w:rPr>
                <w:color w:val="000000"/>
              </w:rPr>
              <w:t>Модуль сопряжения "Радиооповещение" МСРО</w:t>
            </w:r>
            <w:r w:rsidR="007E5837">
              <w:rPr>
                <w:color w:val="000000"/>
              </w:rPr>
              <w:t>-423</w:t>
            </w:r>
          </w:p>
        </w:tc>
        <w:tc>
          <w:tcPr>
            <w:tcW w:w="1691" w:type="dxa"/>
          </w:tcPr>
          <w:p w:rsidR="0008310B" w:rsidRPr="00460A28" w:rsidRDefault="0008310B" w:rsidP="003E410D">
            <w:pPr>
              <w:jc w:val="center"/>
            </w:pPr>
            <w:r w:rsidRPr="00460A28">
              <w:rPr>
                <w:sz w:val="22"/>
                <w:szCs w:val="22"/>
              </w:rPr>
              <w:t>шт.</w:t>
            </w:r>
          </w:p>
        </w:tc>
      </w:tr>
      <w:tr w:rsidR="0008310B" w:rsidRPr="00460A28" w:rsidTr="00903D40">
        <w:trPr>
          <w:trHeight w:val="64"/>
          <w:jc w:val="center"/>
        </w:trPr>
        <w:tc>
          <w:tcPr>
            <w:tcW w:w="921" w:type="dxa"/>
            <w:tcBorders>
              <w:bottom w:val="single" w:sz="4" w:space="0" w:color="auto"/>
            </w:tcBorders>
            <w:hideMark/>
          </w:tcPr>
          <w:p w:rsidR="0008310B" w:rsidRPr="00460A28" w:rsidRDefault="00EB3576" w:rsidP="003E410D">
            <w:pPr>
              <w:keepNext w:val="0"/>
              <w:keepLines w:val="0"/>
              <w:spacing w:line="240" w:lineRule="atLeast"/>
              <w:jc w:val="center"/>
            </w:pPr>
            <w:r>
              <w:t>4</w:t>
            </w:r>
          </w:p>
        </w:tc>
        <w:tc>
          <w:tcPr>
            <w:tcW w:w="6457" w:type="dxa"/>
            <w:tcBorders>
              <w:bottom w:val="single" w:sz="4" w:space="0" w:color="auto"/>
            </w:tcBorders>
            <w:vAlign w:val="bottom"/>
          </w:tcPr>
          <w:p w:rsidR="0008310B" w:rsidRPr="007E5837" w:rsidRDefault="00903D40" w:rsidP="003E410D">
            <w:pPr>
              <w:keepNext w:val="0"/>
              <w:keepLines w:val="0"/>
            </w:pPr>
            <w:r>
              <w:rPr>
                <w:color w:val="000000"/>
              </w:rPr>
              <w:t>Плата управления видеорегистратора</w:t>
            </w:r>
            <w:r w:rsidR="007E5837">
              <w:rPr>
                <w:color w:val="000000"/>
              </w:rPr>
              <w:t xml:space="preserve"> </w:t>
            </w:r>
            <w:r w:rsidR="007E5837">
              <w:rPr>
                <w:color w:val="000000"/>
                <w:lang w:val="en-US"/>
              </w:rPr>
              <w:t>URR</w:t>
            </w:r>
            <w:r w:rsidR="007E5837" w:rsidRPr="007E5837">
              <w:rPr>
                <w:color w:val="000000"/>
              </w:rPr>
              <w:t>-</w:t>
            </w:r>
            <w:r w:rsidR="007E5837">
              <w:rPr>
                <w:color w:val="000000"/>
                <w:lang w:val="en-US"/>
              </w:rPr>
              <w:t>PMC</w:t>
            </w:r>
            <w:r w:rsidR="007E5837" w:rsidRPr="007E5837">
              <w:rPr>
                <w:color w:val="000000"/>
              </w:rPr>
              <w:t>002</w:t>
            </w:r>
          </w:p>
        </w:tc>
        <w:tc>
          <w:tcPr>
            <w:tcW w:w="1691" w:type="dxa"/>
          </w:tcPr>
          <w:p w:rsidR="0008310B" w:rsidRPr="00460A28" w:rsidRDefault="0008310B" w:rsidP="003E410D">
            <w:pPr>
              <w:jc w:val="center"/>
            </w:pPr>
            <w:r w:rsidRPr="00460A28">
              <w:rPr>
                <w:sz w:val="22"/>
                <w:szCs w:val="22"/>
              </w:rPr>
              <w:t>шт.</w:t>
            </w:r>
          </w:p>
        </w:tc>
      </w:tr>
      <w:tr w:rsidR="0008310B" w:rsidRPr="00460A28" w:rsidTr="00903D40">
        <w:trPr>
          <w:trHeight w:val="64"/>
          <w:jc w:val="center"/>
        </w:trPr>
        <w:tc>
          <w:tcPr>
            <w:tcW w:w="921" w:type="dxa"/>
            <w:hideMark/>
          </w:tcPr>
          <w:p w:rsidR="0008310B" w:rsidRPr="00460A28" w:rsidRDefault="00EB3576" w:rsidP="003E410D">
            <w:pPr>
              <w:keepNext w:val="0"/>
              <w:keepLines w:val="0"/>
              <w:spacing w:line="240" w:lineRule="atLeast"/>
              <w:jc w:val="center"/>
            </w:pPr>
            <w:r>
              <w:t>5</w:t>
            </w:r>
          </w:p>
        </w:tc>
        <w:tc>
          <w:tcPr>
            <w:tcW w:w="6457" w:type="dxa"/>
            <w:vAlign w:val="bottom"/>
          </w:tcPr>
          <w:p w:rsidR="0008310B" w:rsidRPr="007E5837" w:rsidRDefault="00903D40" w:rsidP="003E410D">
            <w:pPr>
              <w:keepNext w:val="0"/>
              <w:keepLines w:val="0"/>
            </w:pPr>
            <w:r>
              <w:rPr>
                <w:color w:val="000000"/>
              </w:rPr>
              <w:t>Центральная</w:t>
            </w:r>
            <w:r w:rsidR="008518A9">
              <w:rPr>
                <w:color w:val="000000"/>
              </w:rPr>
              <w:t xml:space="preserve"> плата</w:t>
            </w:r>
            <w:r>
              <w:rPr>
                <w:color w:val="000000"/>
              </w:rPr>
              <w:t xml:space="preserve"> видеорегистратора</w:t>
            </w:r>
            <w:r w:rsidR="007E5837" w:rsidRPr="007E5837">
              <w:rPr>
                <w:color w:val="000000"/>
              </w:rPr>
              <w:t xml:space="preserve"> </w:t>
            </w:r>
            <w:r w:rsidR="007E5837">
              <w:rPr>
                <w:color w:val="000000"/>
                <w:lang w:val="en-US"/>
              </w:rPr>
              <w:t>AVR</w:t>
            </w:r>
            <w:r w:rsidR="007E5837" w:rsidRPr="007E5837">
              <w:rPr>
                <w:color w:val="000000"/>
              </w:rPr>
              <w:t>-4</w:t>
            </w:r>
            <w:r w:rsidR="007E5837">
              <w:rPr>
                <w:color w:val="000000"/>
                <w:lang w:val="en-US"/>
              </w:rPr>
              <w:t>FHD</w:t>
            </w:r>
          </w:p>
        </w:tc>
        <w:tc>
          <w:tcPr>
            <w:tcW w:w="1691" w:type="dxa"/>
          </w:tcPr>
          <w:p w:rsidR="0008310B" w:rsidRPr="00460A28" w:rsidRDefault="0008310B" w:rsidP="003E410D">
            <w:pPr>
              <w:jc w:val="center"/>
            </w:pPr>
            <w:r w:rsidRPr="00460A28">
              <w:rPr>
                <w:sz w:val="22"/>
                <w:szCs w:val="22"/>
              </w:rPr>
              <w:t>шт.</w:t>
            </w:r>
          </w:p>
        </w:tc>
      </w:tr>
      <w:tr w:rsidR="0008310B" w:rsidRPr="00460A28" w:rsidTr="00903D40">
        <w:trPr>
          <w:trHeight w:val="64"/>
          <w:jc w:val="center"/>
        </w:trPr>
        <w:tc>
          <w:tcPr>
            <w:tcW w:w="921" w:type="dxa"/>
            <w:hideMark/>
          </w:tcPr>
          <w:p w:rsidR="0008310B" w:rsidRPr="00460A28" w:rsidRDefault="00EB3576" w:rsidP="003E410D">
            <w:pPr>
              <w:keepNext w:val="0"/>
              <w:keepLines w:val="0"/>
              <w:spacing w:line="240" w:lineRule="atLeast"/>
              <w:jc w:val="center"/>
            </w:pPr>
            <w:r>
              <w:t>6</w:t>
            </w:r>
          </w:p>
        </w:tc>
        <w:tc>
          <w:tcPr>
            <w:tcW w:w="6457" w:type="dxa"/>
            <w:vAlign w:val="bottom"/>
          </w:tcPr>
          <w:p w:rsidR="0008310B" w:rsidRPr="007E5837" w:rsidRDefault="001C4526" w:rsidP="003E410D">
            <w:pPr>
              <w:keepNext w:val="0"/>
              <w:keepLines w:val="0"/>
              <w:rPr>
                <w:lang w:val="en-US"/>
              </w:rPr>
            </w:pPr>
            <w:r>
              <w:t>Микрофон</w:t>
            </w:r>
            <w:r w:rsidR="006F0E84">
              <w:t>ный блок (МБ)</w:t>
            </w:r>
            <w:r w:rsidR="007E5837">
              <w:rPr>
                <w:lang w:val="en-US"/>
              </w:rPr>
              <w:t xml:space="preserve"> AMA-010</w:t>
            </w:r>
          </w:p>
        </w:tc>
        <w:tc>
          <w:tcPr>
            <w:tcW w:w="1691" w:type="dxa"/>
          </w:tcPr>
          <w:p w:rsidR="0008310B" w:rsidRPr="00460A28" w:rsidRDefault="0008310B" w:rsidP="003E410D">
            <w:pPr>
              <w:jc w:val="center"/>
            </w:pPr>
            <w:r w:rsidRPr="00460A28">
              <w:rPr>
                <w:sz w:val="22"/>
                <w:szCs w:val="22"/>
              </w:rPr>
              <w:t>шт.</w:t>
            </w:r>
          </w:p>
        </w:tc>
      </w:tr>
      <w:tr w:rsidR="006D2ACB" w:rsidRPr="00460A28" w:rsidTr="00903D40">
        <w:trPr>
          <w:trHeight w:val="64"/>
          <w:jc w:val="center"/>
        </w:trPr>
        <w:tc>
          <w:tcPr>
            <w:tcW w:w="921" w:type="dxa"/>
          </w:tcPr>
          <w:p w:rsidR="006D2ACB" w:rsidRDefault="006D2ACB" w:rsidP="003E410D">
            <w:pPr>
              <w:keepNext w:val="0"/>
              <w:keepLines w:val="0"/>
              <w:spacing w:line="240" w:lineRule="atLeast"/>
              <w:jc w:val="center"/>
            </w:pPr>
            <w:r>
              <w:t>7</w:t>
            </w:r>
          </w:p>
        </w:tc>
        <w:tc>
          <w:tcPr>
            <w:tcW w:w="6457" w:type="dxa"/>
            <w:vAlign w:val="bottom"/>
          </w:tcPr>
          <w:p w:rsidR="006D2ACB" w:rsidRDefault="006D2ACB" w:rsidP="00894E7D">
            <w:pPr>
              <w:keepNext w:val="0"/>
              <w:keepLines w:val="0"/>
            </w:pPr>
            <w:r>
              <w:t>Р</w:t>
            </w:r>
            <w:r w:rsidRPr="006D2ACB">
              <w:t xml:space="preserve">еле ACV RM37-1701 </w:t>
            </w:r>
          </w:p>
        </w:tc>
        <w:tc>
          <w:tcPr>
            <w:tcW w:w="1691" w:type="dxa"/>
          </w:tcPr>
          <w:p w:rsidR="006D2ACB" w:rsidRPr="00460A28" w:rsidRDefault="006D2ACB" w:rsidP="003E41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</w:tr>
      <w:tr w:rsidR="006F0E84" w:rsidRPr="00460A28" w:rsidTr="00903D40">
        <w:trPr>
          <w:trHeight w:val="64"/>
          <w:jc w:val="center"/>
        </w:trPr>
        <w:tc>
          <w:tcPr>
            <w:tcW w:w="921" w:type="dxa"/>
          </w:tcPr>
          <w:p w:rsidR="006F0E84" w:rsidRDefault="006F0E84" w:rsidP="003E410D">
            <w:pPr>
              <w:keepNext w:val="0"/>
              <w:keepLines w:val="0"/>
              <w:spacing w:line="240" w:lineRule="atLeast"/>
              <w:jc w:val="center"/>
            </w:pPr>
            <w:r>
              <w:t>8</w:t>
            </w:r>
          </w:p>
        </w:tc>
        <w:tc>
          <w:tcPr>
            <w:tcW w:w="6457" w:type="dxa"/>
            <w:vAlign w:val="bottom"/>
          </w:tcPr>
          <w:p w:rsidR="006F0E84" w:rsidRPr="007E5837" w:rsidRDefault="006F0E84" w:rsidP="007E5837">
            <w:pPr>
              <w:keepNext w:val="0"/>
              <w:keepLines w:val="0"/>
            </w:pPr>
            <w:r>
              <w:t xml:space="preserve">Кабель </w:t>
            </w:r>
            <w:r w:rsidR="007E5837">
              <w:t xml:space="preserve">КВК-П-2 </w:t>
            </w:r>
            <w:proofErr w:type="spellStart"/>
            <w:r w:rsidR="007E5837">
              <w:t>н</w:t>
            </w:r>
            <w:proofErr w:type="gramStart"/>
            <w:r w:rsidR="007E5837">
              <w:t>г</w:t>
            </w:r>
            <w:proofErr w:type="spellEnd"/>
            <w:r w:rsidR="007E5837">
              <w:t>(</w:t>
            </w:r>
            <w:proofErr w:type="gramEnd"/>
            <w:r w:rsidR="007E5837">
              <w:t>А)-</w:t>
            </w:r>
            <w:r w:rsidR="007E5837">
              <w:rPr>
                <w:lang w:val="en-US"/>
              </w:rPr>
              <w:t>HF</w:t>
            </w:r>
            <w:r w:rsidR="007E5837" w:rsidRPr="007E5837">
              <w:t xml:space="preserve"> 2</w:t>
            </w:r>
            <w:r w:rsidR="007E5837">
              <w:t>х0,75</w:t>
            </w:r>
          </w:p>
        </w:tc>
        <w:tc>
          <w:tcPr>
            <w:tcW w:w="1691" w:type="dxa"/>
          </w:tcPr>
          <w:p w:rsidR="006F0E84" w:rsidRPr="000A1BE5" w:rsidRDefault="000A1BE5" w:rsidP="003E41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</w:t>
            </w:r>
          </w:p>
        </w:tc>
      </w:tr>
    </w:tbl>
    <w:p w:rsidR="00FF6FBD" w:rsidRPr="00FF6FBD" w:rsidRDefault="00FF6FBD" w:rsidP="00FF6FBD">
      <w:pPr>
        <w:keepNext w:val="0"/>
        <w:keepLines w:val="0"/>
        <w:autoSpaceDE w:val="0"/>
        <w:autoSpaceDN w:val="0"/>
        <w:adjustRightInd w:val="0"/>
      </w:pPr>
    </w:p>
    <w:p w:rsidR="00FF6FBD" w:rsidRDefault="00FF6FBD" w:rsidP="00FF6FBD">
      <w:pPr>
        <w:keepNext w:val="0"/>
        <w:keepLines w:val="0"/>
        <w:autoSpaceDE w:val="0"/>
        <w:autoSpaceDN w:val="0"/>
        <w:adjustRightInd w:val="0"/>
      </w:pPr>
    </w:p>
    <w:p w:rsidR="00642831" w:rsidRDefault="00642831" w:rsidP="00FF6FBD">
      <w:pPr>
        <w:keepNext w:val="0"/>
        <w:keepLines w:val="0"/>
        <w:autoSpaceDE w:val="0"/>
        <w:autoSpaceDN w:val="0"/>
        <w:adjustRightInd w:val="0"/>
      </w:pPr>
    </w:p>
    <w:p w:rsidR="00642831" w:rsidRPr="00FF6FBD" w:rsidRDefault="00642831" w:rsidP="00FF6FBD">
      <w:pPr>
        <w:keepNext w:val="0"/>
        <w:keepLines w:val="0"/>
        <w:autoSpaceDE w:val="0"/>
        <w:autoSpaceDN w:val="0"/>
        <w:adjustRightInd w:val="0"/>
      </w:pPr>
    </w:p>
    <w:p w:rsidR="00FF6FBD" w:rsidRPr="00FF6FBD" w:rsidRDefault="00FF6FBD" w:rsidP="00FF6FBD">
      <w:pPr>
        <w:keepNext w:val="0"/>
        <w:keepLines w:val="0"/>
        <w:autoSpaceDE w:val="0"/>
        <w:autoSpaceDN w:val="0"/>
        <w:adjustRightInd w:val="0"/>
      </w:pPr>
    </w:p>
    <w:p w:rsidR="00FF6FBD" w:rsidRPr="00FF6FBD" w:rsidRDefault="00FF6FBD" w:rsidP="00FF6FBD">
      <w:pPr>
        <w:keepNext w:val="0"/>
        <w:keepLines w:val="0"/>
        <w:autoSpaceDE w:val="0"/>
        <w:autoSpaceDN w:val="0"/>
        <w:adjustRightInd w:val="0"/>
      </w:pPr>
    </w:p>
    <w:p w:rsidR="00FF6FBD" w:rsidRPr="00FF6FBD" w:rsidRDefault="00FF6FBD" w:rsidP="00FF6FBD">
      <w:pPr>
        <w:keepNext w:val="0"/>
        <w:keepLines w:val="0"/>
        <w:autoSpaceDE w:val="0"/>
        <w:autoSpaceDN w:val="0"/>
        <w:adjustRightInd w:val="0"/>
      </w:pPr>
    </w:p>
    <w:p w:rsidR="00FF6FBD" w:rsidRPr="00FF6FBD" w:rsidRDefault="00FF6FBD" w:rsidP="00FF6FBD">
      <w:pPr>
        <w:keepNext w:val="0"/>
        <w:keepLines w:val="0"/>
        <w:autoSpaceDE w:val="0"/>
        <w:autoSpaceDN w:val="0"/>
        <w:adjustRightInd w:val="0"/>
        <w:ind w:firstLine="567"/>
        <w:jc w:val="right"/>
      </w:pPr>
    </w:p>
    <w:p w:rsidR="00FF6FBD" w:rsidRPr="00FF6FBD" w:rsidRDefault="00FF6FBD" w:rsidP="00FF6FBD">
      <w:pPr>
        <w:keepNext w:val="0"/>
        <w:keepLines w:val="0"/>
        <w:autoSpaceDE w:val="0"/>
        <w:autoSpaceDN w:val="0"/>
        <w:adjustRightInd w:val="0"/>
        <w:ind w:firstLine="567"/>
        <w:jc w:val="right"/>
      </w:pPr>
    </w:p>
    <w:p w:rsidR="00FF6FBD" w:rsidRPr="00FF6FBD" w:rsidRDefault="00FF6FBD" w:rsidP="00FF6FBD">
      <w:pPr>
        <w:keepNext w:val="0"/>
        <w:keepLines w:val="0"/>
        <w:autoSpaceDE w:val="0"/>
        <w:autoSpaceDN w:val="0"/>
        <w:adjustRightInd w:val="0"/>
        <w:ind w:firstLine="567"/>
        <w:jc w:val="right"/>
      </w:pPr>
    </w:p>
    <w:p w:rsidR="00FF6FBD" w:rsidRPr="00FF6FBD" w:rsidRDefault="00FF6FBD" w:rsidP="00FF6FBD">
      <w:pPr>
        <w:keepNext w:val="0"/>
        <w:keepLines w:val="0"/>
        <w:autoSpaceDE w:val="0"/>
        <w:autoSpaceDN w:val="0"/>
        <w:adjustRightInd w:val="0"/>
        <w:ind w:firstLine="567"/>
        <w:jc w:val="right"/>
      </w:pPr>
    </w:p>
    <w:p w:rsidR="00FF6FBD" w:rsidRPr="00FF6FBD" w:rsidRDefault="00FF6FBD" w:rsidP="00FF6FBD">
      <w:pPr>
        <w:keepNext w:val="0"/>
        <w:keepLines w:val="0"/>
        <w:autoSpaceDE w:val="0"/>
        <w:autoSpaceDN w:val="0"/>
        <w:adjustRightInd w:val="0"/>
        <w:ind w:firstLine="567"/>
        <w:jc w:val="right"/>
      </w:pPr>
    </w:p>
    <w:p w:rsidR="00FF6FBD" w:rsidRPr="00FF6FBD" w:rsidRDefault="00FF6FBD" w:rsidP="00FF6FBD">
      <w:pPr>
        <w:keepNext w:val="0"/>
        <w:keepLines w:val="0"/>
        <w:autoSpaceDE w:val="0"/>
        <w:autoSpaceDN w:val="0"/>
        <w:adjustRightInd w:val="0"/>
        <w:ind w:firstLine="567"/>
        <w:jc w:val="right"/>
      </w:pPr>
    </w:p>
    <w:p w:rsidR="00FF6FBD" w:rsidRPr="00FF6FBD" w:rsidRDefault="00FF6FBD" w:rsidP="00FF6FBD">
      <w:pPr>
        <w:keepNext w:val="0"/>
        <w:keepLines w:val="0"/>
        <w:autoSpaceDE w:val="0"/>
        <w:autoSpaceDN w:val="0"/>
        <w:adjustRightInd w:val="0"/>
        <w:ind w:firstLine="567"/>
        <w:jc w:val="right"/>
      </w:pPr>
    </w:p>
    <w:p w:rsidR="00FF6FBD" w:rsidRPr="00FF6FBD" w:rsidRDefault="00FF6FBD" w:rsidP="00FF6FBD">
      <w:pPr>
        <w:keepNext w:val="0"/>
        <w:keepLines w:val="0"/>
        <w:autoSpaceDE w:val="0"/>
        <w:autoSpaceDN w:val="0"/>
        <w:adjustRightInd w:val="0"/>
        <w:ind w:firstLine="567"/>
        <w:jc w:val="right"/>
      </w:pPr>
    </w:p>
    <w:p w:rsidR="00FF6FBD" w:rsidRPr="00FF6FBD" w:rsidRDefault="00FF6FBD" w:rsidP="00FF6FBD">
      <w:pPr>
        <w:keepNext w:val="0"/>
        <w:keepLines w:val="0"/>
        <w:autoSpaceDE w:val="0"/>
        <w:autoSpaceDN w:val="0"/>
        <w:adjustRightInd w:val="0"/>
        <w:ind w:firstLine="567"/>
        <w:jc w:val="right"/>
      </w:pPr>
    </w:p>
    <w:p w:rsidR="00FF6FBD" w:rsidRPr="00FF6FBD" w:rsidRDefault="00FF6FBD" w:rsidP="00FF6FBD">
      <w:pPr>
        <w:keepNext w:val="0"/>
        <w:keepLines w:val="0"/>
        <w:autoSpaceDE w:val="0"/>
        <w:autoSpaceDN w:val="0"/>
        <w:adjustRightInd w:val="0"/>
        <w:ind w:firstLine="567"/>
        <w:jc w:val="right"/>
      </w:pPr>
    </w:p>
    <w:p w:rsidR="00FF6FBD" w:rsidRPr="00FF6FBD" w:rsidRDefault="00FF6FBD" w:rsidP="00FF6FBD">
      <w:pPr>
        <w:keepNext w:val="0"/>
        <w:keepLines w:val="0"/>
        <w:autoSpaceDE w:val="0"/>
        <w:autoSpaceDN w:val="0"/>
        <w:adjustRightInd w:val="0"/>
        <w:ind w:firstLine="567"/>
        <w:jc w:val="right"/>
      </w:pPr>
    </w:p>
    <w:p w:rsidR="00FF6FBD" w:rsidRPr="00FF6FBD" w:rsidRDefault="00FF6FBD" w:rsidP="00FF6FBD">
      <w:pPr>
        <w:keepNext w:val="0"/>
        <w:keepLines w:val="0"/>
        <w:autoSpaceDE w:val="0"/>
        <w:autoSpaceDN w:val="0"/>
        <w:adjustRightInd w:val="0"/>
        <w:ind w:firstLine="567"/>
        <w:jc w:val="right"/>
      </w:pPr>
    </w:p>
    <w:p w:rsidR="00FF6FBD" w:rsidRPr="00FF6FBD" w:rsidRDefault="00FF6FBD" w:rsidP="00FF6FBD">
      <w:pPr>
        <w:keepNext w:val="0"/>
        <w:keepLines w:val="0"/>
        <w:autoSpaceDE w:val="0"/>
        <w:autoSpaceDN w:val="0"/>
        <w:adjustRightInd w:val="0"/>
        <w:ind w:firstLine="567"/>
        <w:jc w:val="right"/>
      </w:pPr>
    </w:p>
    <w:p w:rsidR="00FF6FBD" w:rsidRPr="00FF6FBD" w:rsidRDefault="00FF6FBD" w:rsidP="00FF6FBD">
      <w:pPr>
        <w:keepNext w:val="0"/>
        <w:keepLines w:val="0"/>
        <w:autoSpaceDE w:val="0"/>
        <w:autoSpaceDN w:val="0"/>
        <w:adjustRightInd w:val="0"/>
        <w:ind w:firstLine="567"/>
        <w:jc w:val="right"/>
      </w:pPr>
    </w:p>
    <w:p w:rsidR="00FF6FBD" w:rsidRPr="00FF6FBD" w:rsidRDefault="00FF6FBD" w:rsidP="00FF6FBD">
      <w:pPr>
        <w:keepNext w:val="0"/>
        <w:keepLines w:val="0"/>
        <w:autoSpaceDE w:val="0"/>
        <w:autoSpaceDN w:val="0"/>
        <w:adjustRightInd w:val="0"/>
        <w:ind w:firstLine="567"/>
        <w:jc w:val="right"/>
      </w:pPr>
    </w:p>
    <w:p w:rsidR="00FF6FBD" w:rsidRPr="00FF6FBD" w:rsidRDefault="00FF6FBD" w:rsidP="00FF6FBD">
      <w:pPr>
        <w:keepNext w:val="0"/>
        <w:keepLines w:val="0"/>
        <w:autoSpaceDE w:val="0"/>
        <w:autoSpaceDN w:val="0"/>
        <w:adjustRightInd w:val="0"/>
        <w:ind w:firstLine="567"/>
        <w:jc w:val="right"/>
      </w:pPr>
    </w:p>
    <w:p w:rsidR="00FF6FBD" w:rsidRPr="00FF6FBD" w:rsidRDefault="00FF6FBD" w:rsidP="00FF6FBD">
      <w:pPr>
        <w:keepNext w:val="0"/>
        <w:keepLines w:val="0"/>
        <w:autoSpaceDE w:val="0"/>
        <w:autoSpaceDN w:val="0"/>
        <w:adjustRightInd w:val="0"/>
        <w:ind w:firstLine="567"/>
        <w:jc w:val="right"/>
      </w:pPr>
    </w:p>
    <w:p w:rsidR="00F624A3" w:rsidRDefault="00F624A3" w:rsidP="00FF6FBD">
      <w:pPr>
        <w:autoSpaceDE w:val="0"/>
        <w:autoSpaceDN w:val="0"/>
        <w:adjustRightInd w:val="0"/>
        <w:ind w:firstLine="567"/>
        <w:jc w:val="right"/>
        <w:sectPr w:rsidR="00F624A3" w:rsidSect="00677605">
          <w:pgSz w:w="11906" w:h="16838"/>
          <w:pgMar w:top="1134" w:right="424" w:bottom="1134" w:left="1134" w:header="720" w:footer="720" w:gutter="0"/>
          <w:cols w:space="720"/>
          <w:docGrid w:linePitch="360"/>
        </w:sectPr>
      </w:pPr>
    </w:p>
    <w:p w:rsidR="00FF6FBD" w:rsidRPr="00FF6FBD" w:rsidRDefault="00FF6FBD" w:rsidP="00FF6FBD">
      <w:pPr>
        <w:autoSpaceDE w:val="0"/>
        <w:autoSpaceDN w:val="0"/>
        <w:adjustRightInd w:val="0"/>
        <w:ind w:firstLine="567"/>
        <w:jc w:val="right"/>
      </w:pPr>
      <w:r w:rsidRPr="00FF6FBD">
        <w:lastRenderedPageBreak/>
        <w:t>Приложение № </w:t>
      </w:r>
      <w:r w:rsidR="00C032AA">
        <w:t>6</w:t>
      </w:r>
      <w:r w:rsidRPr="00FF6FBD">
        <w:t xml:space="preserve"> к техническому заданию</w:t>
      </w:r>
    </w:p>
    <w:p w:rsidR="00FF6FBD" w:rsidRPr="00FF6FBD" w:rsidRDefault="00FF6FBD" w:rsidP="00FF6FBD">
      <w:pPr>
        <w:autoSpaceDE w:val="0"/>
        <w:autoSpaceDN w:val="0"/>
        <w:adjustRightInd w:val="0"/>
        <w:ind w:firstLine="567"/>
        <w:jc w:val="right"/>
      </w:pPr>
    </w:p>
    <w:p w:rsidR="00FF6FBD" w:rsidRPr="00FF6FBD" w:rsidRDefault="00FF6FBD" w:rsidP="00FF6FBD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FF6FBD">
        <w:rPr>
          <w:b/>
          <w:sz w:val="28"/>
          <w:szCs w:val="28"/>
        </w:rPr>
        <w:t xml:space="preserve">Перечень работ, выполняемых при текущем ремонте головных вагонов </w:t>
      </w:r>
      <w:r w:rsidR="00F624A3">
        <w:rPr>
          <w:b/>
          <w:sz w:val="28"/>
          <w:szCs w:val="28"/>
        </w:rPr>
        <w:t xml:space="preserve">81 серии </w:t>
      </w:r>
      <w:proofErr w:type="spellStart"/>
      <w:r w:rsidRPr="00FF6FBD">
        <w:rPr>
          <w:b/>
          <w:sz w:val="28"/>
          <w:szCs w:val="28"/>
        </w:rPr>
        <w:t>электродепо</w:t>
      </w:r>
      <w:proofErr w:type="spellEnd"/>
      <w:r w:rsidRPr="00FF6FBD">
        <w:rPr>
          <w:b/>
          <w:sz w:val="28"/>
          <w:szCs w:val="28"/>
        </w:rPr>
        <w:t xml:space="preserve"> «Южное» в части</w:t>
      </w:r>
      <w:r w:rsidR="00F624A3">
        <w:rPr>
          <w:b/>
          <w:sz w:val="28"/>
          <w:szCs w:val="28"/>
        </w:rPr>
        <w:t xml:space="preserve"> комплексов </w:t>
      </w:r>
      <w:proofErr w:type="spellStart"/>
      <w:r w:rsidR="00F624A3">
        <w:rPr>
          <w:b/>
          <w:sz w:val="28"/>
          <w:szCs w:val="28"/>
        </w:rPr>
        <w:t>видеорегистрации</w:t>
      </w:r>
      <w:proofErr w:type="spellEnd"/>
    </w:p>
    <w:p w:rsidR="00FF6FBD" w:rsidRPr="00FF6FBD" w:rsidRDefault="00FF6FBD" w:rsidP="00FF6FBD">
      <w:pPr>
        <w:shd w:val="clear" w:color="auto" w:fill="FFFFFF"/>
        <w:tabs>
          <w:tab w:val="left" w:pos="1094"/>
        </w:tabs>
        <w:spacing w:line="264" w:lineRule="exact"/>
        <w:jc w:val="both"/>
        <w:rPr>
          <w:spacing w:val="-5"/>
          <w:sz w:val="28"/>
          <w:szCs w:val="28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7229"/>
        <w:gridCol w:w="1423"/>
      </w:tblGrid>
      <w:tr w:rsidR="0008310B" w:rsidRPr="001A54D4" w:rsidTr="003E410D">
        <w:trPr>
          <w:jc w:val="center"/>
        </w:trPr>
        <w:tc>
          <w:tcPr>
            <w:tcW w:w="846" w:type="dxa"/>
            <w:vAlign w:val="center"/>
          </w:tcPr>
          <w:p w:rsidR="0008310B" w:rsidRPr="001A54D4" w:rsidRDefault="0008310B" w:rsidP="003E410D">
            <w:pPr>
              <w:keepNext w:val="0"/>
              <w:keepLines w:val="0"/>
              <w:suppressAutoHyphens w:val="0"/>
              <w:spacing w:line="0" w:lineRule="atLeast"/>
              <w:ind w:left="-63" w:firstLine="20"/>
              <w:jc w:val="center"/>
              <w:rPr>
                <w:rFonts w:eastAsia="Calibri"/>
                <w:b/>
                <w:lang w:eastAsia="ru-RU"/>
              </w:rPr>
            </w:pPr>
            <w:r w:rsidRPr="001A54D4">
              <w:rPr>
                <w:rFonts w:eastAsia="Calibri"/>
                <w:b/>
                <w:lang w:eastAsia="ru-RU"/>
              </w:rPr>
              <w:t xml:space="preserve">№ </w:t>
            </w:r>
            <w:proofErr w:type="gramStart"/>
            <w:r w:rsidRPr="001A54D4">
              <w:rPr>
                <w:rFonts w:eastAsia="Calibri"/>
                <w:b/>
                <w:lang w:eastAsia="ru-RU"/>
              </w:rPr>
              <w:t>п</w:t>
            </w:r>
            <w:proofErr w:type="gramEnd"/>
            <w:r w:rsidRPr="001A54D4">
              <w:rPr>
                <w:rFonts w:eastAsia="Calibri"/>
                <w:b/>
                <w:lang w:eastAsia="ru-RU"/>
              </w:rPr>
              <w:t>/п</w:t>
            </w:r>
          </w:p>
        </w:tc>
        <w:tc>
          <w:tcPr>
            <w:tcW w:w="7229" w:type="dxa"/>
            <w:vAlign w:val="center"/>
          </w:tcPr>
          <w:p w:rsidR="0008310B" w:rsidRPr="001A54D4" w:rsidRDefault="0008310B" w:rsidP="003E410D">
            <w:pPr>
              <w:keepNext w:val="0"/>
              <w:keepLines w:val="0"/>
              <w:suppressAutoHyphens w:val="0"/>
              <w:spacing w:line="0" w:lineRule="atLeast"/>
              <w:jc w:val="center"/>
              <w:rPr>
                <w:rFonts w:eastAsia="Calibri"/>
                <w:b/>
                <w:lang w:eastAsia="ru-RU"/>
              </w:rPr>
            </w:pPr>
            <w:r>
              <w:rPr>
                <w:rFonts w:eastAsia="Calibri"/>
                <w:b/>
                <w:lang w:eastAsia="ru-RU"/>
              </w:rPr>
              <w:t>Наименование</w:t>
            </w:r>
          </w:p>
        </w:tc>
        <w:tc>
          <w:tcPr>
            <w:tcW w:w="1423" w:type="dxa"/>
            <w:vAlign w:val="center"/>
          </w:tcPr>
          <w:p w:rsidR="0008310B" w:rsidRDefault="0008310B" w:rsidP="003E410D">
            <w:pPr>
              <w:autoSpaceDE w:val="0"/>
              <w:autoSpaceDN w:val="0"/>
              <w:adjustRightInd w:val="0"/>
              <w:ind w:right="72"/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</w:tr>
      <w:tr w:rsidR="0008310B" w:rsidRPr="001A54D4" w:rsidTr="00327972">
        <w:trPr>
          <w:trHeight w:val="286"/>
          <w:jc w:val="center"/>
        </w:trPr>
        <w:tc>
          <w:tcPr>
            <w:tcW w:w="846" w:type="dxa"/>
            <w:vAlign w:val="center"/>
          </w:tcPr>
          <w:p w:rsidR="0008310B" w:rsidRPr="001A54D4" w:rsidRDefault="0008310B" w:rsidP="003E410D">
            <w:pPr>
              <w:keepNext w:val="0"/>
              <w:keepLines w:val="0"/>
              <w:suppressAutoHyphens w:val="0"/>
              <w:spacing w:line="0" w:lineRule="atLeast"/>
              <w:ind w:left="-63" w:firstLine="20"/>
              <w:jc w:val="center"/>
              <w:rPr>
                <w:rFonts w:eastAsia="Calibri"/>
                <w:lang w:eastAsia="ru-RU"/>
              </w:rPr>
            </w:pPr>
            <w:r w:rsidRPr="001A54D4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229" w:type="dxa"/>
            <w:vAlign w:val="center"/>
          </w:tcPr>
          <w:p w:rsidR="0008310B" w:rsidRPr="003C6F86" w:rsidRDefault="00570084" w:rsidP="003E410D">
            <w:pPr>
              <w:keepNext w:val="0"/>
              <w:keepLines w:val="0"/>
              <w:suppressAutoHyphens w:val="0"/>
              <w:spacing w:line="0" w:lineRule="atLeast"/>
              <w:rPr>
                <w:rFonts w:eastAsia="Calibri"/>
                <w:lang w:eastAsia="ru-RU"/>
              </w:rPr>
            </w:pPr>
            <w:r w:rsidRPr="003C6F86">
              <w:rPr>
                <w:rFonts w:eastAsia="Calibri"/>
                <w:lang w:eastAsia="ru-RU"/>
              </w:rPr>
              <w:t>Диагности</w:t>
            </w:r>
            <w:r>
              <w:rPr>
                <w:rFonts w:eastAsia="Calibri"/>
                <w:lang w:eastAsia="ru-RU"/>
              </w:rPr>
              <w:t>рование, определение неисправности</w:t>
            </w:r>
            <w:r w:rsidRPr="003C6F86">
              <w:rPr>
                <w:rFonts w:eastAsia="Calibri"/>
                <w:lang w:eastAsia="ru-RU"/>
              </w:rPr>
              <w:t xml:space="preserve"> составных частей</w:t>
            </w:r>
            <w:r w:rsidR="001C5F01">
              <w:rPr>
                <w:rFonts w:eastAsia="Calibri"/>
                <w:lang w:eastAsia="ru-RU"/>
              </w:rPr>
              <w:t xml:space="preserve"> комплекса </w:t>
            </w:r>
            <w:proofErr w:type="spellStart"/>
            <w:r w:rsidR="001C5F01">
              <w:rPr>
                <w:rFonts w:eastAsia="Calibri"/>
                <w:lang w:eastAsia="ru-RU"/>
              </w:rPr>
              <w:t>видеорегистрации</w:t>
            </w:r>
            <w:proofErr w:type="spellEnd"/>
          </w:p>
        </w:tc>
        <w:tc>
          <w:tcPr>
            <w:tcW w:w="1423" w:type="dxa"/>
          </w:tcPr>
          <w:p w:rsidR="0008310B" w:rsidRPr="008A70C2" w:rsidRDefault="0008310B" w:rsidP="003E410D">
            <w:pPr>
              <w:jc w:val="center"/>
            </w:pPr>
            <w:r>
              <w:t>работа</w:t>
            </w:r>
          </w:p>
        </w:tc>
      </w:tr>
      <w:tr w:rsidR="00CA352F" w:rsidRPr="001A54D4" w:rsidTr="00EE54D3">
        <w:trPr>
          <w:jc w:val="center"/>
        </w:trPr>
        <w:tc>
          <w:tcPr>
            <w:tcW w:w="846" w:type="dxa"/>
            <w:vAlign w:val="center"/>
          </w:tcPr>
          <w:p w:rsidR="00CA352F" w:rsidRPr="001A54D4" w:rsidRDefault="004070C2" w:rsidP="00CA352F">
            <w:pPr>
              <w:keepNext w:val="0"/>
              <w:keepLines w:val="0"/>
              <w:suppressAutoHyphens w:val="0"/>
              <w:spacing w:line="0" w:lineRule="atLeast"/>
              <w:ind w:left="-63" w:firstLine="20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52F" w:rsidRDefault="00CA352F" w:rsidP="008518A9">
            <w:pPr>
              <w:rPr>
                <w:color w:val="000000"/>
              </w:rPr>
            </w:pPr>
            <w:r>
              <w:rPr>
                <w:color w:val="000000"/>
              </w:rPr>
              <w:t>Ремонт</w:t>
            </w:r>
            <w:r w:rsidR="00D55EE1">
              <w:rPr>
                <w:color w:val="000000"/>
              </w:rPr>
              <w:t xml:space="preserve"> БВР в части</w:t>
            </w:r>
            <w:r>
              <w:rPr>
                <w:color w:val="000000"/>
              </w:rPr>
              <w:t xml:space="preserve"> </w:t>
            </w:r>
            <w:r w:rsidR="00C72BFD">
              <w:rPr>
                <w:color w:val="000000"/>
              </w:rPr>
              <w:t xml:space="preserve">замены </w:t>
            </w:r>
            <w:r>
              <w:rPr>
                <w:color w:val="000000"/>
              </w:rPr>
              <w:t xml:space="preserve">платы управления </w:t>
            </w:r>
            <w:r w:rsidR="00894E7D">
              <w:rPr>
                <w:color w:val="000000"/>
                <w:lang w:val="en-US"/>
              </w:rPr>
              <w:t>URR</w:t>
            </w:r>
            <w:r w:rsidR="00894E7D" w:rsidRPr="007E5837">
              <w:rPr>
                <w:color w:val="000000"/>
              </w:rPr>
              <w:t>-</w:t>
            </w:r>
            <w:r w:rsidR="00894E7D">
              <w:rPr>
                <w:color w:val="000000"/>
                <w:lang w:val="en-US"/>
              </w:rPr>
              <w:t>PMC</w:t>
            </w:r>
            <w:r w:rsidR="00894E7D" w:rsidRPr="007E5837">
              <w:rPr>
                <w:color w:val="000000"/>
              </w:rPr>
              <w:t>002</w:t>
            </w:r>
          </w:p>
        </w:tc>
        <w:tc>
          <w:tcPr>
            <w:tcW w:w="1423" w:type="dxa"/>
          </w:tcPr>
          <w:p w:rsidR="00CA352F" w:rsidRDefault="00CA352F" w:rsidP="00CA352F">
            <w:pPr>
              <w:jc w:val="center"/>
            </w:pPr>
            <w:r w:rsidRPr="00285A79">
              <w:t>работа</w:t>
            </w:r>
          </w:p>
        </w:tc>
      </w:tr>
      <w:tr w:rsidR="00CA352F" w:rsidRPr="001A54D4" w:rsidTr="00027062">
        <w:trPr>
          <w:jc w:val="center"/>
        </w:trPr>
        <w:tc>
          <w:tcPr>
            <w:tcW w:w="846" w:type="dxa"/>
            <w:vAlign w:val="center"/>
          </w:tcPr>
          <w:p w:rsidR="00CA352F" w:rsidRPr="001A54D4" w:rsidRDefault="004070C2" w:rsidP="00CA352F">
            <w:pPr>
              <w:keepNext w:val="0"/>
              <w:keepLines w:val="0"/>
              <w:suppressAutoHyphens w:val="0"/>
              <w:spacing w:line="0" w:lineRule="atLeast"/>
              <w:ind w:left="-63" w:firstLine="20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3</w:t>
            </w: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52F" w:rsidRDefault="00CA352F" w:rsidP="008518A9">
            <w:pPr>
              <w:rPr>
                <w:color w:val="000000"/>
              </w:rPr>
            </w:pPr>
            <w:r>
              <w:rPr>
                <w:color w:val="000000"/>
              </w:rPr>
              <w:t>Ремонт</w:t>
            </w:r>
            <w:r w:rsidR="00D55EE1">
              <w:rPr>
                <w:color w:val="000000"/>
              </w:rPr>
              <w:t xml:space="preserve"> БВР в части</w:t>
            </w:r>
            <w:r w:rsidR="008518A9">
              <w:rPr>
                <w:color w:val="000000"/>
              </w:rPr>
              <w:t xml:space="preserve"> </w:t>
            </w:r>
            <w:r w:rsidR="00C72BFD">
              <w:rPr>
                <w:color w:val="000000"/>
              </w:rPr>
              <w:t xml:space="preserve">замены </w:t>
            </w:r>
            <w:r w:rsidR="008518A9">
              <w:rPr>
                <w:color w:val="000000"/>
              </w:rPr>
              <w:t xml:space="preserve">центральной платы </w:t>
            </w:r>
            <w:r w:rsidR="00894E7D">
              <w:rPr>
                <w:color w:val="000000"/>
                <w:lang w:val="en-US"/>
              </w:rPr>
              <w:t>AVR</w:t>
            </w:r>
            <w:r w:rsidR="00894E7D" w:rsidRPr="007E5837">
              <w:rPr>
                <w:color w:val="000000"/>
              </w:rPr>
              <w:t>-4</w:t>
            </w:r>
            <w:r w:rsidR="00894E7D">
              <w:rPr>
                <w:color w:val="000000"/>
                <w:lang w:val="en-US"/>
              </w:rPr>
              <w:t>FHD</w:t>
            </w:r>
          </w:p>
        </w:tc>
        <w:tc>
          <w:tcPr>
            <w:tcW w:w="1423" w:type="dxa"/>
          </w:tcPr>
          <w:p w:rsidR="00CA352F" w:rsidRDefault="00CA352F" w:rsidP="00CA352F">
            <w:pPr>
              <w:jc w:val="center"/>
            </w:pPr>
            <w:r w:rsidRPr="00285A79">
              <w:t>работа</w:t>
            </w:r>
          </w:p>
        </w:tc>
      </w:tr>
      <w:tr w:rsidR="00CA352F" w:rsidRPr="001A54D4" w:rsidTr="00EE54D3">
        <w:trPr>
          <w:jc w:val="center"/>
        </w:trPr>
        <w:tc>
          <w:tcPr>
            <w:tcW w:w="846" w:type="dxa"/>
            <w:vAlign w:val="center"/>
          </w:tcPr>
          <w:p w:rsidR="00CA352F" w:rsidRPr="001A54D4" w:rsidRDefault="004070C2" w:rsidP="00CA352F">
            <w:pPr>
              <w:keepNext w:val="0"/>
              <w:keepLines w:val="0"/>
              <w:suppressAutoHyphens w:val="0"/>
              <w:spacing w:line="0" w:lineRule="atLeast"/>
              <w:ind w:left="-63" w:firstLine="20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4</w:t>
            </w: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52F" w:rsidRDefault="008518A9" w:rsidP="005E6FE1">
            <w:pPr>
              <w:rPr>
                <w:color w:val="000000"/>
              </w:rPr>
            </w:pPr>
            <w:r>
              <w:rPr>
                <w:color w:val="000000"/>
              </w:rPr>
              <w:t>Замена</w:t>
            </w:r>
            <w:r w:rsidR="00CA352F">
              <w:rPr>
                <w:color w:val="000000"/>
              </w:rPr>
              <w:t xml:space="preserve"> модуля сопряжения "Пассажир-Машинист" </w:t>
            </w:r>
            <w:r w:rsidR="00894E7D">
              <w:rPr>
                <w:color w:val="000000"/>
              </w:rPr>
              <w:t>МСПМ-419</w:t>
            </w:r>
          </w:p>
        </w:tc>
        <w:tc>
          <w:tcPr>
            <w:tcW w:w="1423" w:type="dxa"/>
          </w:tcPr>
          <w:p w:rsidR="00CA352F" w:rsidRDefault="00CA352F" w:rsidP="00CA352F">
            <w:pPr>
              <w:jc w:val="center"/>
            </w:pPr>
            <w:r w:rsidRPr="00285A79">
              <w:t>работа</w:t>
            </w:r>
          </w:p>
        </w:tc>
      </w:tr>
      <w:tr w:rsidR="00CA352F" w:rsidRPr="001A54D4" w:rsidTr="008518A9">
        <w:trPr>
          <w:jc w:val="center"/>
        </w:trPr>
        <w:tc>
          <w:tcPr>
            <w:tcW w:w="846" w:type="dxa"/>
            <w:vAlign w:val="center"/>
          </w:tcPr>
          <w:p w:rsidR="00CA352F" w:rsidRPr="001A54D4" w:rsidRDefault="004070C2" w:rsidP="00CA352F">
            <w:pPr>
              <w:keepNext w:val="0"/>
              <w:keepLines w:val="0"/>
              <w:suppressAutoHyphens w:val="0"/>
              <w:spacing w:line="0" w:lineRule="atLeast"/>
              <w:ind w:left="-63" w:firstLine="20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5</w:t>
            </w: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52F" w:rsidRDefault="008518A9" w:rsidP="005E6FE1">
            <w:pPr>
              <w:rPr>
                <w:color w:val="000000"/>
              </w:rPr>
            </w:pPr>
            <w:r>
              <w:rPr>
                <w:color w:val="000000"/>
              </w:rPr>
              <w:t>Замена</w:t>
            </w:r>
            <w:r w:rsidR="00CA352F">
              <w:rPr>
                <w:color w:val="000000"/>
              </w:rPr>
              <w:t xml:space="preserve"> модуля сопряжения "Радиооповещение"</w:t>
            </w:r>
            <w:r w:rsidR="00894E7D">
              <w:rPr>
                <w:color w:val="000000"/>
              </w:rPr>
              <w:t xml:space="preserve"> МСРО-423</w:t>
            </w:r>
          </w:p>
        </w:tc>
        <w:tc>
          <w:tcPr>
            <w:tcW w:w="1423" w:type="dxa"/>
          </w:tcPr>
          <w:p w:rsidR="00CA352F" w:rsidRPr="00285A79" w:rsidRDefault="00CA352F" w:rsidP="00CA352F">
            <w:pPr>
              <w:jc w:val="center"/>
            </w:pPr>
            <w:r>
              <w:t>работа</w:t>
            </w:r>
          </w:p>
        </w:tc>
      </w:tr>
      <w:tr w:rsidR="00CA352F" w:rsidRPr="001A54D4" w:rsidTr="008518A9">
        <w:trPr>
          <w:jc w:val="center"/>
        </w:trPr>
        <w:tc>
          <w:tcPr>
            <w:tcW w:w="846" w:type="dxa"/>
            <w:vAlign w:val="center"/>
          </w:tcPr>
          <w:p w:rsidR="00CA352F" w:rsidRPr="001A54D4" w:rsidRDefault="004070C2" w:rsidP="00CA352F">
            <w:pPr>
              <w:keepNext w:val="0"/>
              <w:keepLines w:val="0"/>
              <w:suppressAutoHyphens w:val="0"/>
              <w:spacing w:line="0" w:lineRule="atLeast"/>
              <w:ind w:left="-63" w:firstLine="20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52F" w:rsidRPr="00894E7D" w:rsidRDefault="008518A9" w:rsidP="00894E7D">
            <w:pPr>
              <w:rPr>
                <w:color w:val="000000"/>
              </w:rPr>
            </w:pPr>
            <w:r>
              <w:rPr>
                <w:color w:val="000000"/>
              </w:rPr>
              <w:t>Замена</w:t>
            </w:r>
            <w:r w:rsidR="00CA352F">
              <w:rPr>
                <w:color w:val="000000"/>
              </w:rPr>
              <w:t xml:space="preserve"> бортовой видеокамеры (БВК)</w:t>
            </w:r>
            <w:r w:rsidR="00894E7D">
              <w:rPr>
                <w:color w:val="000000"/>
              </w:rPr>
              <w:t xml:space="preserve"> </w:t>
            </w:r>
            <w:r w:rsidR="00894E7D">
              <w:rPr>
                <w:color w:val="000000"/>
                <w:lang w:val="en-US"/>
              </w:rPr>
              <w:t>AVC</w:t>
            </w:r>
            <w:r w:rsidR="00894E7D" w:rsidRPr="00894E7D">
              <w:rPr>
                <w:color w:val="000000"/>
              </w:rPr>
              <w:t>-018</w:t>
            </w:r>
          </w:p>
        </w:tc>
        <w:tc>
          <w:tcPr>
            <w:tcW w:w="1423" w:type="dxa"/>
          </w:tcPr>
          <w:p w:rsidR="00CA352F" w:rsidRPr="00285A79" w:rsidRDefault="00CA352F" w:rsidP="00CA352F">
            <w:pPr>
              <w:jc w:val="center"/>
            </w:pPr>
            <w:r>
              <w:t>работа</w:t>
            </w:r>
          </w:p>
        </w:tc>
      </w:tr>
      <w:tr w:rsidR="008518A9" w:rsidRPr="001A54D4" w:rsidTr="008518A9">
        <w:trPr>
          <w:jc w:val="center"/>
        </w:trPr>
        <w:tc>
          <w:tcPr>
            <w:tcW w:w="846" w:type="dxa"/>
            <w:vAlign w:val="center"/>
          </w:tcPr>
          <w:p w:rsidR="008518A9" w:rsidRDefault="004070C2" w:rsidP="00CA352F">
            <w:pPr>
              <w:keepNext w:val="0"/>
              <w:keepLines w:val="0"/>
              <w:suppressAutoHyphens w:val="0"/>
              <w:spacing w:line="0" w:lineRule="atLeast"/>
              <w:ind w:left="-63" w:firstLine="20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18A9" w:rsidRPr="00894E7D" w:rsidRDefault="00C633DB" w:rsidP="008518A9">
            <w:pPr>
              <w:rPr>
                <w:color w:val="000000"/>
              </w:rPr>
            </w:pPr>
            <w:r>
              <w:rPr>
                <w:color w:val="000000"/>
              </w:rPr>
              <w:t>Замена микрофонного блока (МБ)</w:t>
            </w:r>
            <w:r w:rsidR="00894E7D">
              <w:rPr>
                <w:color w:val="000000"/>
              </w:rPr>
              <w:t xml:space="preserve"> </w:t>
            </w:r>
            <w:r w:rsidR="00894E7D">
              <w:rPr>
                <w:lang w:val="en-US"/>
              </w:rPr>
              <w:t>AMA</w:t>
            </w:r>
            <w:r w:rsidR="00894E7D" w:rsidRPr="00894E7D">
              <w:t>-010</w:t>
            </w:r>
          </w:p>
        </w:tc>
        <w:tc>
          <w:tcPr>
            <w:tcW w:w="1423" w:type="dxa"/>
          </w:tcPr>
          <w:p w:rsidR="008518A9" w:rsidRDefault="00642831" w:rsidP="00CA352F">
            <w:pPr>
              <w:jc w:val="center"/>
            </w:pPr>
            <w:r>
              <w:t>работа</w:t>
            </w:r>
          </w:p>
        </w:tc>
      </w:tr>
      <w:tr w:rsidR="00327972" w:rsidRPr="001A54D4" w:rsidTr="008518A9">
        <w:trPr>
          <w:jc w:val="center"/>
        </w:trPr>
        <w:tc>
          <w:tcPr>
            <w:tcW w:w="846" w:type="dxa"/>
            <w:vAlign w:val="center"/>
          </w:tcPr>
          <w:p w:rsidR="00327972" w:rsidRDefault="00327972" w:rsidP="00CA352F">
            <w:pPr>
              <w:keepNext w:val="0"/>
              <w:keepLines w:val="0"/>
              <w:suppressAutoHyphens w:val="0"/>
              <w:spacing w:line="0" w:lineRule="atLeast"/>
              <w:ind w:left="-63" w:firstLine="20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972" w:rsidRPr="006D2ACB" w:rsidRDefault="00327972" w:rsidP="00894E7D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Замена реле </w:t>
            </w:r>
            <w:r w:rsidR="006D2ACB">
              <w:rPr>
                <w:color w:val="000000"/>
                <w:lang w:val="en-US"/>
              </w:rPr>
              <w:t>ACV</w:t>
            </w:r>
            <w:r w:rsidR="006D2ACB" w:rsidRPr="006D2ACB">
              <w:rPr>
                <w:color w:val="000000"/>
              </w:rPr>
              <w:t xml:space="preserve"> </w:t>
            </w:r>
            <w:r w:rsidR="006D2ACB">
              <w:rPr>
                <w:color w:val="000000"/>
                <w:lang w:val="en-US"/>
              </w:rPr>
              <w:t>RM</w:t>
            </w:r>
            <w:r w:rsidR="006D2ACB" w:rsidRPr="006D2ACB">
              <w:rPr>
                <w:color w:val="000000"/>
              </w:rPr>
              <w:t xml:space="preserve">37-1701 </w:t>
            </w:r>
          </w:p>
        </w:tc>
        <w:tc>
          <w:tcPr>
            <w:tcW w:w="1423" w:type="dxa"/>
          </w:tcPr>
          <w:p w:rsidR="00327972" w:rsidRDefault="006D2ACB" w:rsidP="00CA352F">
            <w:pPr>
              <w:jc w:val="center"/>
            </w:pPr>
            <w:r>
              <w:t>работа</w:t>
            </w:r>
          </w:p>
        </w:tc>
      </w:tr>
      <w:tr w:rsidR="00C633DB" w:rsidRPr="001A54D4" w:rsidTr="008518A9">
        <w:trPr>
          <w:jc w:val="center"/>
        </w:trPr>
        <w:tc>
          <w:tcPr>
            <w:tcW w:w="846" w:type="dxa"/>
            <w:vAlign w:val="center"/>
          </w:tcPr>
          <w:p w:rsidR="00C633DB" w:rsidRDefault="006D2ACB" w:rsidP="00CA352F">
            <w:pPr>
              <w:keepNext w:val="0"/>
              <w:keepLines w:val="0"/>
              <w:suppressAutoHyphens w:val="0"/>
              <w:spacing w:line="0" w:lineRule="atLeast"/>
              <w:ind w:left="-63" w:firstLine="20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33DB" w:rsidRPr="006F0E84" w:rsidRDefault="00911CE3" w:rsidP="006F0E84">
            <w:r w:rsidRPr="006F0E84">
              <w:t>Замена кабеля</w:t>
            </w:r>
            <w:r w:rsidR="006F0E84" w:rsidRPr="006F0E84">
              <w:t xml:space="preserve"> </w:t>
            </w:r>
            <w:r w:rsidR="00894E7D">
              <w:t xml:space="preserve">КВК-П-2 </w:t>
            </w:r>
            <w:proofErr w:type="spellStart"/>
            <w:r w:rsidR="00894E7D">
              <w:t>н</w:t>
            </w:r>
            <w:proofErr w:type="gramStart"/>
            <w:r w:rsidR="00894E7D">
              <w:t>г</w:t>
            </w:r>
            <w:proofErr w:type="spellEnd"/>
            <w:r w:rsidR="00894E7D">
              <w:t>(</w:t>
            </w:r>
            <w:proofErr w:type="gramEnd"/>
            <w:r w:rsidR="00894E7D">
              <w:t>А)-</w:t>
            </w:r>
            <w:r w:rsidR="00894E7D">
              <w:rPr>
                <w:lang w:val="en-US"/>
              </w:rPr>
              <w:t>HF</w:t>
            </w:r>
            <w:r w:rsidR="00894E7D" w:rsidRPr="007E5837">
              <w:t xml:space="preserve"> 2</w:t>
            </w:r>
            <w:r w:rsidR="00894E7D">
              <w:t>х0,75</w:t>
            </w:r>
          </w:p>
        </w:tc>
        <w:tc>
          <w:tcPr>
            <w:tcW w:w="1423" w:type="dxa"/>
          </w:tcPr>
          <w:p w:rsidR="00C633DB" w:rsidRDefault="00C633DB" w:rsidP="00CA352F">
            <w:pPr>
              <w:jc w:val="center"/>
            </w:pPr>
            <w:r>
              <w:t>работа</w:t>
            </w:r>
          </w:p>
        </w:tc>
      </w:tr>
      <w:tr w:rsidR="004070C2" w:rsidRPr="001A54D4" w:rsidTr="008518A9">
        <w:trPr>
          <w:jc w:val="center"/>
        </w:trPr>
        <w:tc>
          <w:tcPr>
            <w:tcW w:w="846" w:type="dxa"/>
            <w:vAlign w:val="center"/>
          </w:tcPr>
          <w:p w:rsidR="004070C2" w:rsidRDefault="006D2ACB" w:rsidP="00CA352F">
            <w:pPr>
              <w:keepNext w:val="0"/>
              <w:keepLines w:val="0"/>
              <w:suppressAutoHyphens w:val="0"/>
              <w:spacing w:line="0" w:lineRule="atLeast"/>
              <w:ind w:left="-63" w:firstLine="20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0C2" w:rsidRDefault="00911CE3" w:rsidP="008518A9">
            <w:pPr>
              <w:rPr>
                <w:color w:val="000000"/>
              </w:rPr>
            </w:pPr>
            <w:r>
              <w:rPr>
                <w:color w:val="000000"/>
              </w:rPr>
              <w:t>Настройка и проверка работоспособности КВР с помощью специализированного оборудования</w:t>
            </w:r>
          </w:p>
        </w:tc>
        <w:tc>
          <w:tcPr>
            <w:tcW w:w="1423" w:type="dxa"/>
          </w:tcPr>
          <w:p w:rsidR="004070C2" w:rsidRDefault="00911CE3" w:rsidP="00CA352F">
            <w:pPr>
              <w:jc w:val="center"/>
            </w:pPr>
            <w:r>
              <w:t>работа</w:t>
            </w:r>
          </w:p>
        </w:tc>
      </w:tr>
    </w:tbl>
    <w:p w:rsidR="00FF6FBD" w:rsidRDefault="00FF6FBD" w:rsidP="00FF6FBD">
      <w:pPr>
        <w:ind w:left="4248" w:firstLine="708"/>
        <w:rPr>
          <w:spacing w:val="-5"/>
          <w:sz w:val="28"/>
          <w:szCs w:val="28"/>
        </w:rPr>
      </w:pPr>
    </w:p>
    <w:p w:rsidR="00642831" w:rsidRDefault="00642831" w:rsidP="00FF6FBD">
      <w:pPr>
        <w:ind w:left="4248" w:firstLine="708"/>
        <w:rPr>
          <w:spacing w:val="-5"/>
          <w:sz w:val="28"/>
          <w:szCs w:val="28"/>
        </w:rPr>
      </w:pPr>
    </w:p>
    <w:p w:rsidR="00642831" w:rsidRDefault="00642831" w:rsidP="00FF6FBD">
      <w:pPr>
        <w:ind w:left="4248" w:firstLine="708"/>
        <w:rPr>
          <w:spacing w:val="-5"/>
          <w:sz w:val="28"/>
          <w:szCs w:val="28"/>
        </w:rPr>
      </w:pPr>
    </w:p>
    <w:p w:rsidR="00B876D6" w:rsidRDefault="00B876D6" w:rsidP="00642831">
      <w:pPr>
        <w:pStyle w:val="a5"/>
        <w:rPr>
          <w:spacing w:val="-5"/>
          <w:sz w:val="28"/>
          <w:szCs w:val="28"/>
        </w:rPr>
      </w:pPr>
    </w:p>
    <w:sectPr w:rsidR="00B876D6" w:rsidSect="00677605">
      <w:pgSz w:w="11906" w:h="16838"/>
      <w:pgMar w:top="1134" w:right="42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577" w:rsidRDefault="00736577" w:rsidP="00A9798C">
      <w:r>
        <w:separator/>
      </w:r>
    </w:p>
  </w:endnote>
  <w:endnote w:type="continuationSeparator" w:id="0">
    <w:p w:rsidR="00736577" w:rsidRDefault="00736577" w:rsidP="00A97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577" w:rsidRDefault="00736577" w:rsidP="00A9798C">
      <w:r>
        <w:separator/>
      </w:r>
    </w:p>
  </w:footnote>
  <w:footnote w:type="continuationSeparator" w:id="0">
    <w:p w:rsidR="00736577" w:rsidRDefault="00736577" w:rsidP="00A979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">
    <w:nsid w:val="00000004"/>
    <w:multiLevelType w:val="multilevel"/>
    <w:tmpl w:val="A8181788"/>
    <w:name w:val="WW8Num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3114A88"/>
    <w:multiLevelType w:val="hybridMultilevel"/>
    <w:tmpl w:val="9E78E408"/>
    <w:lvl w:ilvl="0" w:tplc="60DEBF7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5066AA9"/>
    <w:multiLevelType w:val="hybridMultilevel"/>
    <w:tmpl w:val="48149ED6"/>
    <w:lvl w:ilvl="0" w:tplc="18B085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A4E79B0"/>
    <w:multiLevelType w:val="hybridMultilevel"/>
    <w:tmpl w:val="60B0A182"/>
    <w:lvl w:ilvl="0" w:tplc="29027A0A">
      <w:start w:val="1"/>
      <w:numFmt w:val="decimal"/>
      <w:lvlText w:val="%1)"/>
      <w:lvlJc w:val="left"/>
      <w:pPr>
        <w:ind w:left="14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7">
    <w:nsid w:val="190E6BFC"/>
    <w:multiLevelType w:val="hybridMultilevel"/>
    <w:tmpl w:val="8626F518"/>
    <w:lvl w:ilvl="0" w:tplc="D41490E8">
      <w:start w:val="1"/>
      <w:numFmt w:val="decimal"/>
      <w:suff w:val="space"/>
      <w:lvlText w:val="2.1.2.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60A4F4D"/>
    <w:multiLevelType w:val="hybridMultilevel"/>
    <w:tmpl w:val="4AAC0E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81834BE"/>
    <w:multiLevelType w:val="hybridMultilevel"/>
    <w:tmpl w:val="BEE044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2C07D3A"/>
    <w:multiLevelType w:val="hybridMultilevel"/>
    <w:tmpl w:val="1D84D9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EA42401"/>
    <w:multiLevelType w:val="hybridMultilevel"/>
    <w:tmpl w:val="FB48836E"/>
    <w:lvl w:ilvl="0" w:tplc="BD0C17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05B66F7"/>
    <w:multiLevelType w:val="hybridMultilevel"/>
    <w:tmpl w:val="EDB835E2"/>
    <w:lvl w:ilvl="0" w:tplc="7A4080AC">
      <w:start w:val="1"/>
      <w:numFmt w:val="decimal"/>
      <w:suff w:val="space"/>
      <w:lvlText w:val="2.2.%1."/>
      <w:lvlJc w:val="left"/>
      <w:pPr>
        <w:ind w:left="42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67F910BF"/>
    <w:multiLevelType w:val="hybridMultilevel"/>
    <w:tmpl w:val="1BA6FD8C"/>
    <w:lvl w:ilvl="0" w:tplc="F36E6EA4">
      <w:start w:val="1"/>
      <w:numFmt w:val="bullet"/>
      <w:suff w:val="space"/>
      <w:lvlText w:val="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172A61"/>
    <w:multiLevelType w:val="hybridMultilevel"/>
    <w:tmpl w:val="E46A6BB6"/>
    <w:lvl w:ilvl="0" w:tplc="E11C745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11"/>
  </w:num>
  <w:num w:numId="6">
    <w:abstractNumId w:val="3"/>
  </w:num>
  <w:num w:numId="7">
    <w:abstractNumId w:val="4"/>
  </w:num>
  <w:num w:numId="8">
    <w:abstractNumId w:val="9"/>
  </w:num>
  <w:num w:numId="9">
    <w:abstractNumId w:val="8"/>
  </w:num>
  <w:num w:numId="10">
    <w:abstractNumId w:val="14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3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F73"/>
    <w:rsid w:val="00000CAC"/>
    <w:rsid w:val="00006415"/>
    <w:rsid w:val="00011B56"/>
    <w:rsid w:val="00013AE8"/>
    <w:rsid w:val="00013B1B"/>
    <w:rsid w:val="00017C52"/>
    <w:rsid w:val="0002293A"/>
    <w:rsid w:val="00023EE1"/>
    <w:rsid w:val="00026128"/>
    <w:rsid w:val="00027062"/>
    <w:rsid w:val="00027A04"/>
    <w:rsid w:val="000306C3"/>
    <w:rsid w:val="000323B0"/>
    <w:rsid w:val="00033576"/>
    <w:rsid w:val="00035361"/>
    <w:rsid w:val="0004359D"/>
    <w:rsid w:val="000460E7"/>
    <w:rsid w:val="00052CAF"/>
    <w:rsid w:val="00052E5A"/>
    <w:rsid w:val="00057279"/>
    <w:rsid w:val="00062687"/>
    <w:rsid w:val="000637FC"/>
    <w:rsid w:val="00064E5A"/>
    <w:rsid w:val="0006589A"/>
    <w:rsid w:val="000663BB"/>
    <w:rsid w:val="00066B45"/>
    <w:rsid w:val="00071078"/>
    <w:rsid w:val="000714F2"/>
    <w:rsid w:val="00071CD9"/>
    <w:rsid w:val="00072D8C"/>
    <w:rsid w:val="000804AD"/>
    <w:rsid w:val="0008310B"/>
    <w:rsid w:val="00086331"/>
    <w:rsid w:val="000922D0"/>
    <w:rsid w:val="00092606"/>
    <w:rsid w:val="00092CEA"/>
    <w:rsid w:val="00093CB4"/>
    <w:rsid w:val="00097EFC"/>
    <w:rsid w:val="000A1173"/>
    <w:rsid w:val="000A151E"/>
    <w:rsid w:val="000A1BE5"/>
    <w:rsid w:val="000A1C5F"/>
    <w:rsid w:val="000A2092"/>
    <w:rsid w:val="000A2C8D"/>
    <w:rsid w:val="000A39D4"/>
    <w:rsid w:val="000A5F22"/>
    <w:rsid w:val="000B1734"/>
    <w:rsid w:val="000B1D3C"/>
    <w:rsid w:val="000C1A0E"/>
    <w:rsid w:val="000C1F1A"/>
    <w:rsid w:val="000C33FE"/>
    <w:rsid w:val="000C5F2F"/>
    <w:rsid w:val="000D025C"/>
    <w:rsid w:val="000D22DA"/>
    <w:rsid w:val="000D2683"/>
    <w:rsid w:val="000D4B57"/>
    <w:rsid w:val="000D52CA"/>
    <w:rsid w:val="000D5542"/>
    <w:rsid w:val="000E024D"/>
    <w:rsid w:val="000E1B0D"/>
    <w:rsid w:val="000E47CF"/>
    <w:rsid w:val="000E612E"/>
    <w:rsid w:val="000E6D5E"/>
    <w:rsid w:val="001023B0"/>
    <w:rsid w:val="00104636"/>
    <w:rsid w:val="00105C0C"/>
    <w:rsid w:val="00105DEB"/>
    <w:rsid w:val="001069A9"/>
    <w:rsid w:val="00107F97"/>
    <w:rsid w:val="001116B0"/>
    <w:rsid w:val="0011188C"/>
    <w:rsid w:val="001123AD"/>
    <w:rsid w:val="001144CA"/>
    <w:rsid w:val="00114DE3"/>
    <w:rsid w:val="0011737C"/>
    <w:rsid w:val="001223AF"/>
    <w:rsid w:val="001225EA"/>
    <w:rsid w:val="00122973"/>
    <w:rsid w:val="00126CFB"/>
    <w:rsid w:val="001272F1"/>
    <w:rsid w:val="0013011E"/>
    <w:rsid w:val="001335D9"/>
    <w:rsid w:val="001337A0"/>
    <w:rsid w:val="001360EF"/>
    <w:rsid w:val="001372E5"/>
    <w:rsid w:val="0014171F"/>
    <w:rsid w:val="00141C84"/>
    <w:rsid w:val="0014704B"/>
    <w:rsid w:val="001533A2"/>
    <w:rsid w:val="00154086"/>
    <w:rsid w:val="00160872"/>
    <w:rsid w:val="00162FDF"/>
    <w:rsid w:val="00167261"/>
    <w:rsid w:val="0017143F"/>
    <w:rsid w:val="00173844"/>
    <w:rsid w:val="00175A7B"/>
    <w:rsid w:val="00180817"/>
    <w:rsid w:val="00180AC5"/>
    <w:rsid w:val="00180B34"/>
    <w:rsid w:val="0018110A"/>
    <w:rsid w:val="00181818"/>
    <w:rsid w:val="00181E3D"/>
    <w:rsid w:val="001874F7"/>
    <w:rsid w:val="001903DF"/>
    <w:rsid w:val="00190804"/>
    <w:rsid w:val="00191276"/>
    <w:rsid w:val="0019311F"/>
    <w:rsid w:val="0019694F"/>
    <w:rsid w:val="00197B95"/>
    <w:rsid w:val="001A028C"/>
    <w:rsid w:val="001A390C"/>
    <w:rsid w:val="001B05C1"/>
    <w:rsid w:val="001B0A4B"/>
    <w:rsid w:val="001B6DF9"/>
    <w:rsid w:val="001C1269"/>
    <w:rsid w:val="001C2FE0"/>
    <w:rsid w:val="001C3119"/>
    <w:rsid w:val="001C324F"/>
    <w:rsid w:val="001C386D"/>
    <w:rsid w:val="001C4526"/>
    <w:rsid w:val="001C5F01"/>
    <w:rsid w:val="001C69A7"/>
    <w:rsid w:val="001D0C1B"/>
    <w:rsid w:val="001D25A1"/>
    <w:rsid w:val="001D55C3"/>
    <w:rsid w:val="001D577B"/>
    <w:rsid w:val="001E03F4"/>
    <w:rsid w:val="001E2A67"/>
    <w:rsid w:val="001E5786"/>
    <w:rsid w:val="001E5BE8"/>
    <w:rsid w:val="001E71C7"/>
    <w:rsid w:val="001E74DB"/>
    <w:rsid w:val="001E7504"/>
    <w:rsid w:val="001F2725"/>
    <w:rsid w:val="001F441C"/>
    <w:rsid w:val="001F4B9F"/>
    <w:rsid w:val="001F5541"/>
    <w:rsid w:val="001F701A"/>
    <w:rsid w:val="001F7C61"/>
    <w:rsid w:val="00200423"/>
    <w:rsid w:val="002016F6"/>
    <w:rsid w:val="00201980"/>
    <w:rsid w:val="002053DA"/>
    <w:rsid w:val="002057BD"/>
    <w:rsid w:val="00206B8E"/>
    <w:rsid w:val="00210343"/>
    <w:rsid w:val="002113A1"/>
    <w:rsid w:val="00213688"/>
    <w:rsid w:val="002136A5"/>
    <w:rsid w:val="002140BF"/>
    <w:rsid w:val="002159D2"/>
    <w:rsid w:val="002173BA"/>
    <w:rsid w:val="0022059F"/>
    <w:rsid w:val="00221EE7"/>
    <w:rsid w:val="00222245"/>
    <w:rsid w:val="002272C9"/>
    <w:rsid w:val="00227D0F"/>
    <w:rsid w:val="00230A32"/>
    <w:rsid w:val="00231D40"/>
    <w:rsid w:val="002347F5"/>
    <w:rsid w:val="00236AC8"/>
    <w:rsid w:val="0024358C"/>
    <w:rsid w:val="00243BA3"/>
    <w:rsid w:val="00244A5B"/>
    <w:rsid w:val="00244EEE"/>
    <w:rsid w:val="00245246"/>
    <w:rsid w:val="00247D05"/>
    <w:rsid w:val="00252E9C"/>
    <w:rsid w:val="002538C4"/>
    <w:rsid w:val="00257E99"/>
    <w:rsid w:val="002609E9"/>
    <w:rsid w:val="002619AC"/>
    <w:rsid w:val="00261F1F"/>
    <w:rsid w:val="002625BC"/>
    <w:rsid w:val="002647CE"/>
    <w:rsid w:val="002708F9"/>
    <w:rsid w:val="002761B4"/>
    <w:rsid w:val="0027765B"/>
    <w:rsid w:val="00287794"/>
    <w:rsid w:val="00291B5B"/>
    <w:rsid w:val="002927E4"/>
    <w:rsid w:val="0029389E"/>
    <w:rsid w:val="00297364"/>
    <w:rsid w:val="002A1910"/>
    <w:rsid w:val="002B0054"/>
    <w:rsid w:val="002B09EB"/>
    <w:rsid w:val="002B0D66"/>
    <w:rsid w:val="002B2AB6"/>
    <w:rsid w:val="002B31A2"/>
    <w:rsid w:val="002B39A0"/>
    <w:rsid w:val="002B3C51"/>
    <w:rsid w:val="002B4B21"/>
    <w:rsid w:val="002C141F"/>
    <w:rsid w:val="002C3017"/>
    <w:rsid w:val="002C3218"/>
    <w:rsid w:val="002C42DB"/>
    <w:rsid w:val="002D0574"/>
    <w:rsid w:val="002D318E"/>
    <w:rsid w:val="002D3591"/>
    <w:rsid w:val="002D3A57"/>
    <w:rsid w:val="002D42C6"/>
    <w:rsid w:val="002D6FAB"/>
    <w:rsid w:val="002D77CC"/>
    <w:rsid w:val="002E3602"/>
    <w:rsid w:val="002E3AE6"/>
    <w:rsid w:val="002E44AE"/>
    <w:rsid w:val="002E47D2"/>
    <w:rsid w:val="002E4DF0"/>
    <w:rsid w:val="002E6DA9"/>
    <w:rsid w:val="002E7811"/>
    <w:rsid w:val="002F07F5"/>
    <w:rsid w:val="002F486C"/>
    <w:rsid w:val="003022B3"/>
    <w:rsid w:val="003025DF"/>
    <w:rsid w:val="00303D9D"/>
    <w:rsid w:val="00310401"/>
    <w:rsid w:val="00311A4A"/>
    <w:rsid w:val="00314C2D"/>
    <w:rsid w:val="0031618B"/>
    <w:rsid w:val="00316BA6"/>
    <w:rsid w:val="00317DA6"/>
    <w:rsid w:val="0032035A"/>
    <w:rsid w:val="00320E0B"/>
    <w:rsid w:val="00321420"/>
    <w:rsid w:val="003215EC"/>
    <w:rsid w:val="00322212"/>
    <w:rsid w:val="003255C4"/>
    <w:rsid w:val="00325668"/>
    <w:rsid w:val="003262C0"/>
    <w:rsid w:val="00327972"/>
    <w:rsid w:val="00330AF6"/>
    <w:rsid w:val="00343F66"/>
    <w:rsid w:val="00347519"/>
    <w:rsid w:val="00351B4A"/>
    <w:rsid w:val="00352647"/>
    <w:rsid w:val="00353730"/>
    <w:rsid w:val="00354068"/>
    <w:rsid w:val="00355429"/>
    <w:rsid w:val="00356037"/>
    <w:rsid w:val="00357715"/>
    <w:rsid w:val="00361483"/>
    <w:rsid w:val="003654D9"/>
    <w:rsid w:val="0036554B"/>
    <w:rsid w:val="003657C3"/>
    <w:rsid w:val="00373607"/>
    <w:rsid w:val="00373D58"/>
    <w:rsid w:val="00375FDB"/>
    <w:rsid w:val="003810E0"/>
    <w:rsid w:val="003853A4"/>
    <w:rsid w:val="00391578"/>
    <w:rsid w:val="0039352E"/>
    <w:rsid w:val="003967EC"/>
    <w:rsid w:val="003A200D"/>
    <w:rsid w:val="003A42A2"/>
    <w:rsid w:val="003A5EBD"/>
    <w:rsid w:val="003A70CD"/>
    <w:rsid w:val="003A71C3"/>
    <w:rsid w:val="003B1BE4"/>
    <w:rsid w:val="003B3AA5"/>
    <w:rsid w:val="003B444B"/>
    <w:rsid w:val="003B4585"/>
    <w:rsid w:val="003B4E67"/>
    <w:rsid w:val="003B52B2"/>
    <w:rsid w:val="003B6FA5"/>
    <w:rsid w:val="003B7F6D"/>
    <w:rsid w:val="003C39D1"/>
    <w:rsid w:val="003C4ECF"/>
    <w:rsid w:val="003C601D"/>
    <w:rsid w:val="003D104D"/>
    <w:rsid w:val="003D170A"/>
    <w:rsid w:val="003D326B"/>
    <w:rsid w:val="003D456C"/>
    <w:rsid w:val="003E1486"/>
    <w:rsid w:val="003E1600"/>
    <w:rsid w:val="003E28FD"/>
    <w:rsid w:val="003E2974"/>
    <w:rsid w:val="003E3FC8"/>
    <w:rsid w:val="003E6AE2"/>
    <w:rsid w:val="003E7A0E"/>
    <w:rsid w:val="003F1201"/>
    <w:rsid w:val="003F1AD8"/>
    <w:rsid w:val="003F267A"/>
    <w:rsid w:val="003F46DA"/>
    <w:rsid w:val="003F7CF9"/>
    <w:rsid w:val="004013D8"/>
    <w:rsid w:val="00402431"/>
    <w:rsid w:val="004043BF"/>
    <w:rsid w:val="004064E5"/>
    <w:rsid w:val="00406EE4"/>
    <w:rsid w:val="004070C2"/>
    <w:rsid w:val="00407327"/>
    <w:rsid w:val="00407F3E"/>
    <w:rsid w:val="00411188"/>
    <w:rsid w:val="004164DE"/>
    <w:rsid w:val="00420D4F"/>
    <w:rsid w:val="004243BB"/>
    <w:rsid w:val="0042647B"/>
    <w:rsid w:val="00427D30"/>
    <w:rsid w:val="00431FDF"/>
    <w:rsid w:val="00432C8E"/>
    <w:rsid w:val="00441A65"/>
    <w:rsid w:val="00445616"/>
    <w:rsid w:val="00451F62"/>
    <w:rsid w:val="00452CB3"/>
    <w:rsid w:val="00453C56"/>
    <w:rsid w:val="00454B40"/>
    <w:rsid w:val="00454E86"/>
    <w:rsid w:val="00455E01"/>
    <w:rsid w:val="0046486A"/>
    <w:rsid w:val="004706FA"/>
    <w:rsid w:val="004731CC"/>
    <w:rsid w:val="0047347E"/>
    <w:rsid w:val="0047527B"/>
    <w:rsid w:val="0047571C"/>
    <w:rsid w:val="00475E25"/>
    <w:rsid w:val="00480217"/>
    <w:rsid w:val="004805A5"/>
    <w:rsid w:val="00481CAB"/>
    <w:rsid w:val="004834E7"/>
    <w:rsid w:val="0048459C"/>
    <w:rsid w:val="004868A8"/>
    <w:rsid w:val="00487A73"/>
    <w:rsid w:val="00487B46"/>
    <w:rsid w:val="004923AE"/>
    <w:rsid w:val="00492ABF"/>
    <w:rsid w:val="00492E18"/>
    <w:rsid w:val="004944E8"/>
    <w:rsid w:val="004966FA"/>
    <w:rsid w:val="004970E8"/>
    <w:rsid w:val="004A0844"/>
    <w:rsid w:val="004A1041"/>
    <w:rsid w:val="004A1CF2"/>
    <w:rsid w:val="004B0D10"/>
    <w:rsid w:val="004B3A84"/>
    <w:rsid w:val="004C26B5"/>
    <w:rsid w:val="004C5873"/>
    <w:rsid w:val="004C77C3"/>
    <w:rsid w:val="004D1483"/>
    <w:rsid w:val="004D2810"/>
    <w:rsid w:val="004D3846"/>
    <w:rsid w:val="004D3DCF"/>
    <w:rsid w:val="004E1667"/>
    <w:rsid w:val="004E372F"/>
    <w:rsid w:val="004E6601"/>
    <w:rsid w:val="004F0711"/>
    <w:rsid w:val="004F1EE6"/>
    <w:rsid w:val="004F2C03"/>
    <w:rsid w:val="004F3798"/>
    <w:rsid w:val="004F47E5"/>
    <w:rsid w:val="004F522A"/>
    <w:rsid w:val="004F5DA4"/>
    <w:rsid w:val="004F7571"/>
    <w:rsid w:val="004F7D5A"/>
    <w:rsid w:val="00501069"/>
    <w:rsid w:val="00501661"/>
    <w:rsid w:val="00504E02"/>
    <w:rsid w:val="00505744"/>
    <w:rsid w:val="00505AFC"/>
    <w:rsid w:val="00507098"/>
    <w:rsid w:val="005112A2"/>
    <w:rsid w:val="00511886"/>
    <w:rsid w:val="00512845"/>
    <w:rsid w:val="00515004"/>
    <w:rsid w:val="00515096"/>
    <w:rsid w:val="0052222E"/>
    <w:rsid w:val="00522852"/>
    <w:rsid w:val="00530702"/>
    <w:rsid w:val="00530929"/>
    <w:rsid w:val="00531A5D"/>
    <w:rsid w:val="00535FF0"/>
    <w:rsid w:val="00540E65"/>
    <w:rsid w:val="00543E49"/>
    <w:rsid w:val="00545F57"/>
    <w:rsid w:val="0054758A"/>
    <w:rsid w:val="0055092E"/>
    <w:rsid w:val="0055148B"/>
    <w:rsid w:val="00554AC6"/>
    <w:rsid w:val="00555400"/>
    <w:rsid w:val="0055793C"/>
    <w:rsid w:val="00557BE7"/>
    <w:rsid w:val="005621FA"/>
    <w:rsid w:val="00562A1D"/>
    <w:rsid w:val="005635EF"/>
    <w:rsid w:val="0056478F"/>
    <w:rsid w:val="0056541A"/>
    <w:rsid w:val="00565687"/>
    <w:rsid w:val="00565D89"/>
    <w:rsid w:val="00570084"/>
    <w:rsid w:val="0057570F"/>
    <w:rsid w:val="00576720"/>
    <w:rsid w:val="00577FA1"/>
    <w:rsid w:val="00580B87"/>
    <w:rsid w:val="00582417"/>
    <w:rsid w:val="0058275D"/>
    <w:rsid w:val="0058359E"/>
    <w:rsid w:val="00590251"/>
    <w:rsid w:val="005946BF"/>
    <w:rsid w:val="00596D55"/>
    <w:rsid w:val="0059713E"/>
    <w:rsid w:val="00597526"/>
    <w:rsid w:val="00597B98"/>
    <w:rsid w:val="005A141C"/>
    <w:rsid w:val="005A1926"/>
    <w:rsid w:val="005A2BC0"/>
    <w:rsid w:val="005A4976"/>
    <w:rsid w:val="005A54C0"/>
    <w:rsid w:val="005A66DF"/>
    <w:rsid w:val="005A7386"/>
    <w:rsid w:val="005B57C5"/>
    <w:rsid w:val="005B6187"/>
    <w:rsid w:val="005C072C"/>
    <w:rsid w:val="005C0D06"/>
    <w:rsid w:val="005C4187"/>
    <w:rsid w:val="005C5FE4"/>
    <w:rsid w:val="005E2A50"/>
    <w:rsid w:val="005E3826"/>
    <w:rsid w:val="005E446C"/>
    <w:rsid w:val="005E5BF8"/>
    <w:rsid w:val="005E65AD"/>
    <w:rsid w:val="005E6FE1"/>
    <w:rsid w:val="005F2590"/>
    <w:rsid w:val="005F36C0"/>
    <w:rsid w:val="005F55DC"/>
    <w:rsid w:val="005F7A9F"/>
    <w:rsid w:val="006009D1"/>
    <w:rsid w:val="0060177D"/>
    <w:rsid w:val="00603AFD"/>
    <w:rsid w:val="00603E4B"/>
    <w:rsid w:val="00604B8A"/>
    <w:rsid w:val="0060508B"/>
    <w:rsid w:val="00615F3D"/>
    <w:rsid w:val="00615FCF"/>
    <w:rsid w:val="006204A1"/>
    <w:rsid w:val="00623C19"/>
    <w:rsid w:val="00623DF3"/>
    <w:rsid w:val="006259AD"/>
    <w:rsid w:val="00631649"/>
    <w:rsid w:val="00632ADA"/>
    <w:rsid w:val="0063403F"/>
    <w:rsid w:val="006346F6"/>
    <w:rsid w:val="00637B7E"/>
    <w:rsid w:val="006427B6"/>
    <w:rsid w:val="00642831"/>
    <w:rsid w:val="00642C2F"/>
    <w:rsid w:val="0064565A"/>
    <w:rsid w:val="0064674F"/>
    <w:rsid w:val="00647988"/>
    <w:rsid w:val="0065017C"/>
    <w:rsid w:val="00653926"/>
    <w:rsid w:val="00657295"/>
    <w:rsid w:val="006602A1"/>
    <w:rsid w:val="00660687"/>
    <w:rsid w:val="0066071D"/>
    <w:rsid w:val="006610D8"/>
    <w:rsid w:val="00661C1E"/>
    <w:rsid w:val="00662CAE"/>
    <w:rsid w:val="006638C7"/>
    <w:rsid w:val="0066428B"/>
    <w:rsid w:val="00667770"/>
    <w:rsid w:val="00672D93"/>
    <w:rsid w:val="00672E58"/>
    <w:rsid w:val="00673FD9"/>
    <w:rsid w:val="00677605"/>
    <w:rsid w:val="006830E8"/>
    <w:rsid w:val="006841D4"/>
    <w:rsid w:val="00685B2E"/>
    <w:rsid w:val="00696337"/>
    <w:rsid w:val="006A0218"/>
    <w:rsid w:val="006A0A04"/>
    <w:rsid w:val="006A1716"/>
    <w:rsid w:val="006A17AE"/>
    <w:rsid w:val="006A282C"/>
    <w:rsid w:val="006A5965"/>
    <w:rsid w:val="006A6115"/>
    <w:rsid w:val="006A73C5"/>
    <w:rsid w:val="006B00FC"/>
    <w:rsid w:val="006B1C71"/>
    <w:rsid w:val="006B2F2A"/>
    <w:rsid w:val="006B4EB6"/>
    <w:rsid w:val="006C0439"/>
    <w:rsid w:val="006C105F"/>
    <w:rsid w:val="006C3927"/>
    <w:rsid w:val="006C3983"/>
    <w:rsid w:val="006C742A"/>
    <w:rsid w:val="006C7C3D"/>
    <w:rsid w:val="006D25EA"/>
    <w:rsid w:val="006D2ACB"/>
    <w:rsid w:val="006D3B05"/>
    <w:rsid w:val="006D3B12"/>
    <w:rsid w:val="006D44F2"/>
    <w:rsid w:val="006D466B"/>
    <w:rsid w:val="006D4867"/>
    <w:rsid w:val="006D50A6"/>
    <w:rsid w:val="006D5E6F"/>
    <w:rsid w:val="006D7A61"/>
    <w:rsid w:val="006E264D"/>
    <w:rsid w:val="006E3193"/>
    <w:rsid w:val="006E49CF"/>
    <w:rsid w:val="006F0C86"/>
    <w:rsid w:val="006F0E84"/>
    <w:rsid w:val="006F6BCD"/>
    <w:rsid w:val="00701218"/>
    <w:rsid w:val="00701A4A"/>
    <w:rsid w:val="007073B9"/>
    <w:rsid w:val="007119DC"/>
    <w:rsid w:val="00713AEB"/>
    <w:rsid w:val="00720A2C"/>
    <w:rsid w:val="007229A9"/>
    <w:rsid w:val="00722AB0"/>
    <w:rsid w:val="0073026A"/>
    <w:rsid w:val="00732C0A"/>
    <w:rsid w:val="00733550"/>
    <w:rsid w:val="007345F7"/>
    <w:rsid w:val="00736577"/>
    <w:rsid w:val="007369D4"/>
    <w:rsid w:val="00737FEE"/>
    <w:rsid w:val="0074101A"/>
    <w:rsid w:val="00743321"/>
    <w:rsid w:val="0074695F"/>
    <w:rsid w:val="00750AB0"/>
    <w:rsid w:val="00753A80"/>
    <w:rsid w:val="00753AE3"/>
    <w:rsid w:val="007575F7"/>
    <w:rsid w:val="00760F9D"/>
    <w:rsid w:val="007618E0"/>
    <w:rsid w:val="00762AD4"/>
    <w:rsid w:val="00763107"/>
    <w:rsid w:val="00764551"/>
    <w:rsid w:val="00764B31"/>
    <w:rsid w:val="00765FC5"/>
    <w:rsid w:val="00771FFA"/>
    <w:rsid w:val="00772EC2"/>
    <w:rsid w:val="0077515D"/>
    <w:rsid w:val="00776646"/>
    <w:rsid w:val="00777173"/>
    <w:rsid w:val="00781430"/>
    <w:rsid w:val="007815AB"/>
    <w:rsid w:val="00784424"/>
    <w:rsid w:val="00786462"/>
    <w:rsid w:val="007867C5"/>
    <w:rsid w:val="007929E1"/>
    <w:rsid w:val="0079374C"/>
    <w:rsid w:val="0079597D"/>
    <w:rsid w:val="007971CB"/>
    <w:rsid w:val="007A27CB"/>
    <w:rsid w:val="007A433F"/>
    <w:rsid w:val="007A70B7"/>
    <w:rsid w:val="007A719D"/>
    <w:rsid w:val="007B0600"/>
    <w:rsid w:val="007B1427"/>
    <w:rsid w:val="007B18A2"/>
    <w:rsid w:val="007B225F"/>
    <w:rsid w:val="007B5279"/>
    <w:rsid w:val="007C2006"/>
    <w:rsid w:val="007C2B1B"/>
    <w:rsid w:val="007C34BE"/>
    <w:rsid w:val="007C4B56"/>
    <w:rsid w:val="007C4BB4"/>
    <w:rsid w:val="007C4C17"/>
    <w:rsid w:val="007C51A6"/>
    <w:rsid w:val="007C5CF0"/>
    <w:rsid w:val="007C7076"/>
    <w:rsid w:val="007C7A2C"/>
    <w:rsid w:val="007D1A54"/>
    <w:rsid w:val="007D2EA3"/>
    <w:rsid w:val="007D2F9C"/>
    <w:rsid w:val="007D491F"/>
    <w:rsid w:val="007D5265"/>
    <w:rsid w:val="007D5D34"/>
    <w:rsid w:val="007D6D1F"/>
    <w:rsid w:val="007E03AA"/>
    <w:rsid w:val="007E2499"/>
    <w:rsid w:val="007E3BBF"/>
    <w:rsid w:val="007E5091"/>
    <w:rsid w:val="007E5837"/>
    <w:rsid w:val="007E5C9F"/>
    <w:rsid w:val="007F291E"/>
    <w:rsid w:val="007F3776"/>
    <w:rsid w:val="007F3A03"/>
    <w:rsid w:val="007F4D0B"/>
    <w:rsid w:val="007F782E"/>
    <w:rsid w:val="008000CE"/>
    <w:rsid w:val="00807D34"/>
    <w:rsid w:val="00817FF6"/>
    <w:rsid w:val="008240EA"/>
    <w:rsid w:val="008251C2"/>
    <w:rsid w:val="00831C50"/>
    <w:rsid w:val="008355A3"/>
    <w:rsid w:val="00840AB6"/>
    <w:rsid w:val="00841EEA"/>
    <w:rsid w:val="00842A5F"/>
    <w:rsid w:val="00842C01"/>
    <w:rsid w:val="0084550D"/>
    <w:rsid w:val="00846286"/>
    <w:rsid w:val="00850F86"/>
    <w:rsid w:val="008518A9"/>
    <w:rsid w:val="00851C74"/>
    <w:rsid w:val="00852C04"/>
    <w:rsid w:val="00854D38"/>
    <w:rsid w:val="00854F73"/>
    <w:rsid w:val="0085794F"/>
    <w:rsid w:val="00860A51"/>
    <w:rsid w:val="00861BA1"/>
    <w:rsid w:val="00866B90"/>
    <w:rsid w:val="008714BA"/>
    <w:rsid w:val="008727F4"/>
    <w:rsid w:val="00874903"/>
    <w:rsid w:val="00875A84"/>
    <w:rsid w:val="00881A5B"/>
    <w:rsid w:val="00881E07"/>
    <w:rsid w:val="008855F1"/>
    <w:rsid w:val="008872D8"/>
    <w:rsid w:val="0089059E"/>
    <w:rsid w:val="00891745"/>
    <w:rsid w:val="0089253B"/>
    <w:rsid w:val="008926EC"/>
    <w:rsid w:val="00892B47"/>
    <w:rsid w:val="00894E7D"/>
    <w:rsid w:val="008956BB"/>
    <w:rsid w:val="008A5E40"/>
    <w:rsid w:val="008A64D2"/>
    <w:rsid w:val="008B3297"/>
    <w:rsid w:val="008B57EB"/>
    <w:rsid w:val="008B5EDB"/>
    <w:rsid w:val="008B7362"/>
    <w:rsid w:val="008B79BF"/>
    <w:rsid w:val="008C0941"/>
    <w:rsid w:val="008C1B16"/>
    <w:rsid w:val="008C5704"/>
    <w:rsid w:val="008D0112"/>
    <w:rsid w:val="008D045C"/>
    <w:rsid w:val="008D04F7"/>
    <w:rsid w:val="008D0918"/>
    <w:rsid w:val="008E3832"/>
    <w:rsid w:val="008E3C28"/>
    <w:rsid w:val="008E4430"/>
    <w:rsid w:val="008E4A82"/>
    <w:rsid w:val="008E5F32"/>
    <w:rsid w:val="008F0ABE"/>
    <w:rsid w:val="008F1C75"/>
    <w:rsid w:val="008F2B0A"/>
    <w:rsid w:val="008F66EF"/>
    <w:rsid w:val="008F775B"/>
    <w:rsid w:val="00900ADB"/>
    <w:rsid w:val="00901882"/>
    <w:rsid w:val="0090227D"/>
    <w:rsid w:val="00903D40"/>
    <w:rsid w:val="00905339"/>
    <w:rsid w:val="0090543A"/>
    <w:rsid w:val="0091103D"/>
    <w:rsid w:val="00911CE3"/>
    <w:rsid w:val="00913403"/>
    <w:rsid w:val="009138B2"/>
    <w:rsid w:val="00913C9A"/>
    <w:rsid w:val="009166A6"/>
    <w:rsid w:val="00916978"/>
    <w:rsid w:val="009179E2"/>
    <w:rsid w:val="00920FB3"/>
    <w:rsid w:val="009252FD"/>
    <w:rsid w:val="00926055"/>
    <w:rsid w:val="009346DB"/>
    <w:rsid w:val="00937848"/>
    <w:rsid w:val="00941BE4"/>
    <w:rsid w:val="00943F69"/>
    <w:rsid w:val="00944C01"/>
    <w:rsid w:val="009464EE"/>
    <w:rsid w:val="009478E0"/>
    <w:rsid w:val="009513E4"/>
    <w:rsid w:val="00955918"/>
    <w:rsid w:val="00956734"/>
    <w:rsid w:val="00960B29"/>
    <w:rsid w:val="00962D08"/>
    <w:rsid w:val="00963707"/>
    <w:rsid w:val="0096393E"/>
    <w:rsid w:val="009639B0"/>
    <w:rsid w:val="00964265"/>
    <w:rsid w:val="0096473C"/>
    <w:rsid w:val="0096570A"/>
    <w:rsid w:val="00972333"/>
    <w:rsid w:val="009732AB"/>
    <w:rsid w:val="00973420"/>
    <w:rsid w:val="0097361F"/>
    <w:rsid w:val="0098470F"/>
    <w:rsid w:val="00985668"/>
    <w:rsid w:val="00985D86"/>
    <w:rsid w:val="009865FA"/>
    <w:rsid w:val="0099009A"/>
    <w:rsid w:val="0099118C"/>
    <w:rsid w:val="009921C4"/>
    <w:rsid w:val="009927EC"/>
    <w:rsid w:val="009956C6"/>
    <w:rsid w:val="009A11FF"/>
    <w:rsid w:val="009A410C"/>
    <w:rsid w:val="009A52CA"/>
    <w:rsid w:val="009A5B59"/>
    <w:rsid w:val="009A6CB2"/>
    <w:rsid w:val="009A7B42"/>
    <w:rsid w:val="009B2069"/>
    <w:rsid w:val="009C11E9"/>
    <w:rsid w:val="009C1CD8"/>
    <w:rsid w:val="009C510F"/>
    <w:rsid w:val="009C6BC1"/>
    <w:rsid w:val="009C72ED"/>
    <w:rsid w:val="009D2082"/>
    <w:rsid w:val="009D265E"/>
    <w:rsid w:val="009D2727"/>
    <w:rsid w:val="009D36AD"/>
    <w:rsid w:val="009E1B0F"/>
    <w:rsid w:val="009E33D4"/>
    <w:rsid w:val="009E33F3"/>
    <w:rsid w:val="009E71EE"/>
    <w:rsid w:val="009F3511"/>
    <w:rsid w:val="009F432C"/>
    <w:rsid w:val="009F5CE7"/>
    <w:rsid w:val="009F63F8"/>
    <w:rsid w:val="009F65EF"/>
    <w:rsid w:val="009F75E3"/>
    <w:rsid w:val="00A02B9A"/>
    <w:rsid w:val="00A12FAA"/>
    <w:rsid w:val="00A14D73"/>
    <w:rsid w:val="00A15F0D"/>
    <w:rsid w:val="00A167AB"/>
    <w:rsid w:val="00A230F4"/>
    <w:rsid w:val="00A322D5"/>
    <w:rsid w:val="00A3280D"/>
    <w:rsid w:val="00A33A8A"/>
    <w:rsid w:val="00A3478F"/>
    <w:rsid w:val="00A34D08"/>
    <w:rsid w:val="00A361AB"/>
    <w:rsid w:val="00A36F75"/>
    <w:rsid w:val="00A40136"/>
    <w:rsid w:val="00A40E0F"/>
    <w:rsid w:val="00A417A5"/>
    <w:rsid w:val="00A444B1"/>
    <w:rsid w:val="00A44BBB"/>
    <w:rsid w:val="00A44C41"/>
    <w:rsid w:val="00A44F6C"/>
    <w:rsid w:val="00A45377"/>
    <w:rsid w:val="00A516F1"/>
    <w:rsid w:val="00A523E2"/>
    <w:rsid w:val="00A52A55"/>
    <w:rsid w:val="00A57367"/>
    <w:rsid w:val="00A5772E"/>
    <w:rsid w:val="00A60F3C"/>
    <w:rsid w:val="00A6141F"/>
    <w:rsid w:val="00A66776"/>
    <w:rsid w:val="00A7092D"/>
    <w:rsid w:val="00A8050C"/>
    <w:rsid w:val="00A8052F"/>
    <w:rsid w:val="00A81739"/>
    <w:rsid w:val="00A8223C"/>
    <w:rsid w:val="00A82F7A"/>
    <w:rsid w:val="00A83C90"/>
    <w:rsid w:val="00A84180"/>
    <w:rsid w:val="00A84B10"/>
    <w:rsid w:val="00A85379"/>
    <w:rsid w:val="00A8582B"/>
    <w:rsid w:val="00A85B97"/>
    <w:rsid w:val="00A8694E"/>
    <w:rsid w:val="00A95F30"/>
    <w:rsid w:val="00A9798C"/>
    <w:rsid w:val="00AA07FD"/>
    <w:rsid w:val="00AB31A8"/>
    <w:rsid w:val="00AB57FA"/>
    <w:rsid w:val="00AB5CA7"/>
    <w:rsid w:val="00AC5314"/>
    <w:rsid w:val="00AC6A70"/>
    <w:rsid w:val="00AD0145"/>
    <w:rsid w:val="00AD5A81"/>
    <w:rsid w:val="00AD7216"/>
    <w:rsid w:val="00AD7382"/>
    <w:rsid w:val="00AD7A4E"/>
    <w:rsid w:val="00AE0264"/>
    <w:rsid w:val="00AE1D62"/>
    <w:rsid w:val="00AE2267"/>
    <w:rsid w:val="00AE25D1"/>
    <w:rsid w:val="00AE4253"/>
    <w:rsid w:val="00AE626E"/>
    <w:rsid w:val="00AE7E2C"/>
    <w:rsid w:val="00AF0F84"/>
    <w:rsid w:val="00AF6221"/>
    <w:rsid w:val="00AF738B"/>
    <w:rsid w:val="00B016E1"/>
    <w:rsid w:val="00B0264B"/>
    <w:rsid w:val="00B07D3A"/>
    <w:rsid w:val="00B15C61"/>
    <w:rsid w:val="00B21487"/>
    <w:rsid w:val="00B25F6E"/>
    <w:rsid w:val="00B31204"/>
    <w:rsid w:val="00B40F34"/>
    <w:rsid w:val="00B41C19"/>
    <w:rsid w:val="00B423EF"/>
    <w:rsid w:val="00B4377F"/>
    <w:rsid w:val="00B437B2"/>
    <w:rsid w:val="00B440BA"/>
    <w:rsid w:val="00B5013E"/>
    <w:rsid w:val="00B506E6"/>
    <w:rsid w:val="00B50D5C"/>
    <w:rsid w:val="00B52389"/>
    <w:rsid w:val="00B52CAC"/>
    <w:rsid w:val="00B55382"/>
    <w:rsid w:val="00B55CB5"/>
    <w:rsid w:val="00B57223"/>
    <w:rsid w:val="00B63136"/>
    <w:rsid w:val="00B63AFA"/>
    <w:rsid w:val="00B63F9A"/>
    <w:rsid w:val="00B6464C"/>
    <w:rsid w:val="00B67B1A"/>
    <w:rsid w:val="00B71893"/>
    <w:rsid w:val="00B76992"/>
    <w:rsid w:val="00B8017E"/>
    <w:rsid w:val="00B876D6"/>
    <w:rsid w:val="00B87F58"/>
    <w:rsid w:val="00B939AE"/>
    <w:rsid w:val="00B9646E"/>
    <w:rsid w:val="00BA2E55"/>
    <w:rsid w:val="00BA5537"/>
    <w:rsid w:val="00BA7857"/>
    <w:rsid w:val="00BB17A7"/>
    <w:rsid w:val="00BB417C"/>
    <w:rsid w:val="00BB4C7C"/>
    <w:rsid w:val="00BB4CE8"/>
    <w:rsid w:val="00BB5F22"/>
    <w:rsid w:val="00BB7B05"/>
    <w:rsid w:val="00BC1C34"/>
    <w:rsid w:val="00BC2476"/>
    <w:rsid w:val="00BC4AAC"/>
    <w:rsid w:val="00BC7EF7"/>
    <w:rsid w:val="00BD323A"/>
    <w:rsid w:val="00BD3337"/>
    <w:rsid w:val="00BD5293"/>
    <w:rsid w:val="00BD58FF"/>
    <w:rsid w:val="00BD72BE"/>
    <w:rsid w:val="00BE1F4A"/>
    <w:rsid w:val="00BE3869"/>
    <w:rsid w:val="00BE5D7F"/>
    <w:rsid w:val="00BF0E39"/>
    <w:rsid w:val="00BF14B1"/>
    <w:rsid w:val="00BF3596"/>
    <w:rsid w:val="00BF3897"/>
    <w:rsid w:val="00BF3E6D"/>
    <w:rsid w:val="00BF5AAE"/>
    <w:rsid w:val="00BF7170"/>
    <w:rsid w:val="00BF7DA5"/>
    <w:rsid w:val="00C030A6"/>
    <w:rsid w:val="00C032AA"/>
    <w:rsid w:val="00C0553F"/>
    <w:rsid w:val="00C078B9"/>
    <w:rsid w:val="00C10922"/>
    <w:rsid w:val="00C11836"/>
    <w:rsid w:val="00C15C1E"/>
    <w:rsid w:val="00C16342"/>
    <w:rsid w:val="00C228E3"/>
    <w:rsid w:val="00C23635"/>
    <w:rsid w:val="00C237A1"/>
    <w:rsid w:val="00C23FA0"/>
    <w:rsid w:val="00C24A04"/>
    <w:rsid w:val="00C266DC"/>
    <w:rsid w:val="00C32E42"/>
    <w:rsid w:val="00C33C2B"/>
    <w:rsid w:val="00C33F44"/>
    <w:rsid w:val="00C33FFC"/>
    <w:rsid w:val="00C3447D"/>
    <w:rsid w:val="00C3453C"/>
    <w:rsid w:val="00C3703F"/>
    <w:rsid w:val="00C379A6"/>
    <w:rsid w:val="00C37F3C"/>
    <w:rsid w:val="00C414BB"/>
    <w:rsid w:val="00C51AE4"/>
    <w:rsid w:val="00C54035"/>
    <w:rsid w:val="00C556C3"/>
    <w:rsid w:val="00C55B36"/>
    <w:rsid w:val="00C572BF"/>
    <w:rsid w:val="00C6075F"/>
    <w:rsid w:val="00C633DB"/>
    <w:rsid w:val="00C636FC"/>
    <w:rsid w:val="00C72BFD"/>
    <w:rsid w:val="00C72D8D"/>
    <w:rsid w:val="00C756A6"/>
    <w:rsid w:val="00C7708B"/>
    <w:rsid w:val="00C772D1"/>
    <w:rsid w:val="00C774FF"/>
    <w:rsid w:val="00C81A71"/>
    <w:rsid w:val="00C8351F"/>
    <w:rsid w:val="00C83F7C"/>
    <w:rsid w:val="00C90D33"/>
    <w:rsid w:val="00C91E05"/>
    <w:rsid w:val="00C932EF"/>
    <w:rsid w:val="00C97ABB"/>
    <w:rsid w:val="00CA0C04"/>
    <w:rsid w:val="00CA25FD"/>
    <w:rsid w:val="00CA34E7"/>
    <w:rsid w:val="00CA352F"/>
    <w:rsid w:val="00CA4172"/>
    <w:rsid w:val="00CA4F0D"/>
    <w:rsid w:val="00CA50A2"/>
    <w:rsid w:val="00CA5441"/>
    <w:rsid w:val="00CA69FF"/>
    <w:rsid w:val="00CA7340"/>
    <w:rsid w:val="00CB3463"/>
    <w:rsid w:val="00CB384A"/>
    <w:rsid w:val="00CB3C90"/>
    <w:rsid w:val="00CB4AFE"/>
    <w:rsid w:val="00CB4DEC"/>
    <w:rsid w:val="00CB6127"/>
    <w:rsid w:val="00CC18BE"/>
    <w:rsid w:val="00CC1C9E"/>
    <w:rsid w:val="00CC2CBE"/>
    <w:rsid w:val="00CD0F88"/>
    <w:rsid w:val="00CD5424"/>
    <w:rsid w:val="00CD690C"/>
    <w:rsid w:val="00CD6D5E"/>
    <w:rsid w:val="00CD7229"/>
    <w:rsid w:val="00CE78E5"/>
    <w:rsid w:val="00CF4148"/>
    <w:rsid w:val="00CF68DB"/>
    <w:rsid w:val="00CF6B0F"/>
    <w:rsid w:val="00CF6EC0"/>
    <w:rsid w:val="00D0137D"/>
    <w:rsid w:val="00D05D20"/>
    <w:rsid w:val="00D15423"/>
    <w:rsid w:val="00D161D3"/>
    <w:rsid w:val="00D16A97"/>
    <w:rsid w:val="00D209EF"/>
    <w:rsid w:val="00D20E74"/>
    <w:rsid w:val="00D22B4D"/>
    <w:rsid w:val="00D23E25"/>
    <w:rsid w:val="00D264A3"/>
    <w:rsid w:val="00D27C75"/>
    <w:rsid w:val="00D30479"/>
    <w:rsid w:val="00D31687"/>
    <w:rsid w:val="00D31A30"/>
    <w:rsid w:val="00D32349"/>
    <w:rsid w:val="00D36EB3"/>
    <w:rsid w:val="00D37922"/>
    <w:rsid w:val="00D41A72"/>
    <w:rsid w:val="00D4665C"/>
    <w:rsid w:val="00D46C55"/>
    <w:rsid w:val="00D47E34"/>
    <w:rsid w:val="00D51BA7"/>
    <w:rsid w:val="00D52E6F"/>
    <w:rsid w:val="00D55EE1"/>
    <w:rsid w:val="00D56837"/>
    <w:rsid w:val="00D57213"/>
    <w:rsid w:val="00D65B61"/>
    <w:rsid w:val="00D671FE"/>
    <w:rsid w:val="00D723F7"/>
    <w:rsid w:val="00D73293"/>
    <w:rsid w:val="00D732D8"/>
    <w:rsid w:val="00D764A0"/>
    <w:rsid w:val="00D77249"/>
    <w:rsid w:val="00D803F9"/>
    <w:rsid w:val="00D828DD"/>
    <w:rsid w:val="00D839D1"/>
    <w:rsid w:val="00D83CEB"/>
    <w:rsid w:val="00D84860"/>
    <w:rsid w:val="00D86965"/>
    <w:rsid w:val="00D86F1E"/>
    <w:rsid w:val="00D87A3D"/>
    <w:rsid w:val="00D905FD"/>
    <w:rsid w:val="00D91BAB"/>
    <w:rsid w:val="00D923CA"/>
    <w:rsid w:val="00D936DF"/>
    <w:rsid w:val="00DA1BE4"/>
    <w:rsid w:val="00DB0886"/>
    <w:rsid w:val="00DB3A18"/>
    <w:rsid w:val="00DB3D92"/>
    <w:rsid w:val="00DB764B"/>
    <w:rsid w:val="00DC66E9"/>
    <w:rsid w:val="00DD2203"/>
    <w:rsid w:val="00DD2D35"/>
    <w:rsid w:val="00DD32E7"/>
    <w:rsid w:val="00DD35C8"/>
    <w:rsid w:val="00DD36E5"/>
    <w:rsid w:val="00DD452E"/>
    <w:rsid w:val="00DD75DB"/>
    <w:rsid w:val="00DE0D86"/>
    <w:rsid w:val="00DE0F82"/>
    <w:rsid w:val="00DE1C1A"/>
    <w:rsid w:val="00DE34E6"/>
    <w:rsid w:val="00DE3AC0"/>
    <w:rsid w:val="00DE4F73"/>
    <w:rsid w:val="00DE50EB"/>
    <w:rsid w:val="00DE761C"/>
    <w:rsid w:val="00DF1720"/>
    <w:rsid w:val="00DF2AFB"/>
    <w:rsid w:val="00DF598E"/>
    <w:rsid w:val="00DF632D"/>
    <w:rsid w:val="00DF665C"/>
    <w:rsid w:val="00E02CF0"/>
    <w:rsid w:val="00E03670"/>
    <w:rsid w:val="00E03C3F"/>
    <w:rsid w:val="00E05948"/>
    <w:rsid w:val="00E0653E"/>
    <w:rsid w:val="00E12161"/>
    <w:rsid w:val="00E12228"/>
    <w:rsid w:val="00E2005A"/>
    <w:rsid w:val="00E2040C"/>
    <w:rsid w:val="00E212A9"/>
    <w:rsid w:val="00E218D7"/>
    <w:rsid w:val="00E21E70"/>
    <w:rsid w:val="00E22190"/>
    <w:rsid w:val="00E22657"/>
    <w:rsid w:val="00E2336E"/>
    <w:rsid w:val="00E233A7"/>
    <w:rsid w:val="00E2354D"/>
    <w:rsid w:val="00E23E09"/>
    <w:rsid w:val="00E24777"/>
    <w:rsid w:val="00E24A9F"/>
    <w:rsid w:val="00E30388"/>
    <w:rsid w:val="00E313ED"/>
    <w:rsid w:val="00E31EAB"/>
    <w:rsid w:val="00E3264C"/>
    <w:rsid w:val="00E33061"/>
    <w:rsid w:val="00E344E4"/>
    <w:rsid w:val="00E34E52"/>
    <w:rsid w:val="00E374F2"/>
    <w:rsid w:val="00E41B04"/>
    <w:rsid w:val="00E43F05"/>
    <w:rsid w:val="00E4550F"/>
    <w:rsid w:val="00E458D7"/>
    <w:rsid w:val="00E47AFE"/>
    <w:rsid w:val="00E50E59"/>
    <w:rsid w:val="00E54E0F"/>
    <w:rsid w:val="00E559EF"/>
    <w:rsid w:val="00E60F42"/>
    <w:rsid w:val="00E61734"/>
    <w:rsid w:val="00E64611"/>
    <w:rsid w:val="00E66371"/>
    <w:rsid w:val="00E66D76"/>
    <w:rsid w:val="00E71D32"/>
    <w:rsid w:val="00E71DB6"/>
    <w:rsid w:val="00E72D69"/>
    <w:rsid w:val="00E74A2F"/>
    <w:rsid w:val="00E756E6"/>
    <w:rsid w:val="00E80C7C"/>
    <w:rsid w:val="00E8400D"/>
    <w:rsid w:val="00E84BF0"/>
    <w:rsid w:val="00E85F59"/>
    <w:rsid w:val="00E86649"/>
    <w:rsid w:val="00E901BC"/>
    <w:rsid w:val="00E9052D"/>
    <w:rsid w:val="00E9111B"/>
    <w:rsid w:val="00EA014B"/>
    <w:rsid w:val="00EA1EEB"/>
    <w:rsid w:val="00EA305D"/>
    <w:rsid w:val="00EA3C01"/>
    <w:rsid w:val="00EA62D8"/>
    <w:rsid w:val="00EA6647"/>
    <w:rsid w:val="00EB2634"/>
    <w:rsid w:val="00EB3576"/>
    <w:rsid w:val="00EB509C"/>
    <w:rsid w:val="00EB6809"/>
    <w:rsid w:val="00EC4BA5"/>
    <w:rsid w:val="00EC4C9B"/>
    <w:rsid w:val="00EC5112"/>
    <w:rsid w:val="00EC59E6"/>
    <w:rsid w:val="00ED14AE"/>
    <w:rsid w:val="00ED20A8"/>
    <w:rsid w:val="00ED27B1"/>
    <w:rsid w:val="00ED4043"/>
    <w:rsid w:val="00ED49FF"/>
    <w:rsid w:val="00EE08E7"/>
    <w:rsid w:val="00EE5992"/>
    <w:rsid w:val="00EE5DD3"/>
    <w:rsid w:val="00EE62ED"/>
    <w:rsid w:val="00EF32B2"/>
    <w:rsid w:val="00EF33DD"/>
    <w:rsid w:val="00EF3805"/>
    <w:rsid w:val="00EF5D66"/>
    <w:rsid w:val="00EF697B"/>
    <w:rsid w:val="00F01C6D"/>
    <w:rsid w:val="00F02AE1"/>
    <w:rsid w:val="00F06938"/>
    <w:rsid w:val="00F112C9"/>
    <w:rsid w:val="00F122A2"/>
    <w:rsid w:val="00F14B69"/>
    <w:rsid w:val="00F17DAC"/>
    <w:rsid w:val="00F24B14"/>
    <w:rsid w:val="00F25F93"/>
    <w:rsid w:val="00F26FE7"/>
    <w:rsid w:val="00F277E9"/>
    <w:rsid w:val="00F31370"/>
    <w:rsid w:val="00F32057"/>
    <w:rsid w:val="00F4145A"/>
    <w:rsid w:val="00F41EFB"/>
    <w:rsid w:val="00F431B8"/>
    <w:rsid w:val="00F444F8"/>
    <w:rsid w:val="00F44EB2"/>
    <w:rsid w:val="00F5000F"/>
    <w:rsid w:val="00F51E2C"/>
    <w:rsid w:val="00F548DC"/>
    <w:rsid w:val="00F60BD0"/>
    <w:rsid w:val="00F61DA7"/>
    <w:rsid w:val="00F624A3"/>
    <w:rsid w:val="00F654EF"/>
    <w:rsid w:val="00F668E2"/>
    <w:rsid w:val="00F703CF"/>
    <w:rsid w:val="00F72CEA"/>
    <w:rsid w:val="00F73C77"/>
    <w:rsid w:val="00F77058"/>
    <w:rsid w:val="00F77E59"/>
    <w:rsid w:val="00F83D7E"/>
    <w:rsid w:val="00F851CE"/>
    <w:rsid w:val="00F90A17"/>
    <w:rsid w:val="00FA0FF0"/>
    <w:rsid w:val="00FA22C7"/>
    <w:rsid w:val="00FA4887"/>
    <w:rsid w:val="00FA58DE"/>
    <w:rsid w:val="00FA78EA"/>
    <w:rsid w:val="00FA7D77"/>
    <w:rsid w:val="00FB103D"/>
    <w:rsid w:val="00FB32AB"/>
    <w:rsid w:val="00FB36A8"/>
    <w:rsid w:val="00FB68C9"/>
    <w:rsid w:val="00FC29DA"/>
    <w:rsid w:val="00FC2DED"/>
    <w:rsid w:val="00FC3708"/>
    <w:rsid w:val="00FC6070"/>
    <w:rsid w:val="00FC6C48"/>
    <w:rsid w:val="00FC6D11"/>
    <w:rsid w:val="00FC728C"/>
    <w:rsid w:val="00FC7791"/>
    <w:rsid w:val="00FD0112"/>
    <w:rsid w:val="00FD2022"/>
    <w:rsid w:val="00FD277B"/>
    <w:rsid w:val="00FD28C3"/>
    <w:rsid w:val="00FD37A0"/>
    <w:rsid w:val="00FD5908"/>
    <w:rsid w:val="00FD5A74"/>
    <w:rsid w:val="00FD66B6"/>
    <w:rsid w:val="00FE025B"/>
    <w:rsid w:val="00FE0AAB"/>
    <w:rsid w:val="00FE2E6D"/>
    <w:rsid w:val="00FE4339"/>
    <w:rsid w:val="00FE5B84"/>
    <w:rsid w:val="00FE67D2"/>
    <w:rsid w:val="00FF2FB6"/>
    <w:rsid w:val="00FF562F"/>
    <w:rsid w:val="00FF5A2B"/>
    <w:rsid w:val="00FF653B"/>
    <w:rsid w:val="00FF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6D6"/>
    <w:pPr>
      <w:keepNext/>
      <w:keepLines/>
      <w:suppressAutoHyphens/>
      <w:spacing w:after="0" w:line="240" w:lineRule="auto"/>
    </w:pPr>
    <w:rPr>
      <w:sz w:val="24"/>
      <w:szCs w:val="24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79374C"/>
    <w:pPr>
      <w:keepLines w:val="0"/>
      <w:suppressAutoHyphens w:val="0"/>
      <w:spacing w:before="240" w:after="60"/>
      <w:outlineLvl w:val="3"/>
    </w:pPr>
    <w:rPr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pPr>
      <w:keepNext w:val="0"/>
      <w:keepLines w:val="0"/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79374C"/>
    <w:rPr>
      <w:rFonts w:cs="Times New Roman"/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Calibri"/>
      <w:b/>
      <w:bCs/>
      <w:i/>
      <w:iCs/>
      <w:sz w:val="26"/>
      <w:szCs w:val="26"/>
      <w:lang w:val="x-none" w:eastAsia="ar-SA" w:bidi="ar-SA"/>
    </w:rPr>
  </w:style>
  <w:style w:type="character" w:customStyle="1" w:styleId="WW8Num3z0">
    <w:name w:val="WW8Num3z0"/>
    <w:uiPriority w:val="99"/>
    <w:rPr>
      <w:b/>
    </w:rPr>
  </w:style>
  <w:style w:type="character" w:customStyle="1" w:styleId="1">
    <w:name w:val="Основной шрифт абзаца1"/>
    <w:uiPriority w:val="99"/>
  </w:style>
  <w:style w:type="character" w:styleId="a3">
    <w:name w:val="page number"/>
    <w:basedOn w:val="1"/>
    <w:uiPriority w:val="99"/>
    <w:rPr>
      <w:rFonts w:cs="Times New Roman"/>
    </w:rPr>
  </w:style>
  <w:style w:type="character" w:customStyle="1" w:styleId="a4">
    <w:name w:val="Символ нумерации"/>
    <w:uiPriority w:val="99"/>
  </w:style>
  <w:style w:type="paragraph" w:customStyle="1" w:styleId="10">
    <w:name w:val="Заголовок1"/>
    <w:basedOn w:val="a"/>
    <w:next w:val="a5"/>
    <w:uiPriority w:val="99"/>
    <w:pPr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5">
    <w:name w:val="Body Text"/>
    <w:basedOn w:val="a"/>
    <w:link w:val="a6"/>
    <w:uiPriority w:val="99"/>
    <w:pPr>
      <w:keepNext w:val="0"/>
      <w:keepLines w:val="0"/>
    </w:pPr>
    <w:rPr>
      <w:rFonts w:ascii="Courier New" w:hAnsi="Courier New" w:cs="Courier New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4"/>
      <w:szCs w:val="24"/>
      <w:lang w:val="x-none" w:eastAsia="ar-SA" w:bidi="ar-SA"/>
    </w:rPr>
  </w:style>
  <w:style w:type="paragraph" w:styleId="a7">
    <w:name w:val="List"/>
    <w:basedOn w:val="a5"/>
    <w:uiPriority w:val="99"/>
    <w:rPr>
      <w:rFonts w:ascii="Arial" w:hAnsi="Arial" w:cs="Arial"/>
    </w:rPr>
  </w:style>
  <w:style w:type="paragraph" w:customStyle="1" w:styleId="11">
    <w:name w:val="Название1"/>
    <w:basedOn w:val="a"/>
    <w:uiPriority w:val="99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2">
    <w:name w:val="Указатель1"/>
    <w:basedOn w:val="a"/>
    <w:uiPriority w:val="99"/>
    <w:pPr>
      <w:suppressLineNumbers/>
    </w:pPr>
    <w:rPr>
      <w:rFonts w:ascii="Arial" w:hAnsi="Arial" w:cs="Arial"/>
    </w:rPr>
  </w:style>
  <w:style w:type="paragraph" w:customStyle="1" w:styleId="a8">
    <w:name w:val="Знак Знак Знак Знак"/>
    <w:basedOn w:val="a"/>
    <w:uiPriority w:val="99"/>
    <w:pPr>
      <w:keepNext w:val="0"/>
      <w:keepLines w:val="0"/>
      <w:widowControl w:val="0"/>
      <w:spacing w:after="160" w:line="240" w:lineRule="exact"/>
      <w:jc w:val="right"/>
    </w:pPr>
    <w:rPr>
      <w:rFonts w:ascii="Arial" w:hAnsi="Arial" w:cs="Arial"/>
      <w:sz w:val="20"/>
      <w:szCs w:val="20"/>
      <w:lang w:val="en-GB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customStyle="1" w:styleId="2">
    <w:name w:val="Стиль_таб2"/>
    <w:basedOn w:val="a"/>
    <w:uiPriority w:val="99"/>
    <w:pPr>
      <w:keepNext w:val="0"/>
      <w:keepLines w:val="0"/>
      <w:widowControl w:val="0"/>
      <w:spacing w:before="120" w:after="120"/>
      <w:jc w:val="both"/>
    </w:pPr>
  </w:style>
  <w:style w:type="paragraph" w:styleId="ad">
    <w:name w:val="List Paragraph"/>
    <w:basedOn w:val="a"/>
    <w:link w:val="ae"/>
    <w:uiPriority w:val="34"/>
    <w:qFormat/>
    <w:pPr>
      <w:keepNext w:val="0"/>
      <w:keepLines w:val="0"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f">
    <w:name w:val="Body Text Indent"/>
    <w:basedOn w:val="a"/>
    <w:link w:val="af0"/>
    <w:uiPriority w:val="99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styleId="af1">
    <w:name w:val="No Spacing"/>
    <w:uiPriority w:val="1"/>
    <w:qFormat/>
    <w:pPr>
      <w:suppressAutoHyphens/>
      <w:spacing w:after="0" w:line="240" w:lineRule="auto"/>
    </w:pPr>
    <w:rPr>
      <w:rFonts w:ascii="Calibri" w:hAnsi="Calibri" w:cs="Calibri"/>
      <w:lang w:eastAsia="ar-SA"/>
    </w:rPr>
  </w:style>
  <w:style w:type="paragraph" w:customStyle="1" w:styleId="FR1">
    <w:name w:val="FR1"/>
    <w:uiPriority w:val="99"/>
    <w:pPr>
      <w:widowControl w:val="0"/>
      <w:suppressAutoHyphens/>
      <w:autoSpaceDE w:val="0"/>
      <w:spacing w:after="0" w:line="300" w:lineRule="auto"/>
      <w:ind w:left="1520" w:right="1200"/>
      <w:jc w:val="center"/>
    </w:pPr>
    <w:rPr>
      <w:sz w:val="24"/>
      <w:szCs w:val="24"/>
      <w:lang w:eastAsia="ar-SA"/>
    </w:rPr>
  </w:style>
  <w:style w:type="paragraph" w:customStyle="1" w:styleId="af2">
    <w:name w:val="Содержимое таблицы"/>
    <w:basedOn w:val="a"/>
    <w:uiPriority w:val="99"/>
    <w:pPr>
      <w:suppressLineNumbers/>
    </w:pPr>
  </w:style>
  <w:style w:type="paragraph" w:customStyle="1" w:styleId="af3">
    <w:name w:val="Заголовок таблицы"/>
    <w:basedOn w:val="af2"/>
    <w:uiPriority w:val="99"/>
    <w:pPr>
      <w:jc w:val="center"/>
    </w:pPr>
    <w:rPr>
      <w:b/>
      <w:bCs/>
    </w:rPr>
  </w:style>
  <w:style w:type="paragraph" w:customStyle="1" w:styleId="af4">
    <w:name w:val="Содержимое врезки"/>
    <w:basedOn w:val="a5"/>
    <w:uiPriority w:val="99"/>
  </w:style>
  <w:style w:type="paragraph" w:styleId="af5">
    <w:name w:val="Balloon Text"/>
    <w:basedOn w:val="a"/>
    <w:link w:val="af6"/>
    <w:uiPriority w:val="99"/>
    <w:semiHidden/>
    <w:rsid w:val="00854F73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Pr>
      <w:rFonts w:ascii="Tahoma" w:hAnsi="Tahoma" w:cs="Tahoma"/>
      <w:sz w:val="16"/>
      <w:szCs w:val="16"/>
      <w:lang w:val="x-none" w:eastAsia="ar-SA" w:bidi="ar-SA"/>
    </w:rPr>
  </w:style>
  <w:style w:type="paragraph" w:styleId="af7">
    <w:name w:val="Block Text"/>
    <w:basedOn w:val="a"/>
    <w:uiPriority w:val="99"/>
    <w:rsid w:val="00AC6A70"/>
    <w:pPr>
      <w:keepNext w:val="0"/>
      <w:keepLines w:val="0"/>
      <w:suppressAutoHyphens w:val="0"/>
      <w:ind w:left="709" w:right="741" w:hanging="139"/>
      <w:jc w:val="both"/>
    </w:pPr>
    <w:rPr>
      <w:lang w:eastAsia="ru-RU"/>
    </w:rPr>
  </w:style>
  <w:style w:type="paragraph" w:customStyle="1" w:styleId="FR3">
    <w:name w:val="FR3"/>
    <w:uiPriority w:val="99"/>
    <w:rsid w:val="0079374C"/>
    <w:pPr>
      <w:widowControl w:val="0"/>
      <w:spacing w:after="0" w:line="300" w:lineRule="auto"/>
    </w:pPr>
    <w:rPr>
      <w:rFonts w:ascii="Arial" w:hAnsi="Arial" w:cs="Arial"/>
    </w:rPr>
  </w:style>
  <w:style w:type="character" w:styleId="af8">
    <w:name w:val="Strong"/>
    <w:basedOn w:val="a0"/>
    <w:uiPriority w:val="99"/>
    <w:qFormat/>
    <w:rsid w:val="0079374C"/>
    <w:rPr>
      <w:rFonts w:cs="Times New Roman"/>
      <w:b/>
      <w:bCs/>
    </w:rPr>
  </w:style>
  <w:style w:type="paragraph" w:customStyle="1" w:styleId="13">
    <w:name w:val="Цитата1"/>
    <w:basedOn w:val="a"/>
    <w:uiPriority w:val="99"/>
    <w:rsid w:val="0079374C"/>
    <w:pPr>
      <w:keepNext w:val="0"/>
      <w:keepLines w:val="0"/>
      <w:ind w:left="709" w:right="741" w:hanging="139"/>
      <w:jc w:val="both"/>
    </w:pPr>
    <w:rPr>
      <w:lang w:eastAsia="en-US"/>
    </w:rPr>
  </w:style>
  <w:style w:type="character" w:styleId="af9">
    <w:name w:val="Hyperlink"/>
    <w:basedOn w:val="a0"/>
    <w:uiPriority w:val="99"/>
    <w:rsid w:val="0079374C"/>
    <w:rPr>
      <w:rFonts w:cs="Times New Roman"/>
      <w:color w:val="0000FF"/>
      <w:u w:val="single"/>
    </w:rPr>
  </w:style>
  <w:style w:type="table" w:styleId="afa">
    <w:name w:val="Table Grid"/>
    <w:basedOn w:val="a1"/>
    <w:uiPriority w:val="59"/>
    <w:rsid w:val="00720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Знак Знак Знак Знак1"/>
    <w:basedOn w:val="a"/>
    <w:uiPriority w:val="99"/>
    <w:rsid w:val="00013B1B"/>
    <w:pPr>
      <w:keepNext w:val="0"/>
      <w:keepLines w:val="0"/>
      <w:widowControl w:val="0"/>
      <w:suppressAutoHyphens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character" w:styleId="afb">
    <w:name w:val="Emphasis"/>
    <w:basedOn w:val="a0"/>
    <w:uiPriority w:val="20"/>
    <w:qFormat/>
    <w:locked/>
    <w:rsid w:val="00093CB4"/>
    <w:rPr>
      <w:rFonts w:cs="Times New Roman"/>
      <w:i/>
    </w:rPr>
  </w:style>
  <w:style w:type="paragraph" w:styleId="afc">
    <w:name w:val="Normal (Web)"/>
    <w:basedOn w:val="a"/>
    <w:uiPriority w:val="99"/>
    <w:rsid w:val="00D37922"/>
    <w:pPr>
      <w:keepNext w:val="0"/>
      <w:keepLines w:val="0"/>
      <w:suppressAutoHyphens w:val="0"/>
    </w:pPr>
    <w:rPr>
      <w:color w:val="666666"/>
      <w:lang w:eastAsia="ru-RU"/>
    </w:rPr>
  </w:style>
  <w:style w:type="paragraph" w:styleId="20">
    <w:name w:val="Body Text 2"/>
    <w:basedOn w:val="a"/>
    <w:link w:val="21"/>
    <w:uiPriority w:val="99"/>
    <w:semiHidden/>
    <w:unhideWhenUsed/>
    <w:rsid w:val="00BF3897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locked/>
    <w:rsid w:val="00BF3897"/>
    <w:rPr>
      <w:rFonts w:cs="Times New Roman"/>
      <w:sz w:val="24"/>
      <w:szCs w:val="24"/>
      <w:lang w:val="x-none" w:eastAsia="ar-SA" w:bidi="ar-SA"/>
    </w:rPr>
  </w:style>
  <w:style w:type="paragraph" w:styleId="afd">
    <w:name w:val="footnote text"/>
    <w:basedOn w:val="a"/>
    <w:link w:val="afe"/>
    <w:uiPriority w:val="99"/>
    <w:rsid w:val="003F7CF9"/>
    <w:pPr>
      <w:keepNext w:val="0"/>
      <w:keepLines w:val="0"/>
      <w:suppressAutoHyphens w:val="0"/>
      <w:spacing w:after="60"/>
      <w:jc w:val="both"/>
    </w:pPr>
    <w:rPr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uiPriority w:val="99"/>
    <w:locked/>
    <w:rsid w:val="003F7CF9"/>
    <w:rPr>
      <w:rFonts w:cs="Times New Roman"/>
      <w:sz w:val="20"/>
      <w:szCs w:val="20"/>
    </w:rPr>
  </w:style>
  <w:style w:type="character" w:styleId="aff">
    <w:name w:val="footnote reference"/>
    <w:basedOn w:val="a0"/>
    <w:uiPriority w:val="99"/>
    <w:rsid w:val="003F7CF9"/>
    <w:rPr>
      <w:rFonts w:cs="Times New Roman"/>
      <w:vertAlign w:val="superscript"/>
    </w:rPr>
  </w:style>
  <w:style w:type="character" w:customStyle="1" w:styleId="ae">
    <w:name w:val="Абзац списка Знак"/>
    <w:basedOn w:val="a0"/>
    <w:link w:val="ad"/>
    <w:uiPriority w:val="34"/>
    <w:locked/>
    <w:rsid w:val="00CD6D5E"/>
    <w:rPr>
      <w:rFonts w:ascii="Calibri" w:hAnsi="Calibri" w:cs="Calibri"/>
      <w:lang w:val="x-none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6D6"/>
    <w:pPr>
      <w:keepNext/>
      <w:keepLines/>
      <w:suppressAutoHyphens/>
      <w:spacing w:after="0" w:line="240" w:lineRule="auto"/>
    </w:pPr>
    <w:rPr>
      <w:sz w:val="24"/>
      <w:szCs w:val="24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79374C"/>
    <w:pPr>
      <w:keepLines w:val="0"/>
      <w:suppressAutoHyphens w:val="0"/>
      <w:spacing w:before="240" w:after="60"/>
      <w:outlineLvl w:val="3"/>
    </w:pPr>
    <w:rPr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pPr>
      <w:keepNext w:val="0"/>
      <w:keepLines w:val="0"/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79374C"/>
    <w:rPr>
      <w:rFonts w:cs="Times New Roman"/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Calibri"/>
      <w:b/>
      <w:bCs/>
      <w:i/>
      <w:iCs/>
      <w:sz w:val="26"/>
      <w:szCs w:val="26"/>
      <w:lang w:val="x-none" w:eastAsia="ar-SA" w:bidi="ar-SA"/>
    </w:rPr>
  </w:style>
  <w:style w:type="character" w:customStyle="1" w:styleId="WW8Num3z0">
    <w:name w:val="WW8Num3z0"/>
    <w:uiPriority w:val="99"/>
    <w:rPr>
      <w:b/>
    </w:rPr>
  </w:style>
  <w:style w:type="character" w:customStyle="1" w:styleId="1">
    <w:name w:val="Основной шрифт абзаца1"/>
    <w:uiPriority w:val="99"/>
  </w:style>
  <w:style w:type="character" w:styleId="a3">
    <w:name w:val="page number"/>
    <w:basedOn w:val="1"/>
    <w:uiPriority w:val="99"/>
    <w:rPr>
      <w:rFonts w:cs="Times New Roman"/>
    </w:rPr>
  </w:style>
  <w:style w:type="character" w:customStyle="1" w:styleId="a4">
    <w:name w:val="Символ нумерации"/>
    <w:uiPriority w:val="99"/>
  </w:style>
  <w:style w:type="paragraph" w:customStyle="1" w:styleId="10">
    <w:name w:val="Заголовок1"/>
    <w:basedOn w:val="a"/>
    <w:next w:val="a5"/>
    <w:uiPriority w:val="99"/>
    <w:pPr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5">
    <w:name w:val="Body Text"/>
    <w:basedOn w:val="a"/>
    <w:link w:val="a6"/>
    <w:uiPriority w:val="99"/>
    <w:pPr>
      <w:keepNext w:val="0"/>
      <w:keepLines w:val="0"/>
    </w:pPr>
    <w:rPr>
      <w:rFonts w:ascii="Courier New" w:hAnsi="Courier New" w:cs="Courier New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4"/>
      <w:szCs w:val="24"/>
      <w:lang w:val="x-none" w:eastAsia="ar-SA" w:bidi="ar-SA"/>
    </w:rPr>
  </w:style>
  <w:style w:type="paragraph" w:styleId="a7">
    <w:name w:val="List"/>
    <w:basedOn w:val="a5"/>
    <w:uiPriority w:val="99"/>
    <w:rPr>
      <w:rFonts w:ascii="Arial" w:hAnsi="Arial" w:cs="Arial"/>
    </w:rPr>
  </w:style>
  <w:style w:type="paragraph" w:customStyle="1" w:styleId="11">
    <w:name w:val="Название1"/>
    <w:basedOn w:val="a"/>
    <w:uiPriority w:val="99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2">
    <w:name w:val="Указатель1"/>
    <w:basedOn w:val="a"/>
    <w:uiPriority w:val="99"/>
    <w:pPr>
      <w:suppressLineNumbers/>
    </w:pPr>
    <w:rPr>
      <w:rFonts w:ascii="Arial" w:hAnsi="Arial" w:cs="Arial"/>
    </w:rPr>
  </w:style>
  <w:style w:type="paragraph" w:customStyle="1" w:styleId="a8">
    <w:name w:val="Знак Знак Знак Знак"/>
    <w:basedOn w:val="a"/>
    <w:uiPriority w:val="99"/>
    <w:pPr>
      <w:keepNext w:val="0"/>
      <w:keepLines w:val="0"/>
      <w:widowControl w:val="0"/>
      <w:spacing w:after="160" w:line="240" w:lineRule="exact"/>
      <w:jc w:val="right"/>
    </w:pPr>
    <w:rPr>
      <w:rFonts w:ascii="Arial" w:hAnsi="Arial" w:cs="Arial"/>
      <w:sz w:val="20"/>
      <w:szCs w:val="20"/>
      <w:lang w:val="en-GB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customStyle="1" w:styleId="2">
    <w:name w:val="Стиль_таб2"/>
    <w:basedOn w:val="a"/>
    <w:uiPriority w:val="99"/>
    <w:pPr>
      <w:keepNext w:val="0"/>
      <w:keepLines w:val="0"/>
      <w:widowControl w:val="0"/>
      <w:spacing w:before="120" w:after="120"/>
      <w:jc w:val="both"/>
    </w:pPr>
  </w:style>
  <w:style w:type="paragraph" w:styleId="ad">
    <w:name w:val="List Paragraph"/>
    <w:basedOn w:val="a"/>
    <w:link w:val="ae"/>
    <w:uiPriority w:val="34"/>
    <w:qFormat/>
    <w:pPr>
      <w:keepNext w:val="0"/>
      <w:keepLines w:val="0"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f">
    <w:name w:val="Body Text Indent"/>
    <w:basedOn w:val="a"/>
    <w:link w:val="af0"/>
    <w:uiPriority w:val="99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styleId="af1">
    <w:name w:val="No Spacing"/>
    <w:uiPriority w:val="1"/>
    <w:qFormat/>
    <w:pPr>
      <w:suppressAutoHyphens/>
      <w:spacing w:after="0" w:line="240" w:lineRule="auto"/>
    </w:pPr>
    <w:rPr>
      <w:rFonts w:ascii="Calibri" w:hAnsi="Calibri" w:cs="Calibri"/>
      <w:lang w:eastAsia="ar-SA"/>
    </w:rPr>
  </w:style>
  <w:style w:type="paragraph" w:customStyle="1" w:styleId="FR1">
    <w:name w:val="FR1"/>
    <w:uiPriority w:val="99"/>
    <w:pPr>
      <w:widowControl w:val="0"/>
      <w:suppressAutoHyphens/>
      <w:autoSpaceDE w:val="0"/>
      <w:spacing w:after="0" w:line="300" w:lineRule="auto"/>
      <w:ind w:left="1520" w:right="1200"/>
      <w:jc w:val="center"/>
    </w:pPr>
    <w:rPr>
      <w:sz w:val="24"/>
      <w:szCs w:val="24"/>
      <w:lang w:eastAsia="ar-SA"/>
    </w:rPr>
  </w:style>
  <w:style w:type="paragraph" w:customStyle="1" w:styleId="af2">
    <w:name w:val="Содержимое таблицы"/>
    <w:basedOn w:val="a"/>
    <w:uiPriority w:val="99"/>
    <w:pPr>
      <w:suppressLineNumbers/>
    </w:pPr>
  </w:style>
  <w:style w:type="paragraph" w:customStyle="1" w:styleId="af3">
    <w:name w:val="Заголовок таблицы"/>
    <w:basedOn w:val="af2"/>
    <w:uiPriority w:val="99"/>
    <w:pPr>
      <w:jc w:val="center"/>
    </w:pPr>
    <w:rPr>
      <w:b/>
      <w:bCs/>
    </w:rPr>
  </w:style>
  <w:style w:type="paragraph" w:customStyle="1" w:styleId="af4">
    <w:name w:val="Содержимое врезки"/>
    <w:basedOn w:val="a5"/>
    <w:uiPriority w:val="99"/>
  </w:style>
  <w:style w:type="paragraph" w:styleId="af5">
    <w:name w:val="Balloon Text"/>
    <w:basedOn w:val="a"/>
    <w:link w:val="af6"/>
    <w:uiPriority w:val="99"/>
    <w:semiHidden/>
    <w:rsid w:val="00854F73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Pr>
      <w:rFonts w:ascii="Tahoma" w:hAnsi="Tahoma" w:cs="Tahoma"/>
      <w:sz w:val="16"/>
      <w:szCs w:val="16"/>
      <w:lang w:val="x-none" w:eastAsia="ar-SA" w:bidi="ar-SA"/>
    </w:rPr>
  </w:style>
  <w:style w:type="paragraph" w:styleId="af7">
    <w:name w:val="Block Text"/>
    <w:basedOn w:val="a"/>
    <w:uiPriority w:val="99"/>
    <w:rsid w:val="00AC6A70"/>
    <w:pPr>
      <w:keepNext w:val="0"/>
      <w:keepLines w:val="0"/>
      <w:suppressAutoHyphens w:val="0"/>
      <w:ind w:left="709" w:right="741" w:hanging="139"/>
      <w:jc w:val="both"/>
    </w:pPr>
    <w:rPr>
      <w:lang w:eastAsia="ru-RU"/>
    </w:rPr>
  </w:style>
  <w:style w:type="paragraph" w:customStyle="1" w:styleId="FR3">
    <w:name w:val="FR3"/>
    <w:uiPriority w:val="99"/>
    <w:rsid w:val="0079374C"/>
    <w:pPr>
      <w:widowControl w:val="0"/>
      <w:spacing w:after="0" w:line="300" w:lineRule="auto"/>
    </w:pPr>
    <w:rPr>
      <w:rFonts w:ascii="Arial" w:hAnsi="Arial" w:cs="Arial"/>
    </w:rPr>
  </w:style>
  <w:style w:type="character" w:styleId="af8">
    <w:name w:val="Strong"/>
    <w:basedOn w:val="a0"/>
    <w:uiPriority w:val="99"/>
    <w:qFormat/>
    <w:rsid w:val="0079374C"/>
    <w:rPr>
      <w:rFonts w:cs="Times New Roman"/>
      <w:b/>
      <w:bCs/>
    </w:rPr>
  </w:style>
  <w:style w:type="paragraph" w:customStyle="1" w:styleId="13">
    <w:name w:val="Цитата1"/>
    <w:basedOn w:val="a"/>
    <w:uiPriority w:val="99"/>
    <w:rsid w:val="0079374C"/>
    <w:pPr>
      <w:keepNext w:val="0"/>
      <w:keepLines w:val="0"/>
      <w:ind w:left="709" w:right="741" w:hanging="139"/>
      <w:jc w:val="both"/>
    </w:pPr>
    <w:rPr>
      <w:lang w:eastAsia="en-US"/>
    </w:rPr>
  </w:style>
  <w:style w:type="character" w:styleId="af9">
    <w:name w:val="Hyperlink"/>
    <w:basedOn w:val="a0"/>
    <w:uiPriority w:val="99"/>
    <w:rsid w:val="0079374C"/>
    <w:rPr>
      <w:rFonts w:cs="Times New Roman"/>
      <w:color w:val="0000FF"/>
      <w:u w:val="single"/>
    </w:rPr>
  </w:style>
  <w:style w:type="table" w:styleId="afa">
    <w:name w:val="Table Grid"/>
    <w:basedOn w:val="a1"/>
    <w:uiPriority w:val="59"/>
    <w:rsid w:val="00720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Знак Знак Знак Знак1"/>
    <w:basedOn w:val="a"/>
    <w:uiPriority w:val="99"/>
    <w:rsid w:val="00013B1B"/>
    <w:pPr>
      <w:keepNext w:val="0"/>
      <w:keepLines w:val="0"/>
      <w:widowControl w:val="0"/>
      <w:suppressAutoHyphens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character" w:styleId="afb">
    <w:name w:val="Emphasis"/>
    <w:basedOn w:val="a0"/>
    <w:uiPriority w:val="20"/>
    <w:qFormat/>
    <w:locked/>
    <w:rsid w:val="00093CB4"/>
    <w:rPr>
      <w:rFonts w:cs="Times New Roman"/>
      <w:i/>
    </w:rPr>
  </w:style>
  <w:style w:type="paragraph" w:styleId="afc">
    <w:name w:val="Normal (Web)"/>
    <w:basedOn w:val="a"/>
    <w:uiPriority w:val="99"/>
    <w:rsid w:val="00D37922"/>
    <w:pPr>
      <w:keepNext w:val="0"/>
      <w:keepLines w:val="0"/>
      <w:suppressAutoHyphens w:val="0"/>
    </w:pPr>
    <w:rPr>
      <w:color w:val="666666"/>
      <w:lang w:eastAsia="ru-RU"/>
    </w:rPr>
  </w:style>
  <w:style w:type="paragraph" w:styleId="20">
    <w:name w:val="Body Text 2"/>
    <w:basedOn w:val="a"/>
    <w:link w:val="21"/>
    <w:uiPriority w:val="99"/>
    <w:semiHidden/>
    <w:unhideWhenUsed/>
    <w:rsid w:val="00BF3897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locked/>
    <w:rsid w:val="00BF3897"/>
    <w:rPr>
      <w:rFonts w:cs="Times New Roman"/>
      <w:sz w:val="24"/>
      <w:szCs w:val="24"/>
      <w:lang w:val="x-none" w:eastAsia="ar-SA" w:bidi="ar-SA"/>
    </w:rPr>
  </w:style>
  <w:style w:type="paragraph" w:styleId="afd">
    <w:name w:val="footnote text"/>
    <w:basedOn w:val="a"/>
    <w:link w:val="afe"/>
    <w:uiPriority w:val="99"/>
    <w:rsid w:val="003F7CF9"/>
    <w:pPr>
      <w:keepNext w:val="0"/>
      <w:keepLines w:val="0"/>
      <w:suppressAutoHyphens w:val="0"/>
      <w:spacing w:after="60"/>
      <w:jc w:val="both"/>
    </w:pPr>
    <w:rPr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uiPriority w:val="99"/>
    <w:locked/>
    <w:rsid w:val="003F7CF9"/>
    <w:rPr>
      <w:rFonts w:cs="Times New Roman"/>
      <w:sz w:val="20"/>
      <w:szCs w:val="20"/>
    </w:rPr>
  </w:style>
  <w:style w:type="character" w:styleId="aff">
    <w:name w:val="footnote reference"/>
    <w:basedOn w:val="a0"/>
    <w:uiPriority w:val="99"/>
    <w:rsid w:val="003F7CF9"/>
    <w:rPr>
      <w:rFonts w:cs="Times New Roman"/>
      <w:vertAlign w:val="superscript"/>
    </w:rPr>
  </w:style>
  <w:style w:type="character" w:customStyle="1" w:styleId="ae">
    <w:name w:val="Абзац списка Знак"/>
    <w:basedOn w:val="a0"/>
    <w:link w:val="ad"/>
    <w:uiPriority w:val="34"/>
    <w:locked/>
    <w:rsid w:val="00CD6D5E"/>
    <w:rPr>
      <w:rFonts w:ascii="Calibri" w:hAnsi="Calibri" w:cs="Calibri"/>
      <w:lang w:val="x-none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23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36D5F-83C9-4FC6-9F9C-1C2817AB1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4010</Words>
  <Characters>22860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 к Требованиям запроса предложений</vt:lpstr>
    </vt:vector>
  </TitlesOfParts>
  <Company>ОМЧ</Company>
  <LinksUpToDate>false</LinksUpToDate>
  <CharactersWithSpaces>26817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к Требованиям запроса предложений</dc:title>
  <dc:creator>u230403</dc:creator>
  <cp:lastModifiedBy>Ильин Михаил Геннадьевич</cp:lastModifiedBy>
  <cp:revision>3</cp:revision>
  <cp:lastPrinted>2018-04-03T05:48:00Z</cp:lastPrinted>
  <dcterms:created xsi:type="dcterms:W3CDTF">2021-02-03T07:50:00Z</dcterms:created>
  <dcterms:modified xsi:type="dcterms:W3CDTF">2021-02-03T10:18:00Z</dcterms:modified>
</cp:coreProperties>
</file>